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BA4442" w:rsidRDefault="004A60A8" w:rsidP="005F7D1A">
      <w:pPr>
        <w:spacing w:after="0"/>
        <w:jc w:val="center"/>
        <w:rPr>
          <w:rFonts w:ascii="Times New Roman" w:hAnsi="Times New Roman" w:cs="Times New Roman"/>
          <w:highlight w:val="yellow"/>
        </w:rPr>
      </w:pPr>
      <w:r w:rsidRPr="004A60A8">
        <w:rPr>
          <w:rFonts w:ascii="Times New Roman" w:hAnsi="Times New Roman" w:cs="Times New Roman"/>
          <w:noProof/>
          <w:highlight w:val="yellow"/>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BA4442" w:rsidRDefault="00F664CD" w:rsidP="005F7D1A">
      <w:pPr>
        <w:spacing w:after="0" w:line="240" w:lineRule="auto"/>
        <w:jc w:val="center"/>
        <w:rPr>
          <w:rFonts w:ascii="Times New Roman" w:hAnsi="Times New Roman" w:cs="Times New Roman"/>
          <w:b/>
          <w:highlight w:val="yellow"/>
        </w:rPr>
      </w:pPr>
    </w:p>
    <w:p w:rsidR="009F74D1" w:rsidRPr="00BA4442" w:rsidRDefault="009F74D1" w:rsidP="009F74D1">
      <w:pPr>
        <w:spacing w:after="0"/>
        <w:jc w:val="center"/>
        <w:rPr>
          <w:rFonts w:ascii="Times New Roman" w:eastAsia="Times New Roman" w:hAnsi="Times New Roman" w:cs="Times New Roman"/>
          <w:bCs/>
          <w:sz w:val="32"/>
          <w:szCs w:val="32"/>
        </w:rPr>
      </w:pPr>
      <w:r w:rsidRPr="00BA4442">
        <w:rPr>
          <w:rFonts w:ascii="Times New Roman" w:eastAsia="Times New Roman" w:hAnsi="Times New Roman" w:cs="Times New Roman"/>
          <w:bCs/>
          <w:sz w:val="32"/>
          <w:szCs w:val="32"/>
        </w:rPr>
        <w:t xml:space="preserve">ИП </w:t>
      </w:r>
      <w:proofErr w:type="spellStart"/>
      <w:r w:rsidR="00844093" w:rsidRPr="00BA4442">
        <w:rPr>
          <w:rFonts w:ascii="Times New Roman" w:eastAsia="Times New Roman" w:hAnsi="Times New Roman" w:cs="Times New Roman"/>
          <w:bCs/>
          <w:sz w:val="32"/>
          <w:szCs w:val="32"/>
        </w:rPr>
        <w:t>Радюк</w:t>
      </w:r>
      <w:proofErr w:type="spellEnd"/>
      <w:r w:rsidRPr="00BA4442">
        <w:rPr>
          <w:rFonts w:ascii="Times New Roman" w:eastAsia="Times New Roman" w:hAnsi="Times New Roman" w:cs="Times New Roman"/>
          <w:bCs/>
          <w:sz w:val="32"/>
          <w:szCs w:val="32"/>
        </w:rPr>
        <w:t xml:space="preserve"> А.</w:t>
      </w:r>
      <w:r w:rsidR="00844093" w:rsidRPr="00BA4442">
        <w:rPr>
          <w:rFonts w:ascii="Times New Roman" w:eastAsia="Times New Roman" w:hAnsi="Times New Roman" w:cs="Times New Roman"/>
          <w:bCs/>
          <w:sz w:val="32"/>
          <w:szCs w:val="32"/>
        </w:rPr>
        <w:t>А</w:t>
      </w:r>
      <w:r w:rsidRPr="00BA4442">
        <w:rPr>
          <w:rFonts w:ascii="Times New Roman" w:eastAsia="Times New Roman" w:hAnsi="Times New Roman" w:cs="Times New Roman"/>
          <w:bCs/>
          <w:sz w:val="32"/>
          <w:szCs w:val="32"/>
        </w:rPr>
        <w:t>.</w:t>
      </w:r>
    </w:p>
    <w:p w:rsidR="00F664CD" w:rsidRPr="00BA4442" w:rsidRDefault="00F664CD" w:rsidP="005F7D1A">
      <w:pPr>
        <w:spacing w:after="0"/>
        <w:ind w:left="3960"/>
        <w:rPr>
          <w:rFonts w:ascii="Times New Roman" w:hAnsi="Times New Roman" w:cs="Times New Roman"/>
          <w:spacing w:val="60"/>
        </w:rPr>
      </w:pPr>
    </w:p>
    <w:p w:rsidR="009F74D1" w:rsidRPr="00BA4442" w:rsidRDefault="009F74D1" w:rsidP="005F7D1A">
      <w:pPr>
        <w:spacing w:after="0"/>
        <w:ind w:left="3960"/>
        <w:rPr>
          <w:rFonts w:ascii="Times New Roman" w:hAnsi="Times New Roman" w:cs="Times New Roman"/>
          <w:spacing w:val="60"/>
        </w:rPr>
      </w:pP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Заказчик:</w:t>
      </w:r>
    </w:p>
    <w:p w:rsidR="00F3469A" w:rsidRPr="00F3469A" w:rsidRDefault="00F3469A" w:rsidP="00F3469A">
      <w:pPr>
        <w:widowControl w:val="0"/>
        <w:autoSpaceDE w:val="0"/>
        <w:autoSpaceDN w:val="0"/>
        <w:adjustRightInd w:val="0"/>
        <w:spacing w:after="0"/>
        <w:ind w:right="-1"/>
        <w:jc w:val="right"/>
        <w:rPr>
          <w:rFonts w:ascii="Times New Roman" w:eastAsia="Calibri" w:hAnsi="Times New Roman" w:cs="Times New Roman"/>
          <w:sz w:val="24"/>
          <w:szCs w:val="24"/>
          <w:lang w:eastAsia="en-US"/>
        </w:rPr>
      </w:pPr>
      <w:r w:rsidRPr="00F3469A">
        <w:rPr>
          <w:rFonts w:ascii="Times New Roman" w:eastAsia="Calibri" w:hAnsi="Times New Roman" w:cs="Times New Roman"/>
          <w:sz w:val="24"/>
          <w:szCs w:val="24"/>
          <w:lang w:eastAsia="en-US"/>
        </w:rPr>
        <w:t xml:space="preserve">Управление градостроительства и благоустройства </w:t>
      </w:r>
    </w:p>
    <w:p w:rsidR="00F3469A" w:rsidRPr="00F3469A" w:rsidRDefault="00F3469A" w:rsidP="00F3469A">
      <w:pPr>
        <w:widowControl w:val="0"/>
        <w:autoSpaceDE w:val="0"/>
        <w:autoSpaceDN w:val="0"/>
        <w:adjustRightInd w:val="0"/>
        <w:spacing w:after="0"/>
        <w:ind w:right="-1"/>
        <w:jc w:val="right"/>
        <w:rPr>
          <w:rFonts w:ascii="Times New Roman" w:eastAsia="Calibri" w:hAnsi="Times New Roman" w:cs="Times New Roman"/>
          <w:sz w:val="24"/>
          <w:szCs w:val="24"/>
          <w:lang w:eastAsia="en-US"/>
        </w:rPr>
      </w:pPr>
      <w:r w:rsidRPr="00F3469A">
        <w:rPr>
          <w:rFonts w:ascii="Times New Roman" w:eastAsia="Calibri" w:hAnsi="Times New Roman" w:cs="Times New Roman"/>
          <w:sz w:val="24"/>
          <w:szCs w:val="24"/>
          <w:lang w:eastAsia="en-US"/>
        </w:rPr>
        <w:t xml:space="preserve">администрации муниципального образования </w:t>
      </w:r>
    </w:p>
    <w:p w:rsidR="00F3469A" w:rsidRPr="00F3469A" w:rsidRDefault="00F3469A" w:rsidP="00F3469A">
      <w:pPr>
        <w:widowControl w:val="0"/>
        <w:autoSpaceDE w:val="0"/>
        <w:autoSpaceDN w:val="0"/>
        <w:adjustRightInd w:val="0"/>
        <w:spacing w:after="0"/>
        <w:ind w:right="-1"/>
        <w:jc w:val="right"/>
        <w:rPr>
          <w:rFonts w:ascii="Times New Roman" w:eastAsia="Calibri" w:hAnsi="Times New Roman" w:cs="Times New Roman"/>
          <w:sz w:val="24"/>
          <w:szCs w:val="24"/>
          <w:lang w:eastAsia="en-US"/>
        </w:rPr>
      </w:pPr>
      <w:r w:rsidRPr="00F3469A">
        <w:rPr>
          <w:rFonts w:ascii="Times New Roman" w:eastAsia="Calibri" w:hAnsi="Times New Roman" w:cs="Times New Roman"/>
          <w:sz w:val="24"/>
          <w:szCs w:val="24"/>
          <w:lang w:eastAsia="en-US"/>
        </w:rPr>
        <w:t>Калининский район</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Муниципальный контракт:</w:t>
      </w:r>
    </w:p>
    <w:p w:rsidR="00F3469A" w:rsidRPr="00F3469A" w:rsidRDefault="00F3469A" w:rsidP="00F3469A">
      <w:pPr>
        <w:widowControl w:val="0"/>
        <w:autoSpaceDE w:val="0"/>
        <w:autoSpaceDN w:val="0"/>
        <w:adjustRightInd w:val="0"/>
        <w:spacing w:after="0"/>
        <w:ind w:right="-1"/>
        <w:jc w:val="right"/>
        <w:rPr>
          <w:rFonts w:ascii="Times New Roman" w:eastAsia="Calibri" w:hAnsi="Times New Roman" w:cs="Times New Roman"/>
          <w:sz w:val="24"/>
          <w:szCs w:val="24"/>
          <w:lang w:eastAsia="en-US"/>
        </w:rPr>
      </w:pPr>
      <w:r w:rsidRPr="00F3469A">
        <w:rPr>
          <w:rFonts w:ascii="Times New Roman" w:eastAsia="Calibri" w:hAnsi="Times New Roman" w:cs="Times New Roman"/>
          <w:sz w:val="24"/>
          <w:szCs w:val="24"/>
          <w:lang w:eastAsia="en-US"/>
        </w:rPr>
        <w:t xml:space="preserve">№ </w:t>
      </w:r>
      <w:r w:rsidRPr="00F3469A">
        <w:rPr>
          <w:rFonts w:ascii="Times New Roman" w:eastAsia="Calibri" w:hAnsi="Times New Roman" w:cs="Times New Roman"/>
          <w:bCs/>
          <w:sz w:val="24"/>
          <w:lang w:eastAsia="en-US"/>
        </w:rPr>
        <w:t>0318300526218000091-0194429-01</w:t>
      </w:r>
      <w:r w:rsidRPr="00F3469A">
        <w:rPr>
          <w:rFonts w:ascii="Times New Roman" w:eastAsia="Calibri" w:hAnsi="Times New Roman" w:cs="Times New Roman"/>
          <w:sz w:val="24"/>
          <w:szCs w:val="24"/>
          <w:lang w:eastAsia="en-US"/>
        </w:rPr>
        <w:t xml:space="preserve"> </w:t>
      </w:r>
    </w:p>
    <w:p w:rsidR="00F664CD" w:rsidRPr="00BA4442" w:rsidRDefault="00F664CD" w:rsidP="00F3469A">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9F74D1" w:rsidRPr="00BA4442" w:rsidRDefault="009F74D1" w:rsidP="005F7D1A">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9F74D1" w:rsidRPr="00BA4442" w:rsidRDefault="009F74D1" w:rsidP="005F7D1A">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9F74D1" w:rsidRPr="00BA4442" w:rsidRDefault="009F74D1" w:rsidP="005F7D1A">
      <w:pPr>
        <w:widowControl w:val="0"/>
        <w:autoSpaceDE w:val="0"/>
        <w:autoSpaceDN w:val="0"/>
        <w:adjustRightInd w:val="0"/>
        <w:spacing w:after="0"/>
        <w:jc w:val="center"/>
        <w:rPr>
          <w:rFonts w:ascii="Times New Roman" w:eastAsia="Times New Roman" w:hAnsi="Times New Roman" w:cs="Times New Roman"/>
          <w:b/>
          <w:sz w:val="40"/>
          <w:szCs w:val="40"/>
          <w:highlight w:val="yellow"/>
        </w:rPr>
      </w:pPr>
    </w:p>
    <w:p w:rsidR="00F27F7C" w:rsidRPr="00BA4442" w:rsidRDefault="00F27F7C" w:rsidP="00F27F7C">
      <w:pPr>
        <w:spacing w:line="240" w:lineRule="auto"/>
        <w:ind w:right="-1"/>
        <w:jc w:val="center"/>
        <w:rPr>
          <w:rFonts w:ascii="Times New Roman" w:eastAsia="Times New Roman" w:hAnsi="Times New Roman" w:cs="Times New Roman"/>
          <w:b/>
          <w:sz w:val="40"/>
          <w:szCs w:val="40"/>
        </w:rPr>
      </w:pPr>
      <w:r w:rsidRPr="00BA4442">
        <w:rPr>
          <w:rFonts w:ascii="Times New Roman" w:eastAsia="Times New Roman" w:hAnsi="Times New Roman" w:cs="Times New Roman"/>
          <w:b/>
          <w:sz w:val="40"/>
          <w:szCs w:val="40"/>
        </w:rPr>
        <w:t xml:space="preserve">Внесение изменений в генеральный план </w:t>
      </w:r>
      <w:proofErr w:type="spellStart"/>
      <w:r w:rsidR="00F3469A" w:rsidRPr="00F3469A">
        <w:rPr>
          <w:rFonts w:ascii="Times New Roman" w:eastAsia="Times New Roman" w:hAnsi="Times New Roman" w:cs="Times New Roman"/>
          <w:b/>
          <w:sz w:val="40"/>
          <w:szCs w:val="40"/>
        </w:rPr>
        <w:t>Гривенского</w:t>
      </w:r>
      <w:proofErr w:type="spellEnd"/>
      <w:r w:rsidR="00BA4442" w:rsidRPr="00BA4442">
        <w:rPr>
          <w:rFonts w:ascii="Times New Roman" w:eastAsia="Times New Roman" w:hAnsi="Times New Roman" w:cs="Times New Roman"/>
          <w:b/>
          <w:sz w:val="40"/>
          <w:szCs w:val="40"/>
        </w:rPr>
        <w:t xml:space="preserve"> сельского </w:t>
      </w:r>
      <w:r w:rsidRPr="00BA4442">
        <w:rPr>
          <w:rFonts w:ascii="Times New Roman" w:eastAsia="Times New Roman" w:hAnsi="Times New Roman" w:cs="Times New Roman"/>
          <w:b/>
          <w:sz w:val="40"/>
          <w:szCs w:val="40"/>
        </w:rPr>
        <w:t xml:space="preserve">поселения </w:t>
      </w:r>
      <w:r w:rsidR="00BA4442" w:rsidRPr="00BA4442">
        <w:rPr>
          <w:rFonts w:ascii="Times New Roman" w:eastAsia="Times New Roman" w:hAnsi="Times New Roman" w:cs="Times New Roman"/>
          <w:b/>
          <w:sz w:val="40"/>
          <w:szCs w:val="40"/>
        </w:rPr>
        <w:t>Калинин</w:t>
      </w:r>
      <w:r w:rsidRPr="00BA4442">
        <w:rPr>
          <w:rFonts w:ascii="Times New Roman" w:eastAsia="Times New Roman" w:hAnsi="Times New Roman" w:cs="Times New Roman"/>
          <w:b/>
          <w:sz w:val="40"/>
          <w:szCs w:val="40"/>
        </w:rPr>
        <w:t>ского района Краснодарского края</w:t>
      </w:r>
    </w:p>
    <w:p w:rsidR="00BD5F6D" w:rsidRPr="00BA4442"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5F7D1A" w:rsidRPr="00BA4442" w:rsidRDefault="005F7D1A"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BA4442">
        <w:rPr>
          <w:rFonts w:ascii="Times New Roman" w:eastAsia="Times New Roman" w:hAnsi="Times New Roman" w:cs="Times New Roman"/>
          <w:b/>
          <w:sz w:val="36"/>
          <w:szCs w:val="36"/>
        </w:rPr>
        <w:t>Положение о территориальном планировании</w:t>
      </w:r>
    </w:p>
    <w:p w:rsidR="00F664CD" w:rsidRPr="00BA4442"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p>
    <w:p w:rsidR="00102957" w:rsidRPr="00BA4442" w:rsidRDefault="00102957"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p>
    <w:p w:rsidR="00F664CD" w:rsidRPr="00BA4442"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BA4442">
        <w:rPr>
          <w:rFonts w:ascii="Times New Roman" w:eastAsia="Times New Roman" w:hAnsi="Times New Roman" w:cs="Times New Roman"/>
          <w:b/>
          <w:sz w:val="36"/>
          <w:szCs w:val="36"/>
        </w:rPr>
        <w:t>Текстовые материалы</w:t>
      </w:r>
    </w:p>
    <w:p w:rsidR="00F664CD" w:rsidRPr="00BA4442"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F664CD" w:rsidRPr="00BA4442"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36"/>
          <w:szCs w:val="36"/>
        </w:rPr>
      </w:pPr>
      <w:r w:rsidRPr="00BA4442">
        <w:rPr>
          <w:rFonts w:ascii="Times New Roman" w:eastAsia="Times New Roman" w:hAnsi="Times New Roman" w:cs="Times New Roman"/>
          <w:b/>
          <w:bCs/>
          <w:sz w:val="36"/>
          <w:szCs w:val="36"/>
        </w:rPr>
        <w:t xml:space="preserve">Том </w:t>
      </w:r>
      <w:r w:rsidR="005F7D1A" w:rsidRPr="00BA4442">
        <w:rPr>
          <w:rFonts w:ascii="Times New Roman" w:eastAsia="Times New Roman" w:hAnsi="Times New Roman" w:cs="Times New Roman"/>
          <w:b/>
          <w:bCs/>
          <w:sz w:val="36"/>
          <w:szCs w:val="36"/>
        </w:rPr>
        <w:t>1</w:t>
      </w:r>
    </w:p>
    <w:p w:rsidR="00F664CD" w:rsidRPr="00BA4442"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highlight w:val="yellow"/>
        </w:rPr>
      </w:pPr>
    </w:p>
    <w:p w:rsidR="00F664CD" w:rsidRPr="00BA4442"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highlight w:val="yellow"/>
        </w:rPr>
      </w:pPr>
    </w:p>
    <w:p w:rsidR="00F664CD" w:rsidRPr="00BA4442"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highlight w:val="yellow"/>
        </w:rPr>
      </w:pPr>
    </w:p>
    <w:p w:rsidR="00F664CD" w:rsidRPr="00BA4442" w:rsidRDefault="00F664CD" w:rsidP="005F7D1A">
      <w:pPr>
        <w:spacing w:after="0"/>
        <w:ind w:right="-1"/>
        <w:jc w:val="center"/>
        <w:rPr>
          <w:rFonts w:ascii="Times New Roman" w:hAnsi="Times New Roman" w:cs="Times New Roman"/>
          <w:sz w:val="32"/>
          <w:szCs w:val="36"/>
          <w:highlight w:val="yellow"/>
        </w:rPr>
      </w:pPr>
    </w:p>
    <w:p w:rsidR="00F664CD" w:rsidRPr="00BA4442" w:rsidRDefault="00F664CD" w:rsidP="005F7D1A">
      <w:pPr>
        <w:spacing w:after="0"/>
        <w:ind w:right="-1"/>
        <w:jc w:val="center"/>
        <w:rPr>
          <w:rFonts w:ascii="Times New Roman" w:hAnsi="Times New Roman" w:cs="Times New Roman"/>
          <w:sz w:val="32"/>
          <w:szCs w:val="36"/>
          <w:highlight w:val="yellow"/>
        </w:rPr>
      </w:pPr>
    </w:p>
    <w:p w:rsidR="00F664CD" w:rsidRPr="00BA4442" w:rsidRDefault="00F664CD" w:rsidP="005F7D1A">
      <w:pPr>
        <w:spacing w:after="0"/>
        <w:ind w:right="-1"/>
        <w:jc w:val="center"/>
        <w:rPr>
          <w:rFonts w:ascii="Times New Roman" w:hAnsi="Times New Roman" w:cs="Times New Roman"/>
          <w:sz w:val="32"/>
          <w:szCs w:val="36"/>
          <w:highlight w:val="yellow"/>
        </w:rPr>
      </w:pPr>
    </w:p>
    <w:p w:rsidR="00F664CD" w:rsidRPr="00BA4442" w:rsidRDefault="00F664CD" w:rsidP="005F7D1A">
      <w:pPr>
        <w:spacing w:after="0"/>
        <w:ind w:right="-1"/>
        <w:jc w:val="center"/>
        <w:rPr>
          <w:rFonts w:ascii="Times New Roman" w:hAnsi="Times New Roman" w:cs="Times New Roman"/>
          <w:highlight w:val="yellow"/>
        </w:rPr>
      </w:pPr>
    </w:p>
    <w:p w:rsidR="00F664CD" w:rsidRPr="00BA4442" w:rsidRDefault="00F664CD" w:rsidP="00F664CD">
      <w:pPr>
        <w:pStyle w:val="5"/>
        <w:tabs>
          <w:tab w:val="left" w:pos="142"/>
        </w:tabs>
        <w:rPr>
          <w:highlight w:val="yellow"/>
        </w:rPr>
      </w:pPr>
    </w:p>
    <w:p w:rsidR="00F664CD" w:rsidRPr="00BA4442"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BA4442">
        <w:rPr>
          <w:rFonts w:ascii="Times New Roman" w:eastAsia="Times New Roman" w:hAnsi="Times New Roman" w:cs="Times New Roman"/>
          <w:b/>
          <w:bCs/>
          <w:sz w:val="24"/>
          <w:szCs w:val="24"/>
        </w:rPr>
        <w:t>Краснодар 201</w:t>
      </w:r>
      <w:r w:rsidR="00F25CA0">
        <w:rPr>
          <w:rFonts w:ascii="Times New Roman" w:eastAsia="Times New Roman" w:hAnsi="Times New Roman" w:cs="Times New Roman"/>
          <w:b/>
          <w:bCs/>
          <w:sz w:val="24"/>
          <w:szCs w:val="24"/>
        </w:rPr>
        <w:t>8</w:t>
      </w:r>
      <w:r w:rsidRPr="00BA4442">
        <w:rPr>
          <w:rFonts w:ascii="Times New Roman" w:eastAsia="Times New Roman" w:hAnsi="Times New Roman" w:cs="Times New Roman"/>
          <w:b/>
          <w:bCs/>
          <w:sz w:val="24"/>
          <w:szCs w:val="24"/>
        </w:rPr>
        <w:t xml:space="preserve"> год</w:t>
      </w:r>
    </w:p>
    <w:p w:rsidR="00F664CD" w:rsidRPr="00BA4442"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BA4442"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BA4442">
        <w:rPr>
          <w:rFonts w:ascii="Times New Roman" w:hAnsi="Times New Roman" w:cs="Times New Roman"/>
          <w:b/>
          <w:sz w:val="28"/>
          <w:szCs w:val="28"/>
          <w:highlight w:val="yellow"/>
        </w:rPr>
        <w:br w:type="page"/>
      </w:r>
    </w:p>
    <w:p w:rsidR="00F664CD" w:rsidRPr="00BA4442" w:rsidRDefault="00F664CD" w:rsidP="00F664CD">
      <w:pPr>
        <w:pStyle w:val="5"/>
        <w:tabs>
          <w:tab w:val="left" w:pos="142"/>
          <w:tab w:val="left" w:pos="1418"/>
        </w:tabs>
        <w:ind w:left="142" w:right="-710"/>
        <w:rPr>
          <w:highlight w:val="yellow"/>
        </w:rPr>
      </w:pPr>
    </w:p>
    <w:p w:rsidR="00F664CD" w:rsidRPr="00BA4442" w:rsidRDefault="004A60A8" w:rsidP="005F7D1A">
      <w:pPr>
        <w:spacing w:after="0"/>
        <w:jc w:val="center"/>
        <w:rPr>
          <w:rFonts w:ascii="Times New Roman" w:hAnsi="Times New Roman" w:cs="Times New Roman"/>
          <w:highlight w:val="yellow"/>
        </w:rPr>
      </w:pPr>
      <w:r w:rsidRPr="004A60A8">
        <w:rPr>
          <w:rFonts w:ascii="Times New Roman" w:hAnsi="Times New Roman" w:cs="Times New Roman"/>
          <w:noProof/>
          <w:highlight w:val="yellow"/>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923775" w:rsidRPr="00BA4442" w:rsidRDefault="00923775" w:rsidP="00923775">
      <w:pPr>
        <w:spacing w:after="0"/>
        <w:jc w:val="center"/>
        <w:rPr>
          <w:rFonts w:ascii="Times New Roman" w:eastAsia="Times New Roman" w:hAnsi="Times New Roman" w:cs="Times New Roman"/>
          <w:bCs/>
          <w:sz w:val="32"/>
          <w:szCs w:val="32"/>
        </w:rPr>
      </w:pPr>
      <w:r w:rsidRPr="00BA4442">
        <w:rPr>
          <w:rFonts w:ascii="Times New Roman" w:eastAsia="Times New Roman" w:hAnsi="Times New Roman" w:cs="Times New Roman"/>
          <w:bCs/>
          <w:sz w:val="32"/>
          <w:szCs w:val="32"/>
        </w:rPr>
        <w:t xml:space="preserve">ИП </w:t>
      </w:r>
      <w:proofErr w:type="spellStart"/>
      <w:r w:rsidRPr="00BA4442">
        <w:rPr>
          <w:rFonts w:ascii="Times New Roman" w:eastAsia="Times New Roman" w:hAnsi="Times New Roman" w:cs="Times New Roman"/>
          <w:bCs/>
          <w:sz w:val="32"/>
          <w:szCs w:val="32"/>
        </w:rPr>
        <w:t>Радюк</w:t>
      </w:r>
      <w:proofErr w:type="spellEnd"/>
      <w:r w:rsidRPr="00BA4442">
        <w:rPr>
          <w:rFonts w:ascii="Times New Roman" w:eastAsia="Times New Roman" w:hAnsi="Times New Roman" w:cs="Times New Roman"/>
          <w:bCs/>
          <w:sz w:val="32"/>
          <w:szCs w:val="32"/>
        </w:rPr>
        <w:t xml:space="preserve"> А.А.</w:t>
      </w:r>
    </w:p>
    <w:p w:rsidR="00923775" w:rsidRPr="00BA4442" w:rsidRDefault="00923775" w:rsidP="00923775">
      <w:pPr>
        <w:spacing w:after="0"/>
        <w:ind w:left="3960"/>
        <w:rPr>
          <w:rFonts w:ascii="Times New Roman" w:hAnsi="Times New Roman" w:cs="Times New Roman"/>
          <w:spacing w:val="60"/>
          <w:highlight w:val="yellow"/>
        </w:rPr>
      </w:pPr>
    </w:p>
    <w:p w:rsidR="00923775" w:rsidRPr="00BA4442" w:rsidRDefault="00923775" w:rsidP="00923775">
      <w:pPr>
        <w:spacing w:after="0"/>
        <w:ind w:left="3960"/>
        <w:rPr>
          <w:rFonts w:ascii="Times New Roman" w:hAnsi="Times New Roman" w:cs="Times New Roman"/>
          <w:spacing w:val="60"/>
          <w:highlight w:val="yellow"/>
        </w:rPr>
      </w:pP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Заказчик:</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Управление градостроительства и благоустройства </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администрации муниципального образования </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Калининский район</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Муниципальный контракт:</w:t>
      </w:r>
    </w:p>
    <w:p w:rsidR="00F3469A" w:rsidRPr="00F3469A" w:rsidRDefault="00F3469A" w:rsidP="00F3469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F3469A">
        <w:rPr>
          <w:rFonts w:ascii="Times New Roman" w:eastAsia="Times New Roman" w:hAnsi="Times New Roman" w:cs="Times New Roman"/>
          <w:bCs/>
          <w:sz w:val="26"/>
          <w:szCs w:val="26"/>
        </w:rPr>
        <w:t xml:space="preserve">№ 0318300526218000091-0194429-01 </w:t>
      </w:r>
    </w:p>
    <w:p w:rsidR="009F74D1" w:rsidRPr="00BA4442" w:rsidRDefault="009F74D1" w:rsidP="005F7D1A">
      <w:pPr>
        <w:spacing w:after="0"/>
        <w:rPr>
          <w:rFonts w:ascii="Times New Roman" w:eastAsia="Times New Roman" w:hAnsi="Times New Roman" w:cs="Times New Roman"/>
          <w:b/>
          <w:sz w:val="40"/>
          <w:szCs w:val="40"/>
          <w:highlight w:val="yellow"/>
        </w:rPr>
      </w:pPr>
    </w:p>
    <w:p w:rsidR="00373660" w:rsidRPr="00BA4442" w:rsidRDefault="00373660" w:rsidP="005F7D1A">
      <w:pPr>
        <w:spacing w:after="0"/>
        <w:rPr>
          <w:rFonts w:ascii="Times New Roman" w:eastAsia="Times New Roman" w:hAnsi="Times New Roman" w:cs="Times New Roman"/>
          <w:b/>
          <w:sz w:val="40"/>
          <w:szCs w:val="40"/>
          <w:highlight w:val="yellow"/>
        </w:rPr>
      </w:pPr>
    </w:p>
    <w:p w:rsidR="00373660" w:rsidRPr="00BA4442" w:rsidRDefault="00373660" w:rsidP="005F7D1A">
      <w:pPr>
        <w:spacing w:after="0"/>
        <w:rPr>
          <w:rFonts w:ascii="Times New Roman" w:eastAsia="Times New Roman" w:hAnsi="Times New Roman" w:cs="Times New Roman"/>
          <w:b/>
          <w:sz w:val="40"/>
          <w:szCs w:val="40"/>
          <w:highlight w:val="yellow"/>
        </w:rPr>
      </w:pPr>
    </w:p>
    <w:p w:rsidR="00BA4442" w:rsidRPr="00BA4442" w:rsidRDefault="00BA4442" w:rsidP="00BA4442">
      <w:pPr>
        <w:spacing w:line="240" w:lineRule="auto"/>
        <w:ind w:right="-1"/>
        <w:jc w:val="center"/>
        <w:rPr>
          <w:rFonts w:ascii="Times New Roman" w:eastAsia="Times New Roman" w:hAnsi="Times New Roman" w:cs="Times New Roman"/>
          <w:b/>
          <w:sz w:val="40"/>
          <w:szCs w:val="40"/>
        </w:rPr>
      </w:pPr>
      <w:r w:rsidRPr="00BA4442">
        <w:rPr>
          <w:rFonts w:ascii="Times New Roman" w:eastAsia="Times New Roman" w:hAnsi="Times New Roman" w:cs="Times New Roman"/>
          <w:b/>
          <w:sz w:val="40"/>
          <w:szCs w:val="40"/>
        </w:rPr>
        <w:t xml:space="preserve">Внесение изменений в генеральный план </w:t>
      </w:r>
      <w:proofErr w:type="spellStart"/>
      <w:r w:rsidR="00F3469A" w:rsidRPr="00F3469A">
        <w:rPr>
          <w:rFonts w:ascii="Times New Roman" w:eastAsia="Times New Roman" w:hAnsi="Times New Roman" w:cs="Times New Roman"/>
          <w:b/>
          <w:sz w:val="40"/>
          <w:szCs w:val="40"/>
        </w:rPr>
        <w:t>Гривенского</w:t>
      </w:r>
      <w:proofErr w:type="spellEnd"/>
      <w:r w:rsidRPr="00BA4442">
        <w:rPr>
          <w:rFonts w:ascii="Times New Roman" w:eastAsia="Times New Roman" w:hAnsi="Times New Roman" w:cs="Times New Roman"/>
          <w:b/>
          <w:sz w:val="40"/>
          <w:szCs w:val="40"/>
        </w:rPr>
        <w:t xml:space="preserve"> сельского поселения Калининского района Краснодарского края</w:t>
      </w:r>
    </w:p>
    <w:p w:rsidR="00923775" w:rsidRPr="00BA4442" w:rsidRDefault="00923775" w:rsidP="00923775">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highlight w:val="yellow"/>
        </w:rPr>
      </w:pPr>
    </w:p>
    <w:p w:rsidR="00923775" w:rsidRPr="00BA4442" w:rsidRDefault="00923775" w:rsidP="00923775">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highlight w:val="yellow"/>
        </w:rPr>
      </w:pPr>
    </w:p>
    <w:p w:rsidR="00F664CD" w:rsidRPr="00BA4442" w:rsidRDefault="005F7D1A" w:rsidP="005F7D1A">
      <w:pPr>
        <w:jc w:val="center"/>
        <w:rPr>
          <w:rFonts w:ascii="Times New Roman" w:eastAsia="Times New Roman" w:hAnsi="Times New Roman" w:cs="Times New Roman"/>
          <w:b/>
          <w:sz w:val="36"/>
          <w:szCs w:val="36"/>
        </w:rPr>
      </w:pPr>
      <w:r w:rsidRPr="00BA4442">
        <w:rPr>
          <w:rFonts w:ascii="Times New Roman" w:eastAsia="Times New Roman" w:hAnsi="Times New Roman" w:cs="Times New Roman"/>
          <w:b/>
          <w:sz w:val="36"/>
          <w:szCs w:val="36"/>
        </w:rPr>
        <w:t>Положение о территориальном планировании</w:t>
      </w:r>
    </w:p>
    <w:p w:rsidR="00F664CD" w:rsidRPr="00BA4442" w:rsidRDefault="00F664CD" w:rsidP="005F7D1A">
      <w:pPr>
        <w:jc w:val="center"/>
        <w:rPr>
          <w:rFonts w:ascii="Times New Roman" w:eastAsia="Times New Roman" w:hAnsi="Times New Roman" w:cs="Times New Roman"/>
          <w:b/>
          <w:sz w:val="36"/>
          <w:szCs w:val="36"/>
        </w:rPr>
      </w:pPr>
    </w:p>
    <w:p w:rsidR="00F664CD" w:rsidRPr="00BA4442" w:rsidRDefault="00F664CD" w:rsidP="005F7D1A">
      <w:pPr>
        <w:jc w:val="center"/>
        <w:rPr>
          <w:rFonts w:ascii="Times New Roman" w:eastAsia="Times New Roman" w:hAnsi="Times New Roman" w:cs="Times New Roman"/>
          <w:b/>
          <w:sz w:val="36"/>
          <w:szCs w:val="36"/>
        </w:rPr>
      </w:pPr>
      <w:r w:rsidRPr="00BA4442">
        <w:rPr>
          <w:rFonts w:ascii="Times New Roman" w:eastAsia="Times New Roman" w:hAnsi="Times New Roman" w:cs="Times New Roman"/>
          <w:b/>
          <w:sz w:val="36"/>
          <w:szCs w:val="36"/>
        </w:rPr>
        <w:t>Текстовые материалы</w:t>
      </w:r>
    </w:p>
    <w:p w:rsidR="00F664CD" w:rsidRPr="00BA4442" w:rsidRDefault="00F664CD" w:rsidP="005F7D1A">
      <w:pPr>
        <w:jc w:val="center"/>
        <w:rPr>
          <w:rFonts w:ascii="Times New Roman" w:eastAsia="Times New Roman" w:hAnsi="Times New Roman" w:cs="Times New Roman"/>
          <w:b/>
          <w:bCs/>
          <w:sz w:val="36"/>
          <w:szCs w:val="36"/>
        </w:rPr>
      </w:pPr>
      <w:r w:rsidRPr="00BA4442">
        <w:rPr>
          <w:rFonts w:ascii="Times New Roman" w:eastAsia="Times New Roman" w:hAnsi="Times New Roman" w:cs="Times New Roman"/>
          <w:b/>
          <w:bCs/>
          <w:sz w:val="36"/>
          <w:szCs w:val="36"/>
        </w:rPr>
        <w:t xml:space="preserve">Том </w:t>
      </w:r>
      <w:r w:rsidR="005F7D1A" w:rsidRPr="00BA4442">
        <w:rPr>
          <w:rFonts w:ascii="Times New Roman" w:eastAsia="Times New Roman" w:hAnsi="Times New Roman" w:cs="Times New Roman"/>
          <w:b/>
          <w:bCs/>
          <w:sz w:val="36"/>
          <w:szCs w:val="36"/>
        </w:rPr>
        <w:t>1</w:t>
      </w:r>
    </w:p>
    <w:p w:rsidR="00F664CD" w:rsidRPr="00BA4442" w:rsidRDefault="00F664CD" w:rsidP="005F7D1A">
      <w:pPr>
        <w:jc w:val="center"/>
        <w:rPr>
          <w:rFonts w:ascii="Times New Roman" w:eastAsia="Times New Roman" w:hAnsi="Times New Roman" w:cs="Times New Roman"/>
          <w:b/>
          <w:bCs/>
          <w:sz w:val="36"/>
          <w:szCs w:val="36"/>
          <w:highlight w:val="yellow"/>
        </w:rPr>
      </w:pPr>
    </w:p>
    <w:p w:rsidR="00F664CD" w:rsidRPr="00BA4442" w:rsidRDefault="00F664CD" w:rsidP="005F7D1A">
      <w:pPr>
        <w:jc w:val="center"/>
        <w:rPr>
          <w:rFonts w:ascii="Times New Roman" w:eastAsia="Times New Roman" w:hAnsi="Times New Roman" w:cs="Times New Roman"/>
          <w:b/>
          <w:bCs/>
          <w:sz w:val="36"/>
          <w:szCs w:val="36"/>
          <w:highlight w:val="yellow"/>
        </w:rPr>
      </w:pPr>
    </w:p>
    <w:p w:rsidR="00F664CD" w:rsidRPr="00BA4442" w:rsidRDefault="00F664CD" w:rsidP="005F7D1A">
      <w:pPr>
        <w:jc w:val="center"/>
        <w:rPr>
          <w:rFonts w:ascii="Times New Roman" w:eastAsia="Times New Roman" w:hAnsi="Times New Roman" w:cs="Times New Roman"/>
          <w:b/>
          <w:bCs/>
          <w:sz w:val="36"/>
          <w:szCs w:val="36"/>
          <w:highlight w:val="yellow"/>
        </w:rPr>
      </w:pPr>
    </w:p>
    <w:tbl>
      <w:tblPr>
        <w:tblW w:w="9498" w:type="dxa"/>
        <w:tblInd w:w="-459" w:type="dxa"/>
        <w:tblLayout w:type="fixed"/>
        <w:tblLook w:val="0000"/>
      </w:tblPr>
      <w:tblGrid>
        <w:gridCol w:w="5077"/>
        <w:gridCol w:w="1015"/>
        <w:gridCol w:w="3406"/>
      </w:tblGrid>
      <w:tr w:rsidR="009F74D1" w:rsidRPr="00BA4442" w:rsidTr="00F664CD">
        <w:trPr>
          <w:cantSplit/>
          <w:trHeight w:val="1217"/>
        </w:trPr>
        <w:tc>
          <w:tcPr>
            <w:tcW w:w="5077" w:type="dxa"/>
          </w:tcPr>
          <w:p w:rsidR="009F74D1" w:rsidRPr="00BA4442" w:rsidRDefault="009F74D1" w:rsidP="00560DF0">
            <w:pPr>
              <w:jc w:val="center"/>
              <w:rPr>
                <w:rFonts w:ascii="Times New Roman" w:eastAsia="Times New Roman" w:hAnsi="Times New Roman" w:cs="Times New Roman"/>
                <w:b/>
                <w:bCs/>
                <w:sz w:val="28"/>
                <w:szCs w:val="28"/>
              </w:rPr>
            </w:pPr>
            <w:r w:rsidRPr="00BA4442">
              <w:rPr>
                <w:rFonts w:ascii="Times New Roman" w:eastAsia="Times New Roman" w:hAnsi="Times New Roman" w:cs="Times New Roman"/>
                <w:b/>
                <w:bCs/>
                <w:sz w:val="28"/>
                <w:szCs w:val="28"/>
              </w:rPr>
              <w:t>Индивидуальный предприниматель</w:t>
            </w:r>
          </w:p>
          <w:p w:rsidR="009C3167" w:rsidRPr="00BA4442" w:rsidRDefault="009C3167" w:rsidP="00560DF0">
            <w:pPr>
              <w:jc w:val="center"/>
              <w:rPr>
                <w:rFonts w:ascii="Times New Roman" w:eastAsia="Times New Roman" w:hAnsi="Times New Roman" w:cs="Times New Roman"/>
                <w:b/>
                <w:bCs/>
                <w:sz w:val="28"/>
                <w:szCs w:val="28"/>
              </w:rPr>
            </w:pPr>
            <w:r w:rsidRPr="00BA4442">
              <w:rPr>
                <w:rFonts w:ascii="Times New Roman" w:eastAsia="Times New Roman" w:hAnsi="Times New Roman" w:cs="Times New Roman"/>
                <w:b/>
                <w:bCs/>
                <w:sz w:val="28"/>
                <w:szCs w:val="28"/>
              </w:rPr>
              <w:t>Главный архитектор</w:t>
            </w:r>
            <w:r w:rsidR="00132BDA" w:rsidRPr="00BA4442">
              <w:rPr>
                <w:rFonts w:ascii="Times New Roman" w:eastAsia="Times New Roman" w:hAnsi="Times New Roman" w:cs="Times New Roman"/>
                <w:b/>
                <w:bCs/>
                <w:sz w:val="28"/>
                <w:szCs w:val="28"/>
              </w:rPr>
              <w:t xml:space="preserve"> проекта</w:t>
            </w:r>
          </w:p>
          <w:p w:rsidR="009F74D1" w:rsidRPr="00BA4442" w:rsidRDefault="009F74D1" w:rsidP="00560DF0">
            <w:pPr>
              <w:jc w:val="center"/>
              <w:rPr>
                <w:rFonts w:ascii="Times New Roman" w:eastAsia="Times New Roman" w:hAnsi="Times New Roman" w:cs="Times New Roman"/>
                <w:b/>
                <w:bCs/>
                <w:sz w:val="28"/>
                <w:szCs w:val="28"/>
              </w:rPr>
            </w:pPr>
          </w:p>
        </w:tc>
        <w:tc>
          <w:tcPr>
            <w:tcW w:w="1015" w:type="dxa"/>
          </w:tcPr>
          <w:p w:rsidR="009F74D1" w:rsidRPr="00BA4442" w:rsidRDefault="009F74D1" w:rsidP="00560DF0">
            <w:pPr>
              <w:jc w:val="center"/>
              <w:rPr>
                <w:rFonts w:ascii="Times New Roman" w:eastAsia="Times New Roman" w:hAnsi="Times New Roman" w:cs="Times New Roman"/>
                <w:b/>
                <w:bCs/>
                <w:sz w:val="28"/>
                <w:szCs w:val="28"/>
              </w:rPr>
            </w:pPr>
          </w:p>
        </w:tc>
        <w:tc>
          <w:tcPr>
            <w:tcW w:w="3406" w:type="dxa"/>
          </w:tcPr>
          <w:p w:rsidR="009F74D1" w:rsidRPr="00BA4442" w:rsidRDefault="00923775" w:rsidP="00560DF0">
            <w:pPr>
              <w:jc w:val="center"/>
              <w:rPr>
                <w:rFonts w:ascii="Times New Roman" w:eastAsia="Times New Roman" w:hAnsi="Times New Roman" w:cs="Times New Roman"/>
                <w:b/>
                <w:bCs/>
                <w:sz w:val="28"/>
                <w:szCs w:val="28"/>
              </w:rPr>
            </w:pPr>
            <w:proofErr w:type="spellStart"/>
            <w:r w:rsidRPr="00BA4442">
              <w:rPr>
                <w:rFonts w:ascii="Times New Roman" w:eastAsia="Times New Roman" w:hAnsi="Times New Roman" w:cs="Times New Roman"/>
                <w:b/>
                <w:bCs/>
                <w:sz w:val="28"/>
                <w:szCs w:val="28"/>
              </w:rPr>
              <w:t>Радюк</w:t>
            </w:r>
            <w:proofErr w:type="spellEnd"/>
            <w:r w:rsidR="009F74D1" w:rsidRPr="00BA4442">
              <w:rPr>
                <w:rFonts w:ascii="Times New Roman" w:eastAsia="Times New Roman" w:hAnsi="Times New Roman" w:cs="Times New Roman"/>
                <w:b/>
                <w:bCs/>
                <w:sz w:val="28"/>
                <w:szCs w:val="28"/>
              </w:rPr>
              <w:t xml:space="preserve"> А.</w:t>
            </w:r>
            <w:r w:rsidRPr="00BA4442">
              <w:rPr>
                <w:rFonts w:ascii="Times New Roman" w:eastAsia="Times New Roman" w:hAnsi="Times New Roman" w:cs="Times New Roman"/>
                <w:b/>
                <w:bCs/>
                <w:sz w:val="28"/>
                <w:szCs w:val="28"/>
              </w:rPr>
              <w:t>А</w:t>
            </w:r>
            <w:r w:rsidR="009F74D1" w:rsidRPr="00BA4442">
              <w:rPr>
                <w:rFonts w:ascii="Times New Roman" w:eastAsia="Times New Roman" w:hAnsi="Times New Roman" w:cs="Times New Roman"/>
                <w:b/>
                <w:bCs/>
                <w:sz w:val="28"/>
                <w:szCs w:val="28"/>
              </w:rPr>
              <w:t>.</w:t>
            </w:r>
          </w:p>
          <w:p w:rsidR="009F74D1" w:rsidRPr="00BA4442" w:rsidRDefault="009C3167" w:rsidP="00560DF0">
            <w:pPr>
              <w:jc w:val="center"/>
              <w:rPr>
                <w:rFonts w:ascii="Times New Roman" w:eastAsia="Times New Roman" w:hAnsi="Times New Roman" w:cs="Times New Roman"/>
                <w:b/>
                <w:bCs/>
                <w:sz w:val="28"/>
                <w:szCs w:val="28"/>
              </w:rPr>
            </w:pPr>
            <w:proofErr w:type="spellStart"/>
            <w:r w:rsidRPr="00BA4442">
              <w:rPr>
                <w:rFonts w:ascii="Times New Roman" w:eastAsia="Times New Roman" w:hAnsi="Times New Roman" w:cs="Times New Roman"/>
                <w:b/>
                <w:bCs/>
                <w:sz w:val="28"/>
                <w:szCs w:val="28"/>
              </w:rPr>
              <w:t>Чернай</w:t>
            </w:r>
            <w:proofErr w:type="spellEnd"/>
            <w:r w:rsidRPr="00BA4442">
              <w:rPr>
                <w:rFonts w:ascii="Times New Roman" w:eastAsia="Times New Roman" w:hAnsi="Times New Roman" w:cs="Times New Roman"/>
                <w:b/>
                <w:bCs/>
                <w:sz w:val="28"/>
                <w:szCs w:val="28"/>
              </w:rPr>
              <w:t xml:space="preserve"> Г.В.</w:t>
            </w:r>
          </w:p>
        </w:tc>
      </w:tr>
    </w:tbl>
    <w:p w:rsidR="00F664CD" w:rsidRPr="00BA4442" w:rsidRDefault="00F664CD" w:rsidP="005F7D1A">
      <w:pPr>
        <w:jc w:val="center"/>
        <w:rPr>
          <w:rFonts w:ascii="Times New Roman" w:eastAsia="Times New Roman" w:hAnsi="Times New Roman" w:cs="Times New Roman"/>
          <w:b/>
          <w:bCs/>
          <w:sz w:val="24"/>
          <w:szCs w:val="24"/>
        </w:rPr>
      </w:pPr>
      <w:r w:rsidRPr="00BA4442">
        <w:rPr>
          <w:rFonts w:ascii="Times New Roman" w:eastAsia="Times New Roman" w:hAnsi="Times New Roman" w:cs="Times New Roman"/>
          <w:b/>
          <w:bCs/>
          <w:sz w:val="24"/>
          <w:szCs w:val="24"/>
        </w:rPr>
        <w:t>Краснодар 201</w:t>
      </w:r>
      <w:r w:rsidR="00F25CA0">
        <w:rPr>
          <w:rFonts w:ascii="Times New Roman" w:eastAsia="Times New Roman" w:hAnsi="Times New Roman" w:cs="Times New Roman"/>
          <w:b/>
          <w:bCs/>
          <w:sz w:val="24"/>
          <w:szCs w:val="24"/>
        </w:rPr>
        <w:t>8</w:t>
      </w:r>
      <w:r w:rsidRPr="00BA4442">
        <w:rPr>
          <w:rFonts w:ascii="Times New Roman" w:eastAsia="Times New Roman" w:hAnsi="Times New Roman" w:cs="Times New Roman"/>
          <w:b/>
          <w:bCs/>
          <w:sz w:val="24"/>
          <w:szCs w:val="24"/>
        </w:rPr>
        <w:t xml:space="preserve"> год</w:t>
      </w:r>
    </w:p>
    <w:p w:rsidR="00F664CD" w:rsidRPr="00BA4442" w:rsidRDefault="00F664CD" w:rsidP="005F7D1A">
      <w:pPr>
        <w:rPr>
          <w:rFonts w:ascii="Times New Roman" w:eastAsia="Times New Roman" w:hAnsi="Times New Roman" w:cs="Times New Roman"/>
          <w:bCs/>
          <w:sz w:val="24"/>
          <w:szCs w:val="24"/>
          <w:highlight w:val="yellow"/>
        </w:rPr>
      </w:pPr>
    </w:p>
    <w:p w:rsidR="00F664CD" w:rsidRPr="00BA4442" w:rsidRDefault="00F664CD" w:rsidP="005F7D1A">
      <w:pPr>
        <w:rPr>
          <w:rFonts w:ascii="Times New Roman" w:hAnsi="Times New Roman" w:cs="Times New Roman"/>
          <w:highlight w:val="yellow"/>
        </w:rPr>
        <w:sectPr w:rsidR="00F664CD" w:rsidRPr="00BA4442" w:rsidSect="00F664CD">
          <w:footnotePr>
            <w:pos w:val="beneathText"/>
          </w:footnotePr>
          <w:type w:val="continuous"/>
          <w:pgSz w:w="11905" w:h="16837"/>
          <w:pgMar w:top="284" w:right="1132" w:bottom="426" w:left="2127" w:header="720" w:footer="720" w:gutter="0"/>
          <w:cols w:space="720"/>
          <w:docGrid w:linePitch="360"/>
        </w:sectPr>
      </w:pPr>
    </w:p>
    <w:p w:rsidR="002C05D4" w:rsidRPr="003322DA" w:rsidRDefault="002C05D4" w:rsidP="00200E9D">
      <w:pPr>
        <w:spacing w:after="0"/>
        <w:jc w:val="center"/>
        <w:rPr>
          <w:rFonts w:ascii="Times New Roman" w:eastAsia="Times New Roman" w:hAnsi="Times New Roman" w:cs="Times New Roman"/>
          <w:b/>
          <w:sz w:val="32"/>
          <w:szCs w:val="32"/>
        </w:rPr>
      </w:pPr>
      <w:bookmarkStart w:id="0" w:name="_Toc255915897"/>
      <w:bookmarkStart w:id="1" w:name="_Toc256148850"/>
      <w:r w:rsidRPr="003322DA">
        <w:rPr>
          <w:rFonts w:ascii="Times New Roman" w:eastAsia="Times New Roman" w:hAnsi="Times New Roman" w:cs="Times New Roman"/>
          <w:b/>
          <w:sz w:val="32"/>
          <w:szCs w:val="32"/>
        </w:rPr>
        <w:lastRenderedPageBreak/>
        <w:t>Состав проект</w:t>
      </w:r>
      <w:r w:rsidR="00080CE4" w:rsidRPr="003322DA">
        <w:rPr>
          <w:rFonts w:ascii="Times New Roman" w:eastAsia="Times New Roman" w:hAnsi="Times New Roman" w:cs="Times New Roman"/>
          <w:b/>
          <w:sz w:val="32"/>
          <w:szCs w:val="32"/>
        </w:rPr>
        <w:t>а</w:t>
      </w:r>
    </w:p>
    <w:bookmarkEnd w:id="0"/>
    <w:bookmarkEnd w:id="1"/>
    <w:p w:rsidR="004836DA" w:rsidRPr="003322DA" w:rsidRDefault="004836DA" w:rsidP="00200E9D">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F27F7C" w:rsidRPr="003322DA" w:rsidRDefault="00F27F7C" w:rsidP="00F27F7C">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 xml:space="preserve">Подготовка проекта внесения изменений в генеральный план </w:t>
      </w:r>
    </w:p>
    <w:p w:rsidR="00F27F7C" w:rsidRPr="003322DA" w:rsidRDefault="00F3469A" w:rsidP="00F27F7C">
      <w:pPr>
        <w:spacing w:after="0"/>
        <w:ind w:right="-176"/>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Гривен</w:t>
      </w:r>
      <w:r w:rsidR="003322DA" w:rsidRPr="003322DA">
        <w:rPr>
          <w:rFonts w:ascii="Times New Roman" w:eastAsia="Times New Roman" w:hAnsi="Times New Roman" w:cs="Times New Roman"/>
          <w:b/>
          <w:sz w:val="28"/>
          <w:szCs w:val="28"/>
        </w:rPr>
        <w:t>ского</w:t>
      </w:r>
      <w:proofErr w:type="spellEnd"/>
      <w:r w:rsidR="003322DA" w:rsidRPr="003322DA">
        <w:rPr>
          <w:rFonts w:ascii="Times New Roman" w:eastAsia="Times New Roman" w:hAnsi="Times New Roman" w:cs="Times New Roman"/>
          <w:b/>
          <w:sz w:val="28"/>
          <w:szCs w:val="28"/>
        </w:rPr>
        <w:t xml:space="preserve"> сельского</w:t>
      </w:r>
      <w:r w:rsidR="003322DA" w:rsidRPr="003322DA">
        <w:rPr>
          <w:rFonts w:ascii="Calibri" w:eastAsia="Times New Roman" w:hAnsi="Calibri" w:cs="Times New Roman"/>
          <w:b/>
          <w:sz w:val="24"/>
          <w:szCs w:val="24"/>
        </w:rPr>
        <w:t xml:space="preserve"> </w:t>
      </w:r>
      <w:r w:rsidR="00F27F7C" w:rsidRPr="003322DA">
        <w:rPr>
          <w:rFonts w:ascii="Times New Roman" w:eastAsia="Times New Roman" w:hAnsi="Times New Roman" w:cs="Times New Roman"/>
          <w:b/>
          <w:sz w:val="28"/>
          <w:szCs w:val="28"/>
        </w:rPr>
        <w:t xml:space="preserve">поселения </w:t>
      </w:r>
      <w:r w:rsidR="003322DA" w:rsidRPr="003322DA">
        <w:rPr>
          <w:rFonts w:ascii="Times New Roman" w:eastAsia="Times New Roman" w:hAnsi="Times New Roman" w:cs="Times New Roman"/>
          <w:b/>
          <w:sz w:val="28"/>
          <w:szCs w:val="28"/>
        </w:rPr>
        <w:t>Калининского</w:t>
      </w:r>
      <w:r w:rsidR="00F27F7C" w:rsidRPr="003322DA">
        <w:rPr>
          <w:rFonts w:ascii="Times New Roman" w:eastAsia="Times New Roman" w:hAnsi="Times New Roman" w:cs="Times New Roman"/>
          <w:b/>
          <w:sz w:val="28"/>
          <w:szCs w:val="28"/>
        </w:rPr>
        <w:t xml:space="preserve"> района </w:t>
      </w:r>
    </w:p>
    <w:p w:rsidR="00F27F7C" w:rsidRPr="003322DA" w:rsidRDefault="00F27F7C" w:rsidP="00F27F7C">
      <w:pPr>
        <w:spacing w:after="0"/>
        <w:ind w:right="-176"/>
        <w:jc w:val="center"/>
        <w:rPr>
          <w:rFonts w:ascii="Times New Roman" w:eastAsia="Times New Roman" w:hAnsi="Times New Roman" w:cs="Times New Roman"/>
          <w:b/>
          <w:sz w:val="28"/>
          <w:szCs w:val="28"/>
        </w:rPr>
      </w:pPr>
      <w:r w:rsidRPr="003322DA">
        <w:rPr>
          <w:rFonts w:ascii="Times New Roman" w:eastAsia="Times New Roman" w:hAnsi="Times New Roman" w:cs="Times New Roman"/>
          <w:b/>
          <w:sz w:val="28"/>
          <w:szCs w:val="28"/>
        </w:rPr>
        <w:t>Краснодарского края</w:t>
      </w:r>
    </w:p>
    <w:p w:rsidR="004836DA" w:rsidRPr="003322DA" w:rsidRDefault="004836DA" w:rsidP="005F7D1A">
      <w:pPr>
        <w:spacing w:after="0"/>
        <w:ind w:firstLine="709"/>
        <w:jc w:val="both"/>
        <w:rPr>
          <w:rFonts w:ascii="Times New Roman" w:eastAsia="Times New Roman" w:hAnsi="Times New Roman" w:cs="Times New Roman"/>
          <w:b/>
          <w:sz w:val="28"/>
          <w:szCs w:val="28"/>
          <w:highlight w:val="yellow"/>
        </w:rPr>
      </w:pPr>
    </w:p>
    <w:tbl>
      <w:tblPr>
        <w:tblStyle w:val="aff"/>
        <w:tblW w:w="9747" w:type="dxa"/>
        <w:tblLayout w:type="fixed"/>
        <w:tblLook w:val="04A0"/>
      </w:tblPr>
      <w:tblGrid>
        <w:gridCol w:w="1242"/>
        <w:gridCol w:w="5812"/>
        <w:gridCol w:w="1418"/>
        <w:gridCol w:w="1275"/>
      </w:tblGrid>
      <w:tr w:rsidR="009C3167" w:rsidRPr="00BA4442" w:rsidTr="009C3167">
        <w:trPr>
          <w:tblHeader/>
        </w:trPr>
        <w:tc>
          <w:tcPr>
            <w:tcW w:w="1242" w:type="dxa"/>
            <w:vAlign w:val="center"/>
          </w:tcPr>
          <w:p w:rsidR="009C3167" w:rsidRPr="003322DA" w:rsidRDefault="009C3167" w:rsidP="009C3167">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9C3167" w:rsidRPr="003322DA" w:rsidRDefault="009C3167" w:rsidP="009C3167">
            <w:pPr>
              <w:spacing w:line="276" w:lineRule="auto"/>
              <w:jc w:val="center"/>
              <w:rPr>
                <w:rFonts w:ascii="Times New Roman" w:eastAsia="Times New Roman" w:hAnsi="Times New Roman" w:cs="Times New Roman"/>
                <w:sz w:val="26"/>
                <w:szCs w:val="26"/>
              </w:rPr>
            </w:pPr>
            <w:r w:rsidRPr="003322DA">
              <w:rPr>
                <w:rFonts w:ascii="Times New Roman" w:eastAsia="Times New Roman" w:hAnsi="Times New Roman" w:cs="Times New Roman"/>
                <w:sz w:val="26"/>
                <w:szCs w:val="26"/>
              </w:rPr>
              <w:t>Наименование</w:t>
            </w:r>
          </w:p>
        </w:tc>
        <w:tc>
          <w:tcPr>
            <w:tcW w:w="1418" w:type="dxa"/>
            <w:vAlign w:val="center"/>
          </w:tcPr>
          <w:p w:rsidR="009C3167" w:rsidRPr="003322DA" w:rsidRDefault="009C3167" w:rsidP="009C3167">
            <w:pPr>
              <w:spacing w:line="276" w:lineRule="auto"/>
              <w:jc w:val="center"/>
              <w:rPr>
                <w:rFonts w:ascii="Times New Roman" w:eastAsia="Times New Roman" w:hAnsi="Times New Roman" w:cs="Times New Roman"/>
                <w:sz w:val="26"/>
                <w:szCs w:val="26"/>
              </w:rPr>
            </w:pPr>
            <w:r w:rsidRPr="003322DA">
              <w:rPr>
                <w:rFonts w:ascii="Times New Roman" w:eastAsia="Times New Roman" w:hAnsi="Times New Roman" w:cs="Times New Roman"/>
                <w:sz w:val="26"/>
                <w:szCs w:val="26"/>
              </w:rPr>
              <w:t>Масштаб</w:t>
            </w:r>
          </w:p>
        </w:tc>
        <w:tc>
          <w:tcPr>
            <w:tcW w:w="1275" w:type="dxa"/>
            <w:vAlign w:val="center"/>
          </w:tcPr>
          <w:p w:rsidR="009C3167" w:rsidRPr="003322DA" w:rsidRDefault="009C3167" w:rsidP="009C3167">
            <w:pPr>
              <w:spacing w:line="276" w:lineRule="auto"/>
              <w:jc w:val="center"/>
              <w:rPr>
                <w:rFonts w:ascii="Times New Roman" w:eastAsia="Times New Roman" w:hAnsi="Times New Roman" w:cs="Times New Roman"/>
                <w:sz w:val="26"/>
                <w:szCs w:val="26"/>
              </w:rPr>
            </w:pPr>
            <w:r w:rsidRPr="003322DA">
              <w:rPr>
                <w:rFonts w:ascii="Times New Roman" w:eastAsia="Times New Roman" w:hAnsi="Times New Roman" w:cs="Times New Roman"/>
                <w:sz w:val="26"/>
                <w:szCs w:val="26"/>
              </w:rPr>
              <w:t>Марка чертежа</w:t>
            </w:r>
          </w:p>
        </w:tc>
      </w:tr>
      <w:tr w:rsidR="009C3167" w:rsidRPr="00BA4442" w:rsidTr="009C3167">
        <w:trPr>
          <w:trHeight w:val="565"/>
        </w:trPr>
        <w:tc>
          <w:tcPr>
            <w:tcW w:w="1242" w:type="dxa"/>
            <w:vAlign w:val="center"/>
          </w:tcPr>
          <w:p w:rsidR="009C3167" w:rsidRPr="003322DA" w:rsidRDefault="009C3167" w:rsidP="009C3167">
            <w:pPr>
              <w:spacing w:line="276" w:lineRule="auto"/>
              <w:jc w:val="center"/>
              <w:rPr>
                <w:rFonts w:ascii="Times New Roman" w:eastAsia="Times New Roman" w:hAnsi="Times New Roman" w:cs="Times New Roman"/>
                <w:b/>
                <w:sz w:val="26"/>
                <w:szCs w:val="26"/>
              </w:rPr>
            </w:pPr>
          </w:p>
        </w:tc>
        <w:tc>
          <w:tcPr>
            <w:tcW w:w="8505" w:type="dxa"/>
            <w:gridSpan w:val="3"/>
            <w:vAlign w:val="center"/>
          </w:tcPr>
          <w:p w:rsidR="009C3167" w:rsidRPr="003322DA" w:rsidRDefault="009C3167" w:rsidP="009C3167">
            <w:pPr>
              <w:spacing w:line="276" w:lineRule="auto"/>
              <w:ind w:right="106"/>
              <w:jc w:val="center"/>
              <w:rPr>
                <w:rFonts w:ascii="Times New Roman" w:eastAsia="Times New Roman" w:hAnsi="Times New Roman" w:cs="Times New Roman"/>
                <w:b/>
                <w:sz w:val="26"/>
                <w:szCs w:val="26"/>
              </w:rPr>
            </w:pPr>
            <w:r w:rsidRPr="003322DA">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tc>
      </w:tr>
      <w:tr w:rsidR="009C3167" w:rsidRPr="00BA4442" w:rsidTr="009C3167">
        <w:trPr>
          <w:trHeight w:val="565"/>
        </w:trPr>
        <w:tc>
          <w:tcPr>
            <w:tcW w:w="1242" w:type="dxa"/>
            <w:vAlign w:val="center"/>
          </w:tcPr>
          <w:p w:rsidR="009C3167" w:rsidRPr="003322DA" w:rsidRDefault="009C3167" w:rsidP="009C3167">
            <w:pPr>
              <w:spacing w:line="276" w:lineRule="auto"/>
              <w:jc w:val="center"/>
              <w:rPr>
                <w:rFonts w:ascii="Times New Roman" w:eastAsia="Times New Roman" w:hAnsi="Times New Roman" w:cs="Times New Roman"/>
                <w:sz w:val="26"/>
                <w:szCs w:val="26"/>
              </w:rPr>
            </w:pPr>
          </w:p>
        </w:tc>
        <w:tc>
          <w:tcPr>
            <w:tcW w:w="8505" w:type="dxa"/>
            <w:gridSpan w:val="3"/>
            <w:vAlign w:val="center"/>
          </w:tcPr>
          <w:p w:rsidR="009C3167" w:rsidRPr="003322DA" w:rsidRDefault="009C3167" w:rsidP="009C3167">
            <w:pPr>
              <w:spacing w:line="276" w:lineRule="auto"/>
              <w:ind w:right="106"/>
              <w:jc w:val="center"/>
              <w:rPr>
                <w:rFonts w:ascii="Times New Roman" w:eastAsia="Times New Roman" w:hAnsi="Times New Roman" w:cs="Times New Roman"/>
                <w:b/>
                <w:sz w:val="26"/>
                <w:szCs w:val="26"/>
              </w:rPr>
            </w:pPr>
            <w:r w:rsidRPr="003322DA">
              <w:rPr>
                <w:rFonts w:ascii="Times New Roman" w:eastAsia="Times New Roman" w:hAnsi="Times New Roman" w:cs="Times New Roman"/>
                <w:b/>
                <w:sz w:val="26"/>
                <w:szCs w:val="26"/>
              </w:rPr>
              <w:t>Утверждаемая часть</w:t>
            </w:r>
          </w:p>
        </w:tc>
      </w:tr>
      <w:tr w:rsidR="009C3167" w:rsidRPr="00BA4442" w:rsidTr="009C3167">
        <w:tc>
          <w:tcPr>
            <w:tcW w:w="1242" w:type="dxa"/>
            <w:vAlign w:val="center"/>
          </w:tcPr>
          <w:p w:rsidR="009C3167" w:rsidRPr="003322DA" w:rsidRDefault="009C3167" w:rsidP="009C3167">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Том 1</w:t>
            </w:r>
          </w:p>
        </w:tc>
        <w:tc>
          <w:tcPr>
            <w:tcW w:w="8505" w:type="dxa"/>
            <w:gridSpan w:val="3"/>
            <w:vAlign w:val="center"/>
          </w:tcPr>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Положение о территориальном планировании</w:t>
            </w:r>
          </w:p>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 xml:space="preserve">Текстовые материалы </w:t>
            </w:r>
          </w:p>
        </w:tc>
      </w:tr>
      <w:tr w:rsidR="009C3167" w:rsidRPr="00BA4442" w:rsidTr="009C3167">
        <w:tc>
          <w:tcPr>
            <w:tcW w:w="1242" w:type="dxa"/>
            <w:vAlign w:val="center"/>
          </w:tcPr>
          <w:p w:rsidR="009C3167" w:rsidRPr="003322DA" w:rsidRDefault="009C3167" w:rsidP="009C3167">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Том 2</w:t>
            </w:r>
          </w:p>
        </w:tc>
        <w:tc>
          <w:tcPr>
            <w:tcW w:w="8505" w:type="dxa"/>
            <w:gridSpan w:val="3"/>
            <w:vAlign w:val="center"/>
          </w:tcPr>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Утверждаемая часть</w:t>
            </w:r>
          </w:p>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Графические материалы</w:t>
            </w:r>
          </w:p>
        </w:tc>
      </w:tr>
      <w:tr w:rsidR="009C3167" w:rsidRPr="00BA4442" w:rsidTr="009C3167">
        <w:tc>
          <w:tcPr>
            <w:tcW w:w="1242" w:type="dxa"/>
            <w:vAlign w:val="center"/>
          </w:tcPr>
          <w:p w:rsidR="009C3167" w:rsidRPr="003322DA" w:rsidRDefault="009C3167" w:rsidP="009C3167">
            <w:pPr>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1</w:t>
            </w:r>
          </w:p>
        </w:tc>
        <w:tc>
          <w:tcPr>
            <w:tcW w:w="5812" w:type="dxa"/>
            <w:vAlign w:val="center"/>
          </w:tcPr>
          <w:p w:rsidR="009C3167" w:rsidRPr="003322DA" w:rsidRDefault="009C3167" w:rsidP="009C3167">
            <w:pPr>
              <w:tabs>
                <w:tab w:val="left" w:pos="4170"/>
              </w:tabs>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Карта планируемого размещения объектов местного значения поселения</w:t>
            </w:r>
          </w:p>
        </w:tc>
        <w:tc>
          <w:tcPr>
            <w:tcW w:w="1418" w:type="dxa"/>
            <w:vAlign w:val="center"/>
          </w:tcPr>
          <w:p w:rsidR="009C3167" w:rsidRPr="00F3469A" w:rsidRDefault="009C3167" w:rsidP="009C3167">
            <w:pPr>
              <w:snapToGrid w:val="0"/>
              <w:spacing w:line="276" w:lineRule="auto"/>
              <w:jc w:val="center"/>
              <w:rPr>
                <w:rFonts w:ascii="Times New Roman" w:eastAsia="Calibri" w:hAnsi="Times New Roman" w:cs="Times New Roman"/>
                <w:sz w:val="26"/>
                <w:szCs w:val="26"/>
              </w:rPr>
            </w:pPr>
            <w:r w:rsidRPr="00F3469A">
              <w:rPr>
                <w:rFonts w:ascii="Times New Roman" w:eastAsia="Calibri" w:hAnsi="Times New Roman" w:cs="Times New Roman"/>
                <w:sz w:val="26"/>
                <w:szCs w:val="26"/>
              </w:rPr>
              <w:t>1:10000</w:t>
            </w:r>
          </w:p>
        </w:tc>
        <w:tc>
          <w:tcPr>
            <w:tcW w:w="1275" w:type="dxa"/>
            <w:vAlign w:val="center"/>
          </w:tcPr>
          <w:p w:rsidR="009C3167" w:rsidRPr="003322DA" w:rsidRDefault="009C3167" w:rsidP="009C3167">
            <w:pPr>
              <w:snapToGrid w:val="0"/>
              <w:spacing w:line="276" w:lineRule="auto"/>
              <w:ind w:left="-36" w:right="-52"/>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ГП-1</w:t>
            </w:r>
          </w:p>
        </w:tc>
      </w:tr>
      <w:tr w:rsidR="009C3167" w:rsidRPr="00BA4442" w:rsidTr="009C3167">
        <w:tc>
          <w:tcPr>
            <w:tcW w:w="1242" w:type="dxa"/>
            <w:vAlign w:val="center"/>
          </w:tcPr>
          <w:p w:rsidR="009C3167" w:rsidRPr="003322DA" w:rsidRDefault="009C3167" w:rsidP="009C3167">
            <w:pPr>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2</w:t>
            </w:r>
          </w:p>
        </w:tc>
        <w:tc>
          <w:tcPr>
            <w:tcW w:w="5812" w:type="dxa"/>
            <w:vAlign w:val="center"/>
          </w:tcPr>
          <w:p w:rsidR="009C3167" w:rsidRPr="003322DA" w:rsidRDefault="009C3167" w:rsidP="009C3167">
            <w:pPr>
              <w:tabs>
                <w:tab w:val="left" w:pos="4170"/>
              </w:tabs>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Карта границ населенных пунктов, входящих в состав поселения</w:t>
            </w:r>
          </w:p>
        </w:tc>
        <w:tc>
          <w:tcPr>
            <w:tcW w:w="1418" w:type="dxa"/>
            <w:vAlign w:val="center"/>
          </w:tcPr>
          <w:p w:rsidR="009C3167" w:rsidRPr="00F3469A" w:rsidRDefault="009C3167" w:rsidP="009C3167">
            <w:pPr>
              <w:jc w:val="center"/>
              <w:rPr>
                <w:rFonts w:ascii="Times New Roman" w:hAnsi="Times New Roman" w:cs="Times New Roman"/>
              </w:rPr>
            </w:pPr>
            <w:r w:rsidRPr="00F3469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ГП-2</w:t>
            </w:r>
          </w:p>
        </w:tc>
      </w:tr>
      <w:tr w:rsidR="009C3167" w:rsidRPr="00BA4442" w:rsidTr="009C3167">
        <w:tc>
          <w:tcPr>
            <w:tcW w:w="1242" w:type="dxa"/>
            <w:vAlign w:val="center"/>
          </w:tcPr>
          <w:p w:rsidR="009C3167" w:rsidRPr="003322DA" w:rsidRDefault="009C3167" w:rsidP="009C3167">
            <w:pPr>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3</w:t>
            </w:r>
          </w:p>
        </w:tc>
        <w:tc>
          <w:tcPr>
            <w:tcW w:w="5812" w:type="dxa"/>
            <w:vAlign w:val="center"/>
          </w:tcPr>
          <w:p w:rsidR="009C3167" w:rsidRPr="003322DA" w:rsidRDefault="009C3167" w:rsidP="009C3167">
            <w:pPr>
              <w:tabs>
                <w:tab w:val="left" w:pos="4170"/>
              </w:tabs>
              <w:snapToGrid w:val="0"/>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Карта функциональных зон поселения</w:t>
            </w:r>
          </w:p>
        </w:tc>
        <w:tc>
          <w:tcPr>
            <w:tcW w:w="1418" w:type="dxa"/>
            <w:vAlign w:val="center"/>
          </w:tcPr>
          <w:p w:rsidR="009C3167" w:rsidRPr="00F3469A" w:rsidRDefault="009C3167" w:rsidP="009C3167">
            <w:pPr>
              <w:snapToGrid w:val="0"/>
              <w:spacing w:line="276" w:lineRule="auto"/>
              <w:jc w:val="center"/>
              <w:rPr>
                <w:rFonts w:ascii="Times New Roman" w:eastAsia="Calibri" w:hAnsi="Times New Roman" w:cs="Times New Roman"/>
                <w:sz w:val="26"/>
                <w:szCs w:val="26"/>
              </w:rPr>
            </w:pPr>
            <w:r w:rsidRPr="00F3469A">
              <w:rPr>
                <w:rFonts w:ascii="Times New Roman" w:eastAsia="Calibri" w:hAnsi="Times New Roman" w:cs="Times New Roman"/>
                <w:sz w:val="26"/>
                <w:szCs w:val="26"/>
              </w:rPr>
              <w:t>1:10000</w:t>
            </w:r>
          </w:p>
        </w:tc>
        <w:tc>
          <w:tcPr>
            <w:tcW w:w="1275" w:type="dxa"/>
            <w:vAlign w:val="center"/>
          </w:tcPr>
          <w:p w:rsidR="009C3167" w:rsidRPr="003322DA" w:rsidRDefault="009C3167" w:rsidP="009C3167">
            <w:pPr>
              <w:snapToGrid w:val="0"/>
              <w:spacing w:line="276" w:lineRule="auto"/>
              <w:ind w:left="-36" w:right="-52"/>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ГП-3</w:t>
            </w:r>
          </w:p>
        </w:tc>
      </w:tr>
      <w:tr w:rsidR="009C3167" w:rsidRPr="00BA4442" w:rsidTr="009C3167">
        <w:trPr>
          <w:trHeight w:val="538"/>
        </w:trPr>
        <w:tc>
          <w:tcPr>
            <w:tcW w:w="1242" w:type="dxa"/>
            <w:vAlign w:val="center"/>
          </w:tcPr>
          <w:p w:rsidR="009C3167" w:rsidRPr="003322DA" w:rsidRDefault="009C3167" w:rsidP="009C3167">
            <w:pPr>
              <w:snapToGrid w:val="0"/>
              <w:jc w:val="center"/>
              <w:rPr>
                <w:rFonts w:ascii="Times New Roman" w:eastAsia="Calibri" w:hAnsi="Times New Roman" w:cs="Times New Roman"/>
                <w:sz w:val="26"/>
                <w:szCs w:val="26"/>
              </w:rPr>
            </w:pPr>
          </w:p>
        </w:tc>
        <w:tc>
          <w:tcPr>
            <w:tcW w:w="8505" w:type="dxa"/>
            <w:gridSpan w:val="3"/>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Times New Roman" w:hAnsi="Times New Roman" w:cs="Times New Roman"/>
                <w:b/>
                <w:sz w:val="26"/>
                <w:szCs w:val="26"/>
              </w:rPr>
              <w:t>Приложение к генеральному плану</w:t>
            </w:r>
          </w:p>
        </w:tc>
      </w:tr>
      <w:tr w:rsidR="009C3167" w:rsidRPr="00BA4442" w:rsidTr="009C3167">
        <w:tc>
          <w:tcPr>
            <w:tcW w:w="1242" w:type="dxa"/>
            <w:vAlign w:val="center"/>
          </w:tcPr>
          <w:p w:rsidR="009C3167" w:rsidRPr="003322DA" w:rsidRDefault="009C3167" w:rsidP="009C3167">
            <w:pPr>
              <w:snapToGrid w:val="0"/>
              <w:jc w:val="center"/>
              <w:rPr>
                <w:rFonts w:ascii="Times New Roman" w:eastAsia="Calibri" w:hAnsi="Times New Roman" w:cs="Times New Roman"/>
                <w:sz w:val="26"/>
                <w:szCs w:val="26"/>
              </w:rPr>
            </w:pP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Сведения о границах населенных пунктов,</w:t>
            </w:r>
            <w:r w:rsidRPr="003322DA">
              <w:rPr>
                <w:color w:val="000000"/>
                <w:sz w:val="23"/>
                <w:szCs w:val="23"/>
              </w:rPr>
              <w:t xml:space="preserve"> </w:t>
            </w:r>
            <w:r w:rsidRPr="003322DA">
              <w:rPr>
                <w:rFonts w:eastAsia="Calibri"/>
                <w:sz w:val="26"/>
                <w:szCs w:val="26"/>
              </w:rPr>
              <w:t>входящих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418" w:type="dxa"/>
            <w:vAlign w:val="center"/>
          </w:tcPr>
          <w:p w:rsidR="009C3167" w:rsidRPr="00BA4442" w:rsidRDefault="009C3167" w:rsidP="009C3167">
            <w:pPr>
              <w:pStyle w:val="af5"/>
              <w:spacing w:after="0"/>
              <w:rPr>
                <w:rFonts w:eastAsia="Calibri"/>
                <w:sz w:val="26"/>
                <w:szCs w:val="26"/>
                <w:highlight w:val="yellow"/>
              </w:rPr>
            </w:pPr>
          </w:p>
        </w:tc>
        <w:tc>
          <w:tcPr>
            <w:tcW w:w="1275" w:type="dxa"/>
            <w:vAlign w:val="center"/>
          </w:tcPr>
          <w:p w:rsidR="009C3167" w:rsidRPr="00BA4442" w:rsidRDefault="009C3167" w:rsidP="009C3167">
            <w:pPr>
              <w:pStyle w:val="af5"/>
              <w:spacing w:after="0"/>
              <w:rPr>
                <w:rFonts w:eastAsia="Calibri"/>
                <w:sz w:val="26"/>
                <w:szCs w:val="26"/>
                <w:highlight w:val="yellow"/>
              </w:rPr>
            </w:pPr>
          </w:p>
        </w:tc>
      </w:tr>
      <w:tr w:rsidR="009C3167" w:rsidRPr="00BA4442" w:rsidTr="009C3167">
        <w:trPr>
          <w:trHeight w:val="750"/>
        </w:trPr>
        <w:tc>
          <w:tcPr>
            <w:tcW w:w="1242" w:type="dxa"/>
            <w:vAlign w:val="center"/>
          </w:tcPr>
          <w:p w:rsidR="009C3167" w:rsidRPr="003322DA" w:rsidRDefault="009C3167" w:rsidP="009C3167">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rPr>
            </w:pPr>
          </w:p>
        </w:tc>
        <w:tc>
          <w:tcPr>
            <w:tcW w:w="8505" w:type="dxa"/>
            <w:gridSpan w:val="3"/>
            <w:vAlign w:val="center"/>
          </w:tcPr>
          <w:p w:rsidR="009C3167" w:rsidRPr="003322DA" w:rsidRDefault="009C3167" w:rsidP="009C3167">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rPr>
            </w:pPr>
            <w:r w:rsidRPr="003322DA">
              <w:rPr>
                <w:rFonts w:ascii="Times New Roman" w:eastAsia="Times New Roman" w:hAnsi="Times New Roman" w:cs="Times New Roman"/>
                <w:b/>
                <w:sz w:val="26"/>
                <w:szCs w:val="26"/>
              </w:rPr>
              <w:t>Материалы по обоснованию генерального плана</w:t>
            </w:r>
          </w:p>
        </w:tc>
      </w:tr>
      <w:tr w:rsidR="009C3167" w:rsidRPr="00BA4442" w:rsidTr="009C3167">
        <w:tc>
          <w:tcPr>
            <w:tcW w:w="1242" w:type="dxa"/>
            <w:vAlign w:val="center"/>
          </w:tcPr>
          <w:p w:rsidR="009C3167" w:rsidRPr="003322DA" w:rsidRDefault="009C3167" w:rsidP="00F86FAE">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 xml:space="preserve">Том </w:t>
            </w:r>
            <w:r w:rsidR="00F86FAE">
              <w:rPr>
                <w:rFonts w:ascii="Times New Roman" w:eastAsia="Calibri" w:hAnsi="Times New Roman" w:cs="Times New Roman"/>
                <w:sz w:val="26"/>
                <w:szCs w:val="26"/>
              </w:rPr>
              <w:t>3</w:t>
            </w:r>
          </w:p>
        </w:tc>
        <w:tc>
          <w:tcPr>
            <w:tcW w:w="8505" w:type="dxa"/>
            <w:gridSpan w:val="3"/>
          </w:tcPr>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Материалы по обоснованию генерального плана</w:t>
            </w:r>
          </w:p>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Текстовые материалы</w:t>
            </w:r>
          </w:p>
        </w:tc>
      </w:tr>
      <w:tr w:rsidR="009C3167" w:rsidRPr="00BA4442" w:rsidTr="009C3167">
        <w:tc>
          <w:tcPr>
            <w:tcW w:w="1242" w:type="dxa"/>
            <w:vAlign w:val="center"/>
          </w:tcPr>
          <w:p w:rsidR="009C3167" w:rsidRPr="003322DA" w:rsidRDefault="009C3167" w:rsidP="00F86FAE">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 xml:space="preserve">Том </w:t>
            </w:r>
            <w:r w:rsidR="00F86FAE">
              <w:rPr>
                <w:rFonts w:ascii="Times New Roman" w:eastAsia="Calibri" w:hAnsi="Times New Roman" w:cs="Times New Roman"/>
                <w:sz w:val="26"/>
                <w:szCs w:val="26"/>
              </w:rPr>
              <w:t>4</w:t>
            </w:r>
          </w:p>
        </w:tc>
        <w:tc>
          <w:tcPr>
            <w:tcW w:w="8505" w:type="dxa"/>
            <w:gridSpan w:val="3"/>
          </w:tcPr>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Материалы по обоснованию генерального плана</w:t>
            </w:r>
          </w:p>
          <w:p w:rsidR="009C3167" w:rsidRPr="003322DA" w:rsidRDefault="009C3167" w:rsidP="009C3167">
            <w:pPr>
              <w:spacing w:line="276" w:lineRule="auto"/>
              <w:rPr>
                <w:rFonts w:ascii="Times New Roman" w:eastAsia="Calibri" w:hAnsi="Times New Roman" w:cs="Times New Roman"/>
                <w:sz w:val="26"/>
                <w:szCs w:val="26"/>
              </w:rPr>
            </w:pPr>
            <w:r w:rsidRPr="003322DA">
              <w:rPr>
                <w:rFonts w:ascii="Times New Roman" w:eastAsia="Calibri" w:hAnsi="Times New Roman" w:cs="Times New Roman"/>
                <w:sz w:val="26"/>
                <w:szCs w:val="26"/>
              </w:rPr>
              <w:t>Графические материалы</w:t>
            </w:r>
          </w:p>
        </w:tc>
      </w:tr>
      <w:tr w:rsidR="009C3167" w:rsidRPr="00BA4442" w:rsidTr="009C3167">
        <w:tc>
          <w:tcPr>
            <w:tcW w:w="1242" w:type="dxa"/>
            <w:vAlign w:val="center"/>
          </w:tcPr>
          <w:p w:rsidR="009C3167" w:rsidRPr="003322DA" w:rsidRDefault="009C3167" w:rsidP="009C3167">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1</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 xml:space="preserve">Карта современного использования территории, границ поселения, границ населенных пунктов </w:t>
            </w:r>
          </w:p>
        </w:tc>
        <w:tc>
          <w:tcPr>
            <w:tcW w:w="1418" w:type="dxa"/>
            <w:vAlign w:val="center"/>
          </w:tcPr>
          <w:p w:rsidR="009C3167" w:rsidRPr="003322DA" w:rsidRDefault="009C3167" w:rsidP="009C3167">
            <w:pPr>
              <w:spacing w:line="276" w:lineRule="auto"/>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ГП-4</w:t>
            </w:r>
          </w:p>
        </w:tc>
      </w:tr>
      <w:tr w:rsidR="009C3167" w:rsidRPr="00BA4442" w:rsidTr="009C3167">
        <w:tc>
          <w:tcPr>
            <w:tcW w:w="1242" w:type="dxa"/>
            <w:vAlign w:val="center"/>
          </w:tcPr>
          <w:p w:rsidR="009C3167" w:rsidRPr="003322DA" w:rsidRDefault="009C3167" w:rsidP="009C3167">
            <w:pPr>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2</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Карта комплексной оценки территории</w:t>
            </w:r>
          </w:p>
        </w:tc>
        <w:tc>
          <w:tcPr>
            <w:tcW w:w="1418" w:type="dxa"/>
            <w:vAlign w:val="center"/>
          </w:tcPr>
          <w:p w:rsidR="009C3167" w:rsidRPr="003322DA" w:rsidRDefault="009C3167" w:rsidP="009C3167">
            <w:pPr>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ГП-5</w:t>
            </w:r>
          </w:p>
        </w:tc>
      </w:tr>
      <w:tr w:rsidR="009C3167" w:rsidRPr="00BA4442" w:rsidTr="009C3167">
        <w:tc>
          <w:tcPr>
            <w:tcW w:w="1242" w:type="dxa"/>
            <w:vAlign w:val="center"/>
          </w:tcPr>
          <w:p w:rsidR="009C3167" w:rsidRPr="003322DA" w:rsidRDefault="009C3167" w:rsidP="009C3167">
            <w:pPr>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3</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 xml:space="preserve">Карта местоположения существующих и строящихся объектов местного, регионального и </w:t>
            </w:r>
            <w:r w:rsidRPr="003322DA">
              <w:rPr>
                <w:rFonts w:eastAsia="Calibri"/>
                <w:sz w:val="26"/>
                <w:szCs w:val="26"/>
              </w:rPr>
              <w:lastRenderedPageBreak/>
              <w:t>федерального значения поселения</w:t>
            </w:r>
          </w:p>
        </w:tc>
        <w:tc>
          <w:tcPr>
            <w:tcW w:w="1418" w:type="dxa"/>
            <w:vAlign w:val="center"/>
          </w:tcPr>
          <w:p w:rsidR="009C3167" w:rsidRPr="003322DA" w:rsidRDefault="009C3167" w:rsidP="009C3167">
            <w:pPr>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lastRenderedPageBreak/>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ГП-6</w:t>
            </w:r>
          </w:p>
        </w:tc>
      </w:tr>
      <w:tr w:rsidR="009C3167" w:rsidRPr="00BA4442" w:rsidTr="009C3167">
        <w:tc>
          <w:tcPr>
            <w:tcW w:w="1242" w:type="dxa"/>
            <w:vAlign w:val="center"/>
          </w:tcPr>
          <w:p w:rsidR="009C3167" w:rsidRPr="003322DA" w:rsidRDefault="009C3167" w:rsidP="009C3167">
            <w:pPr>
              <w:snapToGrid w:val="0"/>
              <w:jc w:val="center"/>
              <w:rPr>
                <w:rFonts w:ascii="Times New Roman" w:hAnsi="Times New Roman" w:cs="Times New Roman"/>
                <w:bCs/>
                <w:color w:val="000000" w:themeColor="text1"/>
                <w:sz w:val="26"/>
                <w:szCs w:val="26"/>
              </w:rPr>
            </w:pPr>
            <w:r w:rsidRPr="003322DA">
              <w:rPr>
                <w:rFonts w:ascii="Times New Roman" w:hAnsi="Times New Roman" w:cs="Times New Roman"/>
                <w:bCs/>
                <w:color w:val="000000" w:themeColor="text1"/>
                <w:sz w:val="26"/>
                <w:szCs w:val="26"/>
              </w:rPr>
              <w:lastRenderedPageBreak/>
              <w:t>4</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 xml:space="preserve">Карта территорий объектов культурного наследия </w:t>
            </w:r>
          </w:p>
        </w:tc>
        <w:tc>
          <w:tcPr>
            <w:tcW w:w="1418" w:type="dxa"/>
            <w:vAlign w:val="center"/>
          </w:tcPr>
          <w:p w:rsidR="009C3167" w:rsidRPr="003322DA" w:rsidRDefault="009C3167" w:rsidP="009C3167">
            <w:pPr>
              <w:jc w:val="center"/>
              <w:rPr>
                <w:rFonts w:ascii="Times New Roman" w:hAnsi="Times New Roman" w:cs="Times New Roman"/>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ГП-7</w:t>
            </w:r>
          </w:p>
        </w:tc>
      </w:tr>
      <w:tr w:rsidR="009C3167" w:rsidRPr="00BA4442" w:rsidTr="009C3167">
        <w:tc>
          <w:tcPr>
            <w:tcW w:w="1242" w:type="dxa"/>
            <w:vAlign w:val="center"/>
          </w:tcPr>
          <w:p w:rsidR="009C3167" w:rsidRPr="003322DA" w:rsidRDefault="009C3167" w:rsidP="009C3167">
            <w:pPr>
              <w:snapToGrid w:val="0"/>
              <w:jc w:val="center"/>
              <w:rPr>
                <w:rFonts w:ascii="Times New Roman" w:hAnsi="Times New Roman" w:cs="Times New Roman"/>
                <w:bCs/>
                <w:color w:val="000000" w:themeColor="text1"/>
                <w:sz w:val="26"/>
                <w:szCs w:val="26"/>
              </w:rPr>
            </w:pPr>
            <w:r w:rsidRPr="003322DA">
              <w:rPr>
                <w:rFonts w:ascii="Times New Roman" w:hAnsi="Times New Roman" w:cs="Times New Roman"/>
                <w:bCs/>
                <w:color w:val="000000" w:themeColor="text1"/>
                <w:sz w:val="26"/>
                <w:szCs w:val="26"/>
              </w:rPr>
              <w:t>5</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 xml:space="preserve">Карта зон с особыми условиями использования территорий </w:t>
            </w:r>
          </w:p>
        </w:tc>
        <w:tc>
          <w:tcPr>
            <w:tcW w:w="1418" w:type="dxa"/>
            <w:vAlign w:val="center"/>
          </w:tcPr>
          <w:p w:rsidR="009C3167" w:rsidRPr="003322DA" w:rsidRDefault="009C3167" w:rsidP="009C3167">
            <w:pPr>
              <w:jc w:val="center"/>
              <w:rPr>
                <w:rFonts w:ascii="Times New Roman" w:hAnsi="Times New Roman" w:cs="Times New Roman"/>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ГП-8</w:t>
            </w:r>
          </w:p>
        </w:tc>
      </w:tr>
      <w:tr w:rsidR="009C3167" w:rsidRPr="00BA4442" w:rsidTr="009C3167">
        <w:tc>
          <w:tcPr>
            <w:tcW w:w="1242" w:type="dxa"/>
            <w:vAlign w:val="center"/>
          </w:tcPr>
          <w:p w:rsidR="009C3167" w:rsidRPr="003322DA" w:rsidRDefault="009C3167" w:rsidP="009C3167">
            <w:pPr>
              <w:snapToGrid w:val="0"/>
              <w:jc w:val="center"/>
              <w:rPr>
                <w:rFonts w:ascii="Times New Roman" w:hAnsi="Times New Roman" w:cs="Times New Roman"/>
                <w:bCs/>
                <w:color w:val="000000" w:themeColor="text1"/>
                <w:sz w:val="26"/>
                <w:szCs w:val="26"/>
              </w:rPr>
            </w:pPr>
            <w:r w:rsidRPr="003322DA">
              <w:rPr>
                <w:rFonts w:ascii="Times New Roman" w:hAnsi="Times New Roman" w:cs="Times New Roman"/>
                <w:bCs/>
                <w:color w:val="000000" w:themeColor="text1"/>
                <w:sz w:val="26"/>
                <w:szCs w:val="26"/>
              </w:rPr>
              <w:t>6</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Карта транспортной инфраструктуры</w:t>
            </w:r>
          </w:p>
        </w:tc>
        <w:tc>
          <w:tcPr>
            <w:tcW w:w="1418" w:type="dxa"/>
            <w:vAlign w:val="center"/>
          </w:tcPr>
          <w:p w:rsidR="009C3167" w:rsidRPr="003322DA" w:rsidRDefault="009C3167" w:rsidP="009C3167">
            <w:pPr>
              <w:jc w:val="center"/>
              <w:rPr>
                <w:rFonts w:ascii="Times New Roman" w:hAnsi="Times New Roman" w:cs="Times New Roman"/>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ГП-9</w:t>
            </w:r>
          </w:p>
        </w:tc>
      </w:tr>
      <w:tr w:rsidR="009C3167" w:rsidRPr="00BA4442" w:rsidTr="009C3167">
        <w:tc>
          <w:tcPr>
            <w:tcW w:w="1242" w:type="dxa"/>
            <w:vAlign w:val="center"/>
          </w:tcPr>
          <w:p w:rsidR="009C3167" w:rsidRPr="003322DA" w:rsidRDefault="009C3167" w:rsidP="009C3167">
            <w:pPr>
              <w:snapToGrid w:val="0"/>
              <w:jc w:val="center"/>
              <w:rPr>
                <w:rFonts w:ascii="Times New Roman" w:hAnsi="Times New Roman" w:cs="Times New Roman"/>
                <w:bCs/>
                <w:color w:val="000000" w:themeColor="text1"/>
                <w:sz w:val="26"/>
                <w:szCs w:val="26"/>
              </w:rPr>
            </w:pPr>
            <w:r w:rsidRPr="003322DA">
              <w:rPr>
                <w:rFonts w:ascii="Times New Roman" w:hAnsi="Times New Roman" w:cs="Times New Roman"/>
                <w:bCs/>
                <w:color w:val="000000" w:themeColor="text1"/>
                <w:sz w:val="26"/>
                <w:szCs w:val="26"/>
              </w:rPr>
              <w:t>7</w:t>
            </w:r>
          </w:p>
        </w:tc>
        <w:tc>
          <w:tcPr>
            <w:tcW w:w="5812" w:type="dxa"/>
            <w:vAlign w:val="center"/>
          </w:tcPr>
          <w:p w:rsidR="009C3167" w:rsidRPr="003322DA" w:rsidRDefault="009C3167" w:rsidP="009C3167">
            <w:pPr>
              <w:pStyle w:val="af5"/>
              <w:spacing w:after="0"/>
              <w:rPr>
                <w:rFonts w:eastAsia="Calibri"/>
                <w:sz w:val="26"/>
                <w:szCs w:val="26"/>
              </w:rPr>
            </w:pPr>
            <w:r w:rsidRPr="003322DA">
              <w:rPr>
                <w:rFonts w:eastAsia="Calibri"/>
                <w:sz w:val="26"/>
                <w:szCs w:val="26"/>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9C3167" w:rsidRPr="003322DA" w:rsidRDefault="009C3167" w:rsidP="009C3167">
            <w:pPr>
              <w:jc w:val="center"/>
              <w:rPr>
                <w:rFonts w:ascii="Times New Roman" w:hAnsi="Times New Roman" w:cs="Times New Roman"/>
              </w:rPr>
            </w:pPr>
            <w:r w:rsidRPr="003322DA">
              <w:rPr>
                <w:rFonts w:ascii="Times New Roman" w:eastAsia="Calibri" w:hAnsi="Times New Roman" w:cs="Times New Roman"/>
                <w:sz w:val="26"/>
                <w:szCs w:val="26"/>
              </w:rPr>
              <w:t>1:10000</w:t>
            </w:r>
          </w:p>
        </w:tc>
        <w:tc>
          <w:tcPr>
            <w:tcW w:w="1275" w:type="dxa"/>
            <w:vAlign w:val="center"/>
          </w:tcPr>
          <w:p w:rsidR="009C3167" w:rsidRPr="003322DA" w:rsidRDefault="009C3167" w:rsidP="009C3167">
            <w:pPr>
              <w:tabs>
                <w:tab w:val="left" w:pos="4170"/>
              </w:tabs>
              <w:snapToGrid w:val="0"/>
              <w:jc w:val="center"/>
              <w:rPr>
                <w:rFonts w:ascii="Times New Roman" w:eastAsia="Calibri" w:hAnsi="Times New Roman" w:cs="Times New Roman"/>
                <w:sz w:val="26"/>
                <w:szCs w:val="26"/>
              </w:rPr>
            </w:pPr>
            <w:r w:rsidRPr="003322DA">
              <w:rPr>
                <w:rFonts w:ascii="Times New Roman" w:eastAsia="Calibri" w:hAnsi="Times New Roman" w:cs="Times New Roman"/>
                <w:sz w:val="26"/>
                <w:szCs w:val="26"/>
              </w:rPr>
              <w:t>ГП-10</w:t>
            </w:r>
          </w:p>
        </w:tc>
      </w:tr>
      <w:tr w:rsidR="00F25CA0" w:rsidRPr="00BA4442" w:rsidTr="009C3167">
        <w:tc>
          <w:tcPr>
            <w:tcW w:w="1242" w:type="dxa"/>
            <w:vAlign w:val="center"/>
          </w:tcPr>
          <w:p w:rsidR="00F25CA0" w:rsidRPr="00B62A69" w:rsidRDefault="00F25CA0" w:rsidP="00CF1CDF">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8</w:t>
            </w:r>
          </w:p>
        </w:tc>
        <w:tc>
          <w:tcPr>
            <w:tcW w:w="5812" w:type="dxa"/>
            <w:vAlign w:val="center"/>
          </w:tcPr>
          <w:p w:rsidR="00F25CA0" w:rsidRPr="00311F86" w:rsidRDefault="00F25CA0" w:rsidP="00CF1CDF">
            <w:pPr>
              <w:pStyle w:val="af5"/>
              <w:spacing w:after="0"/>
              <w:rPr>
                <w:rFonts w:eastAsia="Calibri"/>
                <w:sz w:val="26"/>
                <w:szCs w:val="26"/>
              </w:rPr>
            </w:pPr>
            <w:r w:rsidRPr="00311F86">
              <w:rPr>
                <w:rFonts w:eastAsia="Calibri"/>
                <w:sz w:val="26"/>
                <w:szCs w:val="26"/>
              </w:rPr>
              <w:t>Карта инженерной инфраструктуры и трубопроводного транспорта</w:t>
            </w:r>
          </w:p>
        </w:tc>
        <w:tc>
          <w:tcPr>
            <w:tcW w:w="1418" w:type="dxa"/>
            <w:vAlign w:val="center"/>
          </w:tcPr>
          <w:p w:rsidR="00F25CA0" w:rsidRPr="00B62A69" w:rsidRDefault="00F25CA0" w:rsidP="00CF1CDF">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F25CA0" w:rsidRPr="00B62A69" w:rsidRDefault="00F25CA0" w:rsidP="00CF1CDF">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ГП-10</w:t>
            </w:r>
          </w:p>
        </w:tc>
      </w:tr>
      <w:tr w:rsidR="00F25CA0" w:rsidRPr="00BA4442" w:rsidTr="009C3167">
        <w:tc>
          <w:tcPr>
            <w:tcW w:w="1242" w:type="dxa"/>
            <w:vAlign w:val="center"/>
          </w:tcPr>
          <w:p w:rsidR="00F25CA0" w:rsidRPr="00B62A69" w:rsidRDefault="00F25CA0" w:rsidP="00CF1CDF">
            <w:pPr>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9</w:t>
            </w:r>
          </w:p>
        </w:tc>
        <w:tc>
          <w:tcPr>
            <w:tcW w:w="5812" w:type="dxa"/>
            <w:vAlign w:val="center"/>
          </w:tcPr>
          <w:p w:rsidR="00F25CA0" w:rsidRPr="00311F86" w:rsidRDefault="00F25CA0" w:rsidP="00CF1CDF">
            <w:pPr>
              <w:pStyle w:val="af5"/>
              <w:spacing w:after="0"/>
              <w:rPr>
                <w:rFonts w:eastAsia="Calibri"/>
                <w:sz w:val="26"/>
                <w:szCs w:val="26"/>
              </w:rPr>
            </w:pPr>
            <w:r w:rsidRPr="00311F86">
              <w:rPr>
                <w:rFonts w:eastAsia="Calibri"/>
                <w:sz w:val="26"/>
                <w:szCs w:val="26"/>
              </w:rPr>
              <w:t>Карта инженерной подготовки</w:t>
            </w:r>
          </w:p>
        </w:tc>
        <w:tc>
          <w:tcPr>
            <w:tcW w:w="1418" w:type="dxa"/>
            <w:vAlign w:val="center"/>
          </w:tcPr>
          <w:p w:rsidR="00F25CA0" w:rsidRPr="00B62A69" w:rsidRDefault="00F25CA0" w:rsidP="00CF1CDF">
            <w:pPr>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1:10000</w:t>
            </w:r>
          </w:p>
        </w:tc>
        <w:tc>
          <w:tcPr>
            <w:tcW w:w="1275" w:type="dxa"/>
            <w:vAlign w:val="center"/>
          </w:tcPr>
          <w:p w:rsidR="00F25CA0" w:rsidRPr="00B62A69" w:rsidRDefault="00F25CA0" w:rsidP="00CF1CDF">
            <w:pPr>
              <w:tabs>
                <w:tab w:val="left" w:pos="4170"/>
              </w:tabs>
              <w:snapToGrid w:val="0"/>
              <w:jc w:val="center"/>
              <w:rPr>
                <w:rFonts w:ascii="Times New Roman" w:eastAsia="Calibri" w:hAnsi="Times New Roman" w:cs="Times New Roman"/>
                <w:sz w:val="26"/>
                <w:szCs w:val="26"/>
              </w:rPr>
            </w:pPr>
            <w:r w:rsidRPr="00B62A69">
              <w:rPr>
                <w:rFonts w:ascii="Times New Roman" w:eastAsia="Calibri" w:hAnsi="Times New Roman" w:cs="Times New Roman"/>
                <w:sz w:val="26"/>
                <w:szCs w:val="26"/>
              </w:rPr>
              <w:t>ГП-11</w:t>
            </w:r>
          </w:p>
        </w:tc>
      </w:tr>
    </w:tbl>
    <w:p w:rsidR="009C3167" w:rsidRPr="00BA4442" w:rsidRDefault="009C3167" w:rsidP="009C3167">
      <w:pPr>
        <w:rPr>
          <w:rFonts w:ascii="Times New Roman" w:hAnsi="Times New Roman" w:cs="Times New Roman"/>
          <w:sz w:val="26"/>
          <w:szCs w:val="26"/>
          <w:highlight w:val="yellow"/>
        </w:rPr>
      </w:pPr>
    </w:p>
    <w:p w:rsidR="009C3167" w:rsidRPr="00BA4442" w:rsidRDefault="009C3167" w:rsidP="009C3167">
      <w:pPr>
        <w:rPr>
          <w:rFonts w:ascii="Times New Roman" w:hAnsi="Times New Roman" w:cs="Times New Roman"/>
          <w:sz w:val="26"/>
          <w:szCs w:val="26"/>
          <w:highlight w:val="yellow"/>
        </w:rPr>
      </w:pPr>
      <w:r w:rsidRPr="00BA4442">
        <w:rPr>
          <w:rFonts w:ascii="Times New Roman" w:hAnsi="Times New Roman" w:cs="Times New Roman"/>
          <w:sz w:val="26"/>
          <w:szCs w:val="26"/>
          <w:highlight w:val="yellow"/>
        </w:rPr>
        <w:br w:type="page"/>
      </w:r>
    </w:p>
    <w:p w:rsidR="003D5B31" w:rsidRPr="00672418" w:rsidRDefault="00215B93" w:rsidP="005F7D1A">
      <w:pPr>
        <w:pStyle w:val="38"/>
        <w:spacing w:after="0"/>
      </w:pPr>
      <w:r w:rsidRPr="00672418">
        <w:lastRenderedPageBreak/>
        <w:t>Оглавление</w:t>
      </w:r>
    </w:p>
    <w:p w:rsidR="00A832FF" w:rsidRDefault="004A60A8">
      <w:pPr>
        <w:pStyle w:val="1b"/>
        <w:rPr>
          <w:rFonts w:asciiTheme="minorHAnsi" w:hAnsiTheme="minorHAnsi" w:cstheme="minorBidi"/>
          <w:b w:val="0"/>
          <w:sz w:val="22"/>
          <w:szCs w:val="22"/>
        </w:rPr>
      </w:pPr>
      <w:r w:rsidRPr="004A60A8">
        <w:rPr>
          <w:rFonts w:eastAsia="Times New Roman"/>
          <w:color w:val="76923C" w:themeColor="accent3" w:themeShade="BF"/>
          <w:highlight w:val="yellow"/>
          <w:lang w:eastAsia="ar-SA"/>
        </w:rPr>
        <w:fldChar w:fldCharType="begin"/>
      </w:r>
      <w:r w:rsidR="003D5B31" w:rsidRPr="00BA4442">
        <w:rPr>
          <w:rFonts w:eastAsia="Times New Roman"/>
          <w:color w:val="76923C" w:themeColor="accent3" w:themeShade="BF"/>
          <w:highlight w:val="yellow"/>
          <w:lang w:eastAsia="ar-SA"/>
        </w:rPr>
        <w:instrText xml:space="preserve"> TOC \o "1-3" \h \z \u </w:instrText>
      </w:r>
      <w:r w:rsidRPr="004A60A8">
        <w:rPr>
          <w:rFonts w:eastAsia="Times New Roman"/>
          <w:color w:val="76923C" w:themeColor="accent3" w:themeShade="BF"/>
          <w:highlight w:val="yellow"/>
          <w:lang w:eastAsia="ar-SA"/>
        </w:rPr>
        <w:fldChar w:fldCharType="separate"/>
      </w:r>
      <w:hyperlink w:anchor="_Toc25859220" w:history="1">
        <w:r w:rsidR="00A832FF" w:rsidRPr="00D823DD">
          <w:rPr>
            <w:rStyle w:val="af4"/>
            <w:rFonts w:eastAsia="Times New Roman"/>
            <w:bCs/>
          </w:rPr>
          <w:t>1.</w:t>
        </w:r>
        <w:r w:rsidR="00A832FF" w:rsidRPr="00D823DD">
          <w:rPr>
            <w:rStyle w:val="af4"/>
            <w:rFonts w:eastAsia="Times New Roman"/>
            <w:bCs/>
            <w:spacing w:val="8"/>
          </w:rPr>
          <w:t xml:space="preserve"> </w:t>
        </w:r>
        <w:r w:rsidR="00A832FF" w:rsidRPr="00D823DD">
          <w:rPr>
            <w:rStyle w:val="af4"/>
            <w:rFonts w:eastAsia="Times New Roman"/>
            <w:bCs/>
            <w:spacing w:val="-1"/>
          </w:rPr>
          <w:t>СВЕДЕНИЯ</w:t>
        </w:r>
        <w:r w:rsidR="00A832FF" w:rsidRPr="00D823DD">
          <w:rPr>
            <w:rStyle w:val="af4"/>
            <w:rFonts w:eastAsia="Times New Roman"/>
            <w:bCs/>
            <w:spacing w:val="-2"/>
          </w:rPr>
          <w:t xml:space="preserve"> </w:t>
        </w:r>
        <w:r w:rsidR="00A832FF" w:rsidRPr="00D823DD">
          <w:rPr>
            <w:rStyle w:val="af4"/>
            <w:rFonts w:eastAsia="Times New Roman"/>
            <w:bCs/>
          </w:rPr>
          <w:t>О</w:t>
        </w:r>
        <w:r w:rsidR="00A832FF" w:rsidRPr="00D823DD">
          <w:rPr>
            <w:rStyle w:val="af4"/>
            <w:rFonts w:eastAsia="Times New Roman"/>
            <w:bCs/>
            <w:spacing w:val="-1"/>
          </w:rPr>
          <w:t xml:space="preserve"> </w:t>
        </w:r>
        <w:r w:rsidR="00A832FF" w:rsidRPr="00D823DD">
          <w:rPr>
            <w:rStyle w:val="af4"/>
            <w:rFonts w:eastAsia="Times New Roman"/>
            <w:bCs/>
            <w:spacing w:val="-2"/>
          </w:rPr>
          <w:t>ВИДАХ,</w:t>
        </w:r>
        <w:r w:rsidR="00A832FF" w:rsidRPr="00D823DD">
          <w:rPr>
            <w:rStyle w:val="af4"/>
            <w:rFonts w:eastAsia="Times New Roman"/>
            <w:bCs/>
            <w:spacing w:val="-1"/>
          </w:rPr>
          <w:t xml:space="preserve"> НАЗНАЧЕНИИ </w:t>
        </w:r>
        <w:r w:rsidR="00A832FF" w:rsidRPr="00D823DD">
          <w:rPr>
            <w:rStyle w:val="af4"/>
            <w:rFonts w:eastAsia="Times New Roman"/>
            <w:bCs/>
          </w:rPr>
          <w:t xml:space="preserve">И </w:t>
        </w:r>
        <w:r w:rsidR="00A832FF" w:rsidRPr="00D823DD">
          <w:rPr>
            <w:rStyle w:val="af4"/>
            <w:rFonts w:eastAsia="Times New Roman"/>
            <w:bCs/>
            <w:spacing w:val="-1"/>
          </w:rPr>
          <w:t>НАИМЕНОВАНИЯХ</w:t>
        </w:r>
        <w:r w:rsidR="00A832FF" w:rsidRPr="00D823DD">
          <w:rPr>
            <w:rStyle w:val="af4"/>
            <w:rFonts w:eastAsia="Times New Roman"/>
            <w:bCs/>
            <w:spacing w:val="39"/>
          </w:rPr>
          <w:t xml:space="preserve"> </w:t>
        </w:r>
        <w:r w:rsidR="00A832FF" w:rsidRPr="00D823DD">
          <w:rPr>
            <w:rStyle w:val="af4"/>
            <w:rFonts w:eastAsia="Times New Roman"/>
            <w:bCs/>
            <w:spacing w:val="-1"/>
          </w:rPr>
          <w:t>ПЛАНИРУЕМЫХ</w:t>
        </w:r>
        <w:r w:rsidR="00A832FF" w:rsidRPr="00D823DD">
          <w:rPr>
            <w:rStyle w:val="af4"/>
            <w:rFonts w:eastAsia="Times New Roman"/>
            <w:bCs/>
            <w:spacing w:val="-4"/>
          </w:rPr>
          <w:t xml:space="preserve"> </w:t>
        </w:r>
        <w:r w:rsidR="00A832FF" w:rsidRPr="00D823DD">
          <w:rPr>
            <w:rStyle w:val="af4"/>
            <w:rFonts w:eastAsia="Times New Roman"/>
            <w:bCs/>
            <w:spacing w:val="-1"/>
          </w:rPr>
          <w:t>ДЛЯ</w:t>
        </w:r>
        <w:r w:rsidR="00A832FF" w:rsidRPr="00D823DD">
          <w:rPr>
            <w:rStyle w:val="af4"/>
            <w:rFonts w:eastAsia="Times New Roman"/>
            <w:bCs/>
            <w:spacing w:val="-2"/>
          </w:rPr>
          <w:t xml:space="preserve"> </w:t>
        </w:r>
        <w:r w:rsidR="00A832FF" w:rsidRPr="00D823DD">
          <w:rPr>
            <w:rStyle w:val="af4"/>
            <w:rFonts w:eastAsia="Times New Roman"/>
            <w:bCs/>
            <w:spacing w:val="-1"/>
          </w:rPr>
          <w:t>РАЗМЕЩЕНИЯ ОБЪЕКТОВ</w:t>
        </w:r>
        <w:r w:rsidR="00A832FF" w:rsidRPr="00D823DD">
          <w:rPr>
            <w:rStyle w:val="af4"/>
            <w:rFonts w:eastAsia="Times New Roman"/>
            <w:bCs/>
          </w:rPr>
          <w:t xml:space="preserve"> </w:t>
        </w:r>
        <w:r w:rsidR="00A832FF" w:rsidRPr="00D823DD">
          <w:rPr>
            <w:rStyle w:val="af4"/>
            <w:rFonts w:eastAsia="Times New Roman"/>
            <w:bCs/>
            <w:spacing w:val="-1"/>
          </w:rPr>
          <w:t>МЕСТНОГО</w:t>
        </w:r>
        <w:r w:rsidR="00A832FF" w:rsidRPr="00D823DD">
          <w:rPr>
            <w:rStyle w:val="af4"/>
            <w:rFonts w:eastAsia="Times New Roman"/>
            <w:bCs/>
            <w:spacing w:val="29"/>
          </w:rPr>
          <w:t xml:space="preserve"> </w:t>
        </w:r>
        <w:r w:rsidR="00A832FF" w:rsidRPr="00D823DD">
          <w:rPr>
            <w:rStyle w:val="af4"/>
            <w:rFonts w:eastAsia="Times New Roman"/>
            <w:bCs/>
          </w:rPr>
          <w:t>ЗНАЧЕНИЯ</w:t>
        </w:r>
        <w:r w:rsidR="00A832FF" w:rsidRPr="00D823DD">
          <w:rPr>
            <w:rStyle w:val="af4"/>
            <w:rFonts w:eastAsia="Times New Roman"/>
            <w:bCs/>
            <w:spacing w:val="-2"/>
          </w:rPr>
          <w:t xml:space="preserve"> СЕЛЬСКОГО ПОСЕЛЕНИЯ</w:t>
        </w:r>
        <w:r w:rsidR="00A832FF" w:rsidRPr="00D823DD">
          <w:rPr>
            <w:rStyle w:val="af4"/>
            <w:rFonts w:eastAsia="Times New Roman"/>
            <w:bCs/>
            <w:spacing w:val="-1"/>
          </w:rPr>
          <w:t xml:space="preserve">, </w:t>
        </w:r>
        <w:r w:rsidR="00A832FF" w:rsidRPr="00D823DD">
          <w:rPr>
            <w:rStyle w:val="af4"/>
            <w:rFonts w:eastAsia="Times New Roman"/>
            <w:bCs/>
          </w:rPr>
          <w:t>ИХ</w:t>
        </w:r>
        <w:r w:rsidR="00A832FF" w:rsidRPr="00D823DD">
          <w:rPr>
            <w:rStyle w:val="af4"/>
            <w:rFonts w:eastAsia="Times New Roman"/>
            <w:bCs/>
            <w:spacing w:val="-1"/>
          </w:rPr>
          <w:t xml:space="preserve"> МЕСТОПОЛОЖЕНИЕ,</w:t>
        </w:r>
        <w:r w:rsidR="00A832FF" w:rsidRPr="00D823DD">
          <w:rPr>
            <w:rStyle w:val="af4"/>
            <w:rFonts w:eastAsia="Times New Roman"/>
            <w:bCs/>
            <w:spacing w:val="-2"/>
          </w:rPr>
          <w:t xml:space="preserve"> </w:t>
        </w:r>
        <w:r w:rsidR="00A832FF" w:rsidRPr="00D823DD">
          <w:rPr>
            <w:rStyle w:val="af4"/>
            <w:rFonts w:eastAsia="Times New Roman"/>
            <w:bCs/>
          </w:rPr>
          <w:t xml:space="preserve">А </w:t>
        </w:r>
        <w:r w:rsidR="00A832FF" w:rsidRPr="00D823DD">
          <w:rPr>
            <w:rStyle w:val="af4"/>
            <w:rFonts w:eastAsia="Times New Roman"/>
            <w:spacing w:val="-1"/>
          </w:rPr>
          <w:t>ТАКЖЕ</w:t>
        </w:r>
        <w:r w:rsidR="00A832FF" w:rsidRPr="00D823DD">
          <w:rPr>
            <w:rStyle w:val="af4"/>
            <w:rFonts w:eastAsia="Times New Roman"/>
          </w:rPr>
          <w:t xml:space="preserve"> </w:t>
        </w:r>
        <w:r w:rsidR="00A832FF" w:rsidRPr="00D823DD">
          <w:rPr>
            <w:rStyle w:val="af4"/>
            <w:rFonts w:eastAsia="Times New Roman"/>
            <w:spacing w:val="-1"/>
          </w:rPr>
          <w:t>ХАРАКТЕРИСТИКИ</w:t>
        </w:r>
        <w:r w:rsidR="00A832FF" w:rsidRPr="00D823DD">
          <w:rPr>
            <w:rStyle w:val="af4"/>
            <w:rFonts w:eastAsia="Times New Roman"/>
          </w:rPr>
          <w:t xml:space="preserve"> </w:t>
        </w:r>
        <w:r w:rsidR="00A832FF" w:rsidRPr="00D823DD">
          <w:rPr>
            <w:rStyle w:val="af4"/>
            <w:rFonts w:eastAsia="Times New Roman"/>
            <w:spacing w:val="-1"/>
          </w:rPr>
          <w:t>ЗОН</w:t>
        </w:r>
        <w:r w:rsidR="00A832FF" w:rsidRPr="00D823DD">
          <w:rPr>
            <w:rStyle w:val="af4"/>
            <w:rFonts w:eastAsia="Times New Roman"/>
            <w:spacing w:val="-3"/>
          </w:rPr>
          <w:t xml:space="preserve"> </w:t>
        </w:r>
        <w:r w:rsidR="00A832FF" w:rsidRPr="00D823DD">
          <w:rPr>
            <w:rStyle w:val="af4"/>
            <w:rFonts w:eastAsia="Times New Roman"/>
          </w:rPr>
          <w:t>С</w:t>
        </w:r>
        <w:r w:rsidR="00A832FF" w:rsidRPr="00D823DD">
          <w:rPr>
            <w:rStyle w:val="af4"/>
            <w:rFonts w:eastAsia="Times New Roman"/>
            <w:spacing w:val="-1"/>
          </w:rPr>
          <w:t xml:space="preserve"> ОСОБЫМИ УСЛОВИЯМИ</w:t>
        </w:r>
        <w:r w:rsidR="00A832FF" w:rsidRPr="00D823DD">
          <w:rPr>
            <w:rStyle w:val="af4"/>
            <w:rFonts w:eastAsia="Times New Roman"/>
            <w:spacing w:val="29"/>
          </w:rPr>
          <w:t xml:space="preserve"> </w:t>
        </w:r>
        <w:r w:rsidR="00A832FF" w:rsidRPr="00D823DD">
          <w:rPr>
            <w:rStyle w:val="af4"/>
            <w:rFonts w:eastAsia="Times New Roman"/>
            <w:spacing w:val="-1"/>
          </w:rPr>
          <w:t>ИСПОЛЬЗОВАНИЯ ТЕРРИТОРИЙ</w:t>
        </w:r>
        <w:r w:rsidR="00A832FF" w:rsidRPr="00D823DD">
          <w:rPr>
            <w:rStyle w:val="af4"/>
            <w:rFonts w:eastAsia="Times New Roman"/>
          </w:rPr>
          <w:t xml:space="preserve"> В</w:t>
        </w:r>
        <w:r w:rsidR="00A832FF" w:rsidRPr="00D823DD">
          <w:rPr>
            <w:rStyle w:val="af4"/>
            <w:rFonts w:eastAsia="Times New Roman"/>
            <w:spacing w:val="-2"/>
          </w:rPr>
          <w:t xml:space="preserve"> </w:t>
        </w:r>
        <w:r w:rsidR="00A832FF" w:rsidRPr="00D823DD">
          <w:rPr>
            <w:rStyle w:val="af4"/>
            <w:rFonts w:eastAsia="Times New Roman"/>
            <w:spacing w:val="-1"/>
          </w:rPr>
          <w:t>СЛУЧАЕ,</w:t>
        </w:r>
        <w:r w:rsidR="00A832FF" w:rsidRPr="00D823DD">
          <w:rPr>
            <w:rStyle w:val="af4"/>
            <w:rFonts w:eastAsia="Times New Roman"/>
            <w:spacing w:val="-2"/>
          </w:rPr>
          <w:t xml:space="preserve"> </w:t>
        </w:r>
        <w:r w:rsidR="00A832FF" w:rsidRPr="00D823DD">
          <w:rPr>
            <w:rStyle w:val="af4"/>
            <w:rFonts w:eastAsia="Times New Roman"/>
            <w:spacing w:val="-1"/>
          </w:rPr>
          <w:t>ЕСЛИ УСТАНОВЛЕНИЕ</w:t>
        </w:r>
        <w:r w:rsidR="00A832FF" w:rsidRPr="00D823DD">
          <w:rPr>
            <w:rStyle w:val="af4"/>
            <w:rFonts w:eastAsia="Times New Roman"/>
            <w:spacing w:val="41"/>
          </w:rPr>
          <w:t xml:space="preserve"> </w:t>
        </w:r>
        <w:r w:rsidR="00A832FF" w:rsidRPr="00D823DD">
          <w:rPr>
            <w:rStyle w:val="af4"/>
            <w:rFonts w:eastAsia="Times New Roman"/>
            <w:spacing w:val="-1"/>
          </w:rPr>
          <w:t>ТАКИХ</w:t>
        </w:r>
        <w:r w:rsidR="00A832FF" w:rsidRPr="00D823DD">
          <w:rPr>
            <w:rStyle w:val="af4"/>
            <w:rFonts w:eastAsia="Times New Roman"/>
            <w:spacing w:val="-2"/>
          </w:rPr>
          <w:t xml:space="preserve"> </w:t>
        </w:r>
        <w:r w:rsidR="00A832FF" w:rsidRPr="00D823DD">
          <w:rPr>
            <w:rStyle w:val="af4"/>
            <w:rFonts w:eastAsia="Times New Roman"/>
          </w:rPr>
          <w:t xml:space="preserve">ЗОН </w:t>
        </w:r>
        <w:r w:rsidR="00A832FF" w:rsidRPr="00D823DD">
          <w:rPr>
            <w:rStyle w:val="af4"/>
            <w:rFonts w:eastAsia="Times New Roman"/>
            <w:spacing w:val="-1"/>
          </w:rPr>
          <w:t xml:space="preserve">ТРЕБУЕТСЯ </w:t>
        </w:r>
        <w:r w:rsidR="00A832FF" w:rsidRPr="00D823DD">
          <w:rPr>
            <w:rStyle w:val="af4"/>
            <w:rFonts w:eastAsia="Times New Roman"/>
          </w:rPr>
          <w:t xml:space="preserve">В </w:t>
        </w:r>
        <w:r w:rsidR="00A832FF" w:rsidRPr="00D823DD">
          <w:rPr>
            <w:rStyle w:val="af4"/>
            <w:rFonts w:eastAsia="Times New Roman"/>
            <w:spacing w:val="-1"/>
          </w:rPr>
          <w:t>СВЯЗИ</w:t>
        </w:r>
        <w:r w:rsidR="00A832FF" w:rsidRPr="00D823DD">
          <w:rPr>
            <w:rStyle w:val="af4"/>
            <w:rFonts w:eastAsia="Times New Roman"/>
          </w:rPr>
          <w:t xml:space="preserve"> С</w:t>
        </w:r>
        <w:r w:rsidR="00A832FF" w:rsidRPr="00D823DD">
          <w:rPr>
            <w:rStyle w:val="af4"/>
            <w:rFonts w:eastAsia="Times New Roman"/>
            <w:spacing w:val="-1"/>
          </w:rPr>
          <w:t xml:space="preserve"> РАЗМЕЩЕНИЕМ ДАННЫХ</w:t>
        </w:r>
        <w:r w:rsidR="00A832FF" w:rsidRPr="00D823DD">
          <w:rPr>
            <w:rStyle w:val="af4"/>
            <w:rFonts w:eastAsia="Times New Roman"/>
            <w:spacing w:val="25"/>
          </w:rPr>
          <w:t xml:space="preserve"> </w:t>
        </w:r>
        <w:r w:rsidR="00A832FF" w:rsidRPr="00D823DD">
          <w:rPr>
            <w:rStyle w:val="af4"/>
            <w:rFonts w:eastAsia="Times New Roman"/>
            <w:spacing w:val="-1"/>
          </w:rPr>
          <w:t>ОБЪЕКТОВ</w:t>
        </w:r>
        <w:r w:rsidR="00A832FF">
          <w:rPr>
            <w:webHidden/>
          </w:rPr>
          <w:tab/>
        </w:r>
        <w:r>
          <w:rPr>
            <w:webHidden/>
          </w:rPr>
          <w:fldChar w:fldCharType="begin"/>
        </w:r>
        <w:r w:rsidR="00A832FF">
          <w:rPr>
            <w:webHidden/>
          </w:rPr>
          <w:instrText xml:space="preserve"> PAGEREF _Toc25859220 \h </w:instrText>
        </w:r>
        <w:r>
          <w:rPr>
            <w:webHidden/>
          </w:rPr>
        </w:r>
        <w:r>
          <w:rPr>
            <w:webHidden/>
          </w:rPr>
          <w:fldChar w:fldCharType="separate"/>
        </w:r>
        <w:r w:rsidR="00A832FF">
          <w:rPr>
            <w:webHidden/>
          </w:rPr>
          <w:t>6</w:t>
        </w:r>
        <w:r>
          <w:rPr>
            <w:webHidden/>
          </w:rPr>
          <w:fldChar w:fldCharType="end"/>
        </w:r>
      </w:hyperlink>
    </w:p>
    <w:p w:rsidR="00A832FF" w:rsidRDefault="004A60A8">
      <w:pPr>
        <w:pStyle w:val="1b"/>
        <w:rPr>
          <w:rFonts w:asciiTheme="minorHAnsi" w:hAnsiTheme="minorHAnsi" w:cstheme="minorBidi"/>
          <w:b w:val="0"/>
          <w:sz w:val="22"/>
          <w:szCs w:val="22"/>
        </w:rPr>
      </w:pPr>
      <w:hyperlink w:anchor="_Toc25859221" w:history="1">
        <w:r w:rsidR="00A832FF" w:rsidRPr="00D823DD">
          <w:rPr>
            <w:rStyle w:val="af4"/>
            <w:bCs/>
            <w:spacing w:val="-1"/>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A832FF">
          <w:rPr>
            <w:webHidden/>
          </w:rPr>
          <w:tab/>
        </w:r>
        <w:r>
          <w:rPr>
            <w:webHidden/>
          </w:rPr>
          <w:fldChar w:fldCharType="begin"/>
        </w:r>
        <w:r w:rsidR="00A832FF">
          <w:rPr>
            <w:webHidden/>
          </w:rPr>
          <w:instrText xml:space="preserve"> PAGEREF _Toc25859221 \h </w:instrText>
        </w:r>
        <w:r>
          <w:rPr>
            <w:webHidden/>
          </w:rPr>
        </w:r>
        <w:r>
          <w:rPr>
            <w:webHidden/>
          </w:rPr>
          <w:fldChar w:fldCharType="separate"/>
        </w:r>
        <w:r w:rsidR="00A832FF">
          <w:rPr>
            <w:webHidden/>
          </w:rPr>
          <w:t>12</w:t>
        </w:r>
        <w:r>
          <w:rPr>
            <w:webHidden/>
          </w:rPr>
          <w:fldChar w:fldCharType="end"/>
        </w:r>
      </w:hyperlink>
    </w:p>
    <w:p w:rsidR="00A832FF" w:rsidRDefault="004A60A8">
      <w:pPr>
        <w:pStyle w:val="2a"/>
        <w:tabs>
          <w:tab w:val="right" w:leader="dot" w:pos="9771"/>
        </w:tabs>
        <w:rPr>
          <w:noProof/>
        </w:rPr>
      </w:pPr>
      <w:hyperlink w:anchor="_Toc25859222" w:history="1">
        <w:r w:rsidR="00A832FF" w:rsidRPr="00D823DD">
          <w:rPr>
            <w:rStyle w:val="af4"/>
            <w:b/>
            <w:noProof/>
            <w:spacing w:val="-1"/>
          </w:rPr>
          <w:t>2.1. Жилые зоны</w:t>
        </w:r>
        <w:r w:rsidR="00A832FF">
          <w:rPr>
            <w:noProof/>
            <w:webHidden/>
          </w:rPr>
          <w:tab/>
        </w:r>
        <w:r>
          <w:rPr>
            <w:noProof/>
            <w:webHidden/>
          </w:rPr>
          <w:fldChar w:fldCharType="begin"/>
        </w:r>
        <w:r w:rsidR="00A832FF">
          <w:rPr>
            <w:noProof/>
            <w:webHidden/>
          </w:rPr>
          <w:instrText xml:space="preserve"> PAGEREF _Toc25859222 \h </w:instrText>
        </w:r>
        <w:r>
          <w:rPr>
            <w:noProof/>
            <w:webHidden/>
          </w:rPr>
        </w:r>
        <w:r>
          <w:rPr>
            <w:noProof/>
            <w:webHidden/>
          </w:rPr>
          <w:fldChar w:fldCharType="separate"/>
        </w:r>
        <w:r w:rsidR="00A832FF">
          <w:rPr>
            <w:noProof/>
            <w:webHidden/>
          </w:rPr>
          <w:t>12</w:t>
        </w:r>
        <w:r>
          <w:rPr>
            <w:noProof/>
            <w:webHidden/>
          </w:rPr>
          <w:fldChar w:fldCharType="end"/>
        </w:r>
      </w:hyperlink>
    </w:p>
    <w:p w:rsidR="00A832FF" w:rsidRDefault="004A60A8">
      <w:pPr>
        <w:pStyle w:val="2a"/>
        <w:tabs>
          <w:tab w:val="right" w:leader="dot" w:pos="9771"/>
        </w:tabs>
        <w:rPr>
          <w:noProof/>
        </w:rPr>
      </w:pPr>
      <w:hyperlink w:anchor="_Toc25859223" w:history="1">
        <w:r w:rsidR="00A832FF" w:rsidRPr="00D823DD">
          <w:rPr>
            <w:rStyle w:val="af4"/>
            <w:b/>
            <w:noProof/>
            <w:spacing w:val="-1"/>
          </w:rPr>
          <w:t>2.2 Зоны смешанной и общественно-деловой застройки</w:t>
        </w:r>
        <w:r w:rsidR="00A832FF">
          <w:rPr>
            <w:noProof/>
            <w:webHidden/>
          </w:rPr>
          <w:tab/>
        </w:r>
        <w:r>
          <w:rPr>
            <w:noProof/>
            <w:webHidden/>
          </w:rPr>
          <w:fldChar w:fldCharType="begin"/>
        </w:r>
        <w:r w:rsidR="00A832FF">
          <w:rPr>
            <w:noProof/>
            <w:webHidden/>
          </w:rPr>
          <w:instrText xml:space="preserve"> PAGEREF _Toc25859223 \h </w:instrText>
        </w:r>
        <w:r>
          <w:rPr>
            <w:noProof/>
            <w:webHidden/>
          </w:rPr>
        </w:r>
        <w:r>
          <w:rPr>
            <w:noProof/>
            <w:webHidden/>
          </w:rPr>
          <w:fldChar w:fldCharType="separate"/>
        </w:r>
        <w:r w:rsidR="00A832FF">
          <w:rPr>
            <w:noProof/>
            <w:webHidden/>
          </w:rPr>
          <w:t>12</w:t>
        </w:r>
        <w:r>
          <w:rPr>
            <w:noProof/>
            <w:webHidden/>
          </w:rPr>
          <w:fldChar w:fldCharType="end"/>
        </w:r>
      </w:hyperlink>
    </w:p>
    <w:p w:rsidR="00A832FF" w:rsidRDefault="004A60A8">
      <w:pPr>
        <w:pStyle w:val="2a"/>
        <w:tabs>
          <w:tab w:val="right" w:leader="dot" w:pos="9771"/>
        </w:tabs>
        <w:rPr>
          <w:noProof/>
        </w:rPr>
      </w:pPr>
      <w:hyperlink w:anchor="_Toc25859224" w:history="1">
        <w:r w:rsidR="00A832FF" w:rsidRPr="00D823DD">
          <w:rPr>
            <w:rStyle w:val="af4"/>
            <w:b/>
            <w:noProof/>
            <w:spacing w:val="-1"/>
          </w:rPr>
          <w:t>2.3 Общественно-деловые</w:t>
        </w:r>
        <w:r w:rsidR="00A832FF" w:rsidRPr="00D823DD">
          <w:rPr>
            <w:rStyle w:val="af4"/>
            <w:b/>
            <w:noProof/>
            <w:spacing w:val="1"/>
          </w:rPr>
          <w:t xml:space="preserve"> </w:t>
        </w:r>
        <w:r w:rsidR="00A832FF" w:rsidRPr="00D823DD">
          <w:rPr>
            <w:rStyle w:val="af4"/>
            <w:b/>
            <w:noProof/>
            <w:spacing w:val="-2"/>
          </w:rPr>
          <w:t>зоны</w:t>
        </w:r>
        <w:r w:rsidR="00A832FF">
          <w:rPr>
            <w:noProof/>
            <w:webHidden/>
          </w:rPr>
          <w:tab/>
        </w:r>
        <w:r>
          <w:rPr>
            <w:noProof/>
            <w:webHidden/>
          </w:rPr>
          <w:fldChar w:fldCharType="begin"/>
        </w:r>
        <w:r w:rsidR="00A832FF">
          <w:rPr>
            <w:noProof/>
            <w:webHidden/>
          </w:rPr>
          <w:instrText xml:space="preserve"> PAGEREF _Toc25859224 \h </w:instrText>
        </w:r>
        <w:r>
          <w:rPr>
            <w:noProof/>
            <w:webHidden/>
          </w:rPr>
        </w:r>
        <w:r>
          <w:rPr>
            <w:noProof/>
            <w:webHidden/>
          </w:rPr>
          <w:fldChar w:fldCharType="separate"/>
        </w:r>
        <w:r w:rsidR="00A832FF">
          <w:rPr>
            <w:noProof/>
            <w:webHidden/>
          </w:rPr>
          <w:t>12</w:t>
        </w:r>
        <w:r>
          <w:rPr>
            <w:noProof/>
            <w:webHidden/>
          </w:rPr>
          <w:fldChar w:fldCharType="end"/>
        </w:r>
      </w:hyperlink>
    </w:p>
    <w:p w:rsidR="00A832FF" w:rsidRDefault="004A60A8">
      <w:pPr>
        <w:pStyle w:val="2a"/>
        <w:tabs>
          <w:tab w:val="right" w:leader="dot" w:pos="9771"/>
        </w:tabs>
        <w:rPr>
          <w:noProof/>
        </w:rPr>
      </w:pPr>
      <w:hyperlink w:anchor="_Toc25859225" w:history="1">
        <w:r w:rsidR="00A832FF" w:rsidRPr="00D823DD">
          <w:rPr>
            <w:rStyle w:val="af4"/>
            <w:b/>
            <w:noProof/>
            <w:spacing w:val="-1"/>
          </w:rPr>
          <w:t>2.4 Производственные зоны, зоны инженерной и транспортной инфраструктур</w:t>
        </w:r>
        <w:r w:rsidR="00A832FF">
          <w:rPr>
            <w:noProof/>
            <w:webHidden/>
          </w:rPr>
          <w:tab/>
        </w:r>
        <w:r>
          <w:rPr>
            <w:noProof/>
            <w:webHidden/>
          </w:rPr>
          <w:fldChar w:fldCharType="begin"/>
        </w:r>
        <w:r w:rsidR="00A832FF">
          <w:rPr>
            <w:noProof/>
            <w:webHidden/>
          </w:rPr>
          <w:instrText xml:space="preserve"> PAGEREF _Toc25859225 \h </w:instrText>
        </w:r>
        <w:r>
          <w:rPr>
            <w:noProof/>
            <w:webHidden/>
          </w:rPr>
        </w:r>
        <w:r>
          <w:rPr>
            <w:noProof/>
            <w:webHidden/>
          </w:rPr>
          <w:fldChar w:fldCharType="separate"/>
        </w:r>
        <w:r w:rsidR="00A832FF">
          <w:rPr>
            <w:noProof/>
            <w:webHidden/>
          </w:rPr>
          <w:t>15</w:t>
        </w:r>
        <w:r>
          <w:rPr>
            <w:noProof/>
            <w:webHidden/>
          </w:rPr>
          <w:fldChar w:fldCharType="end"/>
        </w:r>
      </w:hyperlink>
    </w:p>
    <w:p w:rsidR="00A832FF" w:rsidRDefault="004A60A8">
      <w:pPr>
        <w:pStyle w:val="2a"/>
        <w:tabs>
          <w:tab w:val="right" w:leader="dot" w:pos="9771"/>
        </w:tabs>
        <w:rPr>
          <w:noProof/>
        </w:rPr>
      </w:pPr>
      <w:hyperlink w:anchor="_Toc25859226" w:history="1">
        <w:r w:rsidR="00A832FF" w:rsidRPr="00D823DD">
          <w:rPr>
            <w:rStyle w:val="af4"/>
            <w:b/>
            <w:noProof/>
            <w:spacing w:val="-1"/>
          </w:rPr>
          <w:t>2.5. Зоны сельскохозяйственного использования</w:t>
        </w:r>
        <w:r w:rsidR="00A832FF">
          <w:rPr>
            <w:noProof/>
            <w:webHidden/>
          </w:rPr>
          <w:tab/>
        </w:r>
        <w:r>
          <w:rPr>
            <w:noProof/>
            <w:webHidden/>
          </w:rPr>
          <w:fldChar w:fldCharType="begin"/>
        </w:r>
        <w:r w:rsidR="00A832FF">
          <w:rPr>
            <w:noProof/>
            <w:webHidden/>
          </w:rPr>
          <w:instrText xml:space="preserve"> PAGEREF _Toc25859226 \h </w:instrText>
        </w:r>
        <w:r>
          <w:rPr>
            <w:noProof/>
            <w:webHidden/>
          </w:rPr>
        </w:r>
        <w:r>
          <w:rPr>
            <w:noProof/>
            <w:webHidden/>
          </w:rPr>
          <w:fldChar w:fldCharType="separate"/>
        </w:r>
        <w:r w:rsidR="00A832FF">
          <w:rPr>
            <w:noProof/>
            <w:webHidden/>
          </w:rPr>
          <w:t>18</w:t>
        </w:r>
        <w:r>
          <w:rPr>
            <w:noProof/>
            <w:webHidden/>
          </w:rPr>
          <w:fldChar w:fldCharType="end"/>
        </w:r>
      </w:hyperlink>
    </w:p>
    <w:p w:rsidR="00A832FF" w:rsidRDefault="004A60A8">
      <w:pPr>
        <w:pStyle w:val="2a"/>
        <w:tabs>
          <w:tab w:val="right" w:leader="dot" w:pos="9771"/>
        </w:tabs>
        <w:rPr>
          <w:noProof/>
        </w:rPr>
      </w:pPr>
      <w:hyperlink w:anchor="_Toc25859227" w:history="1">
        <w:r w:rsidR="00A832FF" w:rsidRPr="00D823DD">
          <w:rPr>
            <w:rStyle w:val="af4"/>
            <w:b/>
            <w:noProof/>
            <w:spacing w:val="-1"/>
          </w:rPr>
          <w:t>2.6. Зоны рекреационного</w:t>
        </w:r>
        <w:r w:rsidR="00A832FF" w:rsidRPr="00D823DD">
          <w:rPr>
            <w:rStyle w:val="af4"/>
            <w:b/>
            <w:noProof/>
            <w:spacing w:val="1"/>
          </w:rPr>
          <w:t xml:space="preserve"> </w:t>
        </w:r>
        <w:r w:rsidR="00A832FF" w:rsidRPr="00D823DD">
          <w:rPr>
            <w:rStyle w:val="af4"/>
            <w:b/>
            <w:noProof/>
            <w:spacing w:val="-1"/>
          </w:rPr>
          <w:t>назначения</w:t>
        </w:r>
        <w:r w:rsidR="00A832FF">
          <w:rPr>
            <w:noProof/>
            <w:webHidden/>
          </w:rPr>
          <w:tab/>
        </w:r>
        <w:r>
          <w:rPr>
            <w:noProof/>
            <w:webHidden/>
          </w:rPr>
          <w:fldChar w:fldCharType="begin"/>
        </w:r>
        <w:r w:rsidR="00A832FF">
          <w:rPr>
            <w:noProof/>
            <w:webHidden/>
          </w:rPr>
          <w:instrText xml:space="preserve"> PAGEREF _Toc25859227 \h </w:instrText>
        </w:r>
        <w:r>
          <w:rPr>
            <w:noProof/>
            <w:webHidden/>
          </w:rPr>
        </w:r>
        <w:r>
          <w:rPr>
            <w:noProof/>
            <w:webHidden/>
          </w:rPr>
          <w:fldChar w:fldCharType="separate"/>
        </w:r>
        <w:r w:rsidR="00A832FF">
          <w:rPr>
            <w:noProof/>
            <w:webHidden/>
          </w:rPr>
          <w:t>18</w:t>
        </w:r>
        <w:r>
          <w:rPr>
            <w:noProof/>
            <w:webHidden/>
          </w:rPr>
          <w:fldChar w:fldCharType="end"/>
        </w:r>
      </w:hyperlink>
    </w:p>
    <w:p w:rsidR="00A832FF" w:rsidRDefault="004A60A8">
      <w:pPr>
        <w:pStyle w:val="2a"/>
        <w:tabs>
          <w:tab w:val="right" w:leader="dot" w:pos="9771"/>
        </w:tabs>
        <w:rPr>
          <w:noProof/>
        </w:rPr>
      </w:pPr>
      <w:hyperlink w:anchor="_Toc25859228" w:history="1">
        <w:r w:rsidR="00A832FF" w:rsidRPr="00D823DD">
          <w:rPr>
            <w:rStyle w:val="af4"/>
            <w:b/>
            <w:noProof/>
            <w:spacing w:val="-1"/>
          </w:rPr>
          <w:t>2.7. Зоны специального назначения</w:t>
        </w:r>
        <w:r w:rsidR="00A832FF">
          <w:rPr>
            <w:noProof/>
            <w:webHidden/>
          </w:rPr>
          <w:tab/>
        </w:r>
        <w:r>
          <w:rPr>
            <w:noProof/>
            <w:webHidden/>
          </w:rPr>
          <w:fldChar w:fldCharType="begin"/>
        </w:r>
        <w:r w:rsidR="00A832FF">
          <w:rPr>
            <w:noProof/>
            <w:webHidden/>
          </w:rPr>
          <w:instrText xml:space="preserve"> PAGEREF _Toc25859228 \h </w:instrText>
        </w:r>
        <w:r>
          <w:rPr>
            <w:noProof/>
            <w:webHidden/>
          </w:rPr>
        </w:r>
        <w:r>
          <w:rPr>
            <w:noProof/>
            <w:webHidden/>
          </w:rPr>
          <w:fldChar w:fldCharType="separate"/>
        </w:r>
        <w:r w:rsidR="00A832FF">
          <w:rPr>
            <w:noProof/>
            <w:webHidden/>
          </w:rPr>
          <w:t>19</w:t>
        </w:r>
        <w:r>
          <w:rPr>
            <w:noProof/>
            <w:webHidden/>
          </w:rPr>
          <w:fldChar w:fldCharType="end"/>
        </w:r>
      </w:hyperlink>
    </w:p>
    <w:p w:rsidR="00A832FF" w:rsidRDefault="004A60A8">
      <w:pPr>
        <w:pStyle w:val="2a"/>
        <w:tabs>
          <w:tab w:val="right" w:leader="dot" w:pos="9771"/>
        </w:tabs>
        <w:rPr>
          <w:noProof/>
        </w:rPr>
      </w:pPr>
      <w:hyperlink w:anchor="_Toc25859229" w:history="1">
        <w:r w:rsidR="00A832FF" w:rsidRPr="00D823DD">
          <w:rPr>
            <w:rStyle w:val="af4"/>
            <w:rFonts w:ascii="Times New Roman" w:eastAsia="Times New Roman" w:hAnsi="Times New Roman"/>
            <w:b/>
            <w:noProof/>
            <w:spacing w:val="-1"/>
          </w:rPr>
          <w:t>2.8. Зоны режимных территорий</w:t>
        </w:r>
        <w:r w:rsidR="00A832FF">
          <w:rPr>
            <w:noProof/>
            <w:webHidden/>
          </w:rPr>
          <w:tab/>
        </w:r>
        <w:r>
          <w:rPr>
            <w:noProof/>
            <w:webHidden/>
          </w:rPr>
          <w:fldChar w:fldCharType="begin"/>
        </w:r>
        <w:r w:rsidR="00A832FF">
          <w:rPr>
            <w:noProof/>
            <w:webHidden/>
          </w:rPr>
          <w:instrText xml:space="preserve"> PAGEREF _Toc25859229 \h </w:instrText>
        </w:r>
        <w:r>
          <w:rPr>
            <w:noProof/>
            <w:webHidden/>
          </w:rPr>
        </w:r>
        <w:r>
          <w:rPr>
            <w:noProof/>
            <w:webHidden/>
          </w:rPr>
          <w:fldChar w:fldCharType="separate"/>
        </w:r>
        <w:r w:rsidR="00A832FF">
          <w:rPr>
            <w:noProof/>
            <w:webHidden/>
          </w:rPr>
          <w:t>20</w:t>
        </w:r>
        <w:r>
          <w:rPr>
            <w:noProof/>
            <w:webHidden/>
          </w:rPr>
          <w:fldChar w:fldCharType="end"/>
        </w:r>
      </w:hyperlink>
    </w:p>
    <w:p w:rsidR="00A832FF" w:rsidRDefault="004A60A8">
      <w:pPr>
        <w:pStyle w:val="2a"/>
        <w:tabs>
          <w:tab w:val="right" w:leader="dot" w:pos="9771"/>
        </w:tabs>
        <w:rPr>
          <w:noProof/>
        </w:rPr>
      </w:pPr>
      <w:hyperlink w:anchor="_Toc25859230" w:history="1">
        <w:r w:rsidR="00A832FF" w:rsidRPr="00D823DD">
          <w:rPr>
            <w:rStyle w:val="af4"/>
            <w:rFonts w:ascii="Times New Roman" w:eastAsia="Times New Roman" w:hAnsi="Times New Roman"/>
            <w:b/>
            <w:noProof/>
            <w:spacing w:val="-1"/>
          </w:rPr>
          <w:t>2.9. Зоны иного назначения</w:t>
        </w:r>
        <w:r w:rsidR="00A832FF">
          <w:rPr>
            <w:noProof/>
            <w:webHidden/>
          </w:rPr>
          <w:tab/>
        </w:r>
        <w:r>
          <w:rPr>
            <w:noProof/>
            <w:webHidden/>
          </w:rPr>
          <w:fldChar w:fldCharType="begin"/>
        </w:r>
        <w:r w:rsidR="00A832FF">
          <w:rPr>
            <w:noProof/>
            <w:webHidden/>
          </w:rPr>
          <w:instrText xml:space="preserve"> PAGEREF _Toc25859230 \h </w:instrText>
        </w:r>
        <w:r>
          <w:rPr>
            <w:noProof/>
            <w:webHidden/>
          </w:rPr>
        </w:r>
        <w:r>
          <w:rPr>
            <w:noProof/>
            <w:webHidden/>
          </w:rPr>
          <w:fldChar w:fldCharType="separate"/>
        </w:r>
        <w:r w:rsidR="00A832FF">
          <w:rPr>
            <w:noProof/>
            <w:webHidden/>
          </w:rPr>
          <w:t>20</w:t>
        </w:r>
        <w:r>
          <w:rPr>
            <w:noProof/>
            <w:webHidden/>
          </w:rPr>
          <w:fldChar w:fldCharType="end"/>
        </w:r>
      </w:hyperlink>
    </w:p>
    <w:p w:rsidR="00F32117" w:rsidRPr="00BA4442" w:rsidRDefault="004A60A8" w:rsidP="005F7D1A">
      <w:pPr>
        <w:widowControl w:val="0"/>
        <w:suppressAutoHyphens/>
        <w:spacing w:after="0"/>
        <w:rPr>
          <w:rFonts w:ascii="Times New Roman" w:eastAsia="Times New Roman" w:hAnsi="Times New Roman" w:cs="Times New Roman"/>
          <w:b/>
          <w:color w:val="76923C" w:themeColor="accent3" w:themeShade="BF"/>
          <w:sz w:val="28"/>
          <w:szCs w:val="28"/>
          <w:highlight w:val="yellow"/>
          <w:lang w:eastAsia="ar-SA"/>
        </w:rPr>
      </w:pPr>
      <w:r w:rsidRPr="00BA4442">
        <w:rPr>
          <w:rFonts w:ascii="Times New Roman" w:eastAsia="Times New Roman" w:hAnsi="Times New Roman" w:cs="Times New Roman"/>
          <w:b/>
          <w:color w:val="76923C" w:themeColor="accent3" w:themeShade="BF"/>
          <w:sz w:val="26"/>
          <w:szCs w:val="26"/>
          <w:highlight w:val="yellow"/>
          <w:lang w:eastAsia="ar-SA"/>
        </w:rPr>
        <w:fldChar w:fldCharType="end"/>
      </w:r>
    </w:p>
    <w:p w:rsidR="00890562" w:rsidRPr="00BA4442" w:rsidRDefault="003D5B31" w:rsidP="0040161E">
      <w:pPr>
        <w:pStyle w:val="12"/>
        <w:rPr>
          <w:b w:val="0"/>
          <w:spacing w:val="-9"/>
          <w:szCs w:val="28"/>
          <w:highlight w:val="yellow"/>
          <w:lang w:eastAsia="ar-SA"/>
        </w:rPr>
      </w:pPr>
      <w:r w:rsidRPr="00BA4442">
        <w:rPr>
          <w:b w:val="0"/>
          <w:color w:val="76923C" w:themeColor="accent3" w:themeShade="BF"/>
          <w:szCs w:val="28"/>
          <w:highlight w:val="yellow"/>
          <w:lang w:eastAsia="ar-SA"/>
        </w:rPr>
        <w:br w:type="page"/>
      </w:r>
    </w:p>
    <w:p w:rsidR="00845407" w:rsidRPr="00200E9D" w:rsidRDefault="00845407" w:rsidP="007D6BE8">
      <w:pPr>
        <w:pageBreakBefore/>
        <w:widowControl w:val="0"/>
        <w:kinsoku w:val="0"/>
        <w:overflowPunct w:val="0"/>
        <w:autoSpaceDE w:val="0"/>
        <w:autoSpaceDN w:val="0"/>
        <w:adjustRightInd w:val="0"/>
        <w:spacing w:before="64" w:after="0"/>
        <w:jc w:val="both"/>
        <w:outlineLvl w:val="0"/>
        <w:rPr>
          <w:rFonts w:ascii="Times New Roman" w:eastAsia="Times New Roman" w:hAnsi="Times New Roman" w:cs="Times New Roman"/>
          <w:b/>
          <w:sz w:val="24"/>
          <w:szCs w:val="24"/>
        </w:rPr>
      </w:pPr>
      <w:bookmarkStart w:id="2" w:name="_Toc478108552"/>
      <w:bookmarkStart w:id="3" w:name="_Toc25859220"/>
      <w:r w:rsidRPr="00200E9D">
        <w:rPr>
          <w:rFonts w:ascii="Times New Roman" w:eastAsia="Times New Roman" w:hAnsi="Times New Roman" w:cs="Times New Roman"/>
          <w:b/>
          <w:bCs/>
          <w:sz w:val="24"/>
          <w:szCs w:val="24"/>
        </w:rPr>
        <w:lastRenderedPageBreak/>
        <w:t>1.</w:t>
      </w:r>
      <w:r w:rsidRPr="00200E9D">
        <w:rPr>
          <w:rFonts w:ascii="Times New Roman" w:eastAsia="Times New Roman" w:hAnsi="Times New Roman" w:cs="Times New Roman"/>
          <w:b/>
          <w:bCs/>
          <w:spacing w:val="8"/>
          <w:sz w:val="24"/>
          <w:szCs w:val="24"/>
        </w:rPr>
        <w:t xml:space="preserve"> </w:t>
      </w:r>
      <w:r w:rsidRPr="00200E9D">
        <w:rPr>
          <w:rFonts w:ascii="Times New Roman" w:eastAsia="Times New Roman" w:hAnsi="Times New Roman" w:cs="Times New Roman"/>
          <w:b/>
          <w:bCs/>
          <w:spacing w:val="-1"/>
          <w:sz w:val="24"/>
          <w:szCs w:val="24"/>
        </w:rPr>
        <w:t>СВЕДЕНИЯ</w:t>
      </w:r>
      <w:r w:rsidRPr="00200E9D">
        <w:rPr>
          <w:rFonts w:ascii="Times New Roman" w:eastAsia="Times New Roman" w:hAnsi="Times New Roman" w:cs="Times New Roman"/>
          <w:b/>
          <w:bCs/>
          <w:spacing w:val="-2"/>
          <w:sz w:val="24"/>
          <w:szCs w:val="24"/>
        </w:rPr>
        <w:t xml:space="preserve"> </w:t>
      </w:r>
      <w:r w:rsidRPr="00200E9D">
        <w:rPr>
          <w:rFonts w:ascii="Times New Roman" w:eastAsia="Times New Roman" w:hAnsi="Times New Roman" w:cs="Times New Roman"/>
          <w:b/>
          <w:bCs/>
          <w:sz w:val="24"/>
          <w:szCs w:val="24"/>
        </w:rPr>
        <w:t>О</w:t>
      </w:r>
      <w:r w:rsidRPr="00200E9D">
        <w:rPr>
          <w:rFonts w:ascii="Times New Roman" w:eastAsia="Times New Roman" w:hAnsi="Times New Roman" w:cs="Times New Roman"/>
          <w:b/>
          <w:bCs/>
          <w:spacing w:val="-1"/>
          <w:sz w:val="24"/>
          <w:szCs w:val="24"/>
        </w:rPr>
        <w:t xml:space="preserve"> </w:t>
      </w:r>
      <w:r w:rsidRPr="00200E9D">
        <w:rPr>
          <w:rFonts w:ascii="Times New Roman" w:eastAsia="Times New Roman" w:hAnsi="Times New Roman" w:cs="Times New Roman"/>
          <w:b/>
          <w:bCs/>
          <w:spacing w:val="-2"/>
          <w:sz w:val="24"/>
          <w:szCs w:val="24"/>
        </w:rPr>
        <w:t>ВИДАХ,</w:t>
      </w:r>
      <w:r w:rsidRPr="00200E9D">
        <w:rPr>
          <w:rFonts w:ascii="Times New Roman" w:eastAsia="Times New Roman" w:hAnsi="Times New Roman" w:cs="Times New Roman"/>
          <w:b/>
          <w:bCs/>
          <w:spacing w:val="-1"/>
          <w:sz w:val="24"/>
          <w:szCs w:val="24"/>
        </w:rPr>
        <w:t xml:space="preserve"> НАЗНАЧЕНИИ </w:t>
      </w:r>
      <w:r w:rsidRPr="00200E9D">
        <w:rPr>
          <w:rFonts w:ascii="Times New Roman" w:eastAsia="Times New Roman" w:hAnsi="Times New Roman" w:cs="Times New Roman"/>
          <w:b/>
          <w:bCs/>
          <w:sz w:val="24"/>
          <w:szCs w:val="24"/>
        </w:rPr>
        <w:t xml:space="preserve">И </w:t>
      </w:r>
      <w:r w:rsidRPr="00200E9D">
        <w:rPr>
          <w:rFonts w:ascii="Times New Roman" w:eastAsia="Times New Roman" w:hAnsi="Times New Roman" w:cs="Times New Roman"/>
          <w:b/>
          <w:bCs/>
          <w:spacing w:val="-1"/>
          <w:sz w:val="24"/>
          <w:szCs w:val="24"/>
        </w:rPr>
        <w:t>НАИМЕНОВАНИЯХ</w:t>
      </w:r>
      <w:r w:rsidRPr="00200E9D">
        <w:rPr>
          <w:rFonts w:ascii="Times New Roman" w:eastAsia="Times New Roman" w:hAnsi="Times New Roman" w:cs="Times New Roman"/>
          <w:b/>
          <w:bCs/>
          <w:spacing w:val="39"/>
          <w:sz w:val="24"/>
          <w:szCs w:val="24"/>
        </w:rPr>
        <w:t xml:space="preserve"> </w:t>
      </w:r>
      <w:r w:rsidRPr="00200E9D">
        <w:rPr>
          <w:rFonts w:ascii="Times New Roman" w:eastAsia="Times New Roman" w:hAnsi="Times New Roman" w:cs="Times New Roman"/>
          <w:b/>
          <w:bCs/>
          <w:spacing w:val="-1"/>
          <w:sz w:val="24"/>
          <w:szCs w:val="24"/>
        </w:rPr>
        <w:t>ПЛАНИРУЕМЫХ</w:t>
      </w:r>
      <w:r w:rsidRPr="00200E9D">
        <w:rPr>
          <w:rFonts w:ascii="Times New Roman" w:eastAsia="Times New Roman" w:hAnsi="Times New Roman" w:cs="Times New Roman"/>
          <w:b/>
          <w:bCs/>
          <w:spacing w:val="-4"/>
          <w:sz w:val="24"/>
          <w:szCs w:val="24"/>
        </w:rPr>
        <w:t xml:space="preserve"> </w:t>
      </w:r>
      <w:r w:rsidRPr="00200E9D">
        <w:rPr>
          <w:rFonts w:ascii="Times New Roman" w:eastAsia="Times New Roman" w:hAnsi="Times New Roman" w:cs="Times New Roman"/>
          <w:b/>
          <w:bCs/>
          <w:spacing w:val="-1"/>
          <w:sz w:val="24"/>
          <w:szCs w:val="24"/>
        </w:rPr>
        <w:t>ДЛЯ</w:t>
      </w:r>
      <w:r w:rsidRPr="00200E9D">
        <w:rPr>
          <w:rFonts w:ascii="Times New Roman" w:eastAsia="Times New Roman" w:hAnsi="Times New Roman" w:cs="Times New Roman"/>
          <w:b/>
          <w:bCs/>
          <w:spacing w:val="-2"/>
          <w:sz w:val="24"/>
          <w:szCs w:val="24"/>
        </w:rPr>
        <w:t xml:space="preserve"> </w:t>
      </w:r>
      <w:r w:rsidRPr="00200E9D">
        <w:rPr>
          <w:rFonts w:ascii="Times New Roman" w:eastAsia="Times New Roman" w:hAnsi="Times New Roman" w:cs="Times New Roman"/>
          <w:b/>
          <w:bCs/>
          <w:spacing w:val="-1"/>
          <w:sz w:val="24"/>
          <w:szCs w:val="24"/>
        </w:rPr>
        <w:t>РАЗМЕЩЕНИЯ ОБЪЕКТОВ</w:t>
      </w:r>
      <w:r w:rsidRPr="00200E9D">
        <w:rPr>
          <w:rFonts w:ascii="Times New Roman" w:eastAsia="Times New Roman" w:hAnsi="Times New Roman" w:cs="Times New Roman"/>
          <w:b/>
          <w:bCs/>
          <w:sz w:val="24"/>
          <w:szCs w:val="24"/>
        </w:rPr>
        <w:t xml:space="preserve"> </w:t>
      </w:r>
      <w:r w:rsidRPr="00200E9D">
        <w:rPr>
          <w:rFonts w:ascii="Times New Roman" w:eastAsia="Times New Roman" w:hAnsi="Times New Roman" w:cs="Times New Roman"/>
          <w:b/>
          <w:bCs/>
          <w:spacing w:val="-1"/>
          <w:sz w:val="24"/>
          <w:szCs w:val="24"/>
        </w:rPr>
        <w:t>МЕСТНОГО</w:t>
      </w:r>
      <w:r w:rsidRPr="00200E9D">
        <w:rPr>
          <w:rFonts w:ascii="Times New Roman" w:eastAsia="Times New Roman" w:hAnsi="Times New Roman" w:cs="Times New Roman"/>
          <w:b/>
          <w:bCs/>
          <w:spacing w:val="29"/>
          <w:sz w:val="24"/>
          <w:szCs w:val="24"/>
        </w:rPr>
        <w:t xml:space="preserve"> </w:t>
      </w:r>
      <w:r w:rsidRPr="00200E9D">
        <w:rPr>
          <w:rFonts w:ascii="Times New Roman" w:eastAsia="Times New Roman" w:hAnsi="Times New Roman" w:cs="Times New Roman"/>
          <w:b/>
          <w:bCs/>
          <w:sz w:val="24"/>
          <w:szCs w:val="24"/>
        </w:rPr>
        <w:t>ЗНАЧЕНИЯ</w:t>
      </w:r>
      <w:r w:rsidRPr="00200E9D">
        <w:rPr>
          <w:rFonts w:ascii="Times New Roman" w:eastAsia="Times New Roman" w:hAnsi="Times New Roman" w:cs="Times New Roman"/>
          <w:b/>
          <w:bCs/>
          <w:spacing w:val="-2"/>
          <w:sz w:val="24"/>
          <w:szCs w:val="24"/>
        </w:rPr>
        <w:t xml:space="preserve"> </w:t>
      </w:r>
      <w:r w:rsidR="00200E9D">
        <w:rPr>
          <w:rFonts w:ascii="Times New Roman" w:eastAsia="Times New Roman" w:hAnsi="Times New Roman" w:cs="Times New Roman"/>
          <w:b/>
          <w:bCs/>
          <w:spacing w:val="-2"/>
          <w:sz w:val="24"/>
          <w:szCs w:val="24"/>
        </w:rPr>
        <w:t>СЕЛЬ</w:t>
      </w:r>
      <w:r w:rsidRPr="00200E9D">
        <w:rPr>
          <w:rFonts w:ascii="Times New Roman" w:eastAsia="Times New Roman" w:hAnsi="Times New Roman" w:cs="Times New Roman"/>
          <w:b/>
          <w:bCs/>
          <w:spacing w:val="-2"/>
          <w:sz w:val="24"/>
          <w:szCs w:val="24"/>
        </w:rPr>
        <w:t>СКОГО ПОСЕЛЕНИЯ</w:t>
      </w:r>
      <w:r w:rsidRPr="00200E9D">
        <w:rPr>
          <w:rFonts w:ascii="Times New Roman" w:eastAsia="Times New Roman" w:hAnsi="Times New Roman" w:cs="Times New Roman"/>
          <w:b/>
          <w:bCs/>
          <w:spacing w:val="-1"/>
          <w:sz w:val="24"/>
          <w:szCs w:val="24"/>
        </w:rPr>
        <w:t xml:space="preserve">, </w:t>
      </w:r>
      <w:r w:rsidRPr="00200E9D">
        <w:rPr>
          <w:rFonts w:ascii="Times New Roman" w:eastAsia="Times New Roman" w:hAnsi="Times New Roman" w:cs="Times New Roman"/>
          <w:b/>
          <w:bCs/>
          <w:sz w:val="24"/>
          <w:szCs w:val="24"/>
        </w:rPr>
        <w:t>ИХ</w:t>
      </w:r>
      <w:r w:rsidRPr="00200E9D">
        <w:rPr>
          <w:rFonts w:ascii="Times New Roman" w:eastAsia="Times New Roman" w:hAnsi="Times New Roman" w:cs="Times New Roman"/>
          <w:b/>
          <w:bCs/>
          <w:spacing w:val="-1"/>
          <w:sz w:val="24"/>
          <w:szCs w:val="24"/>
        </w:rPr>
        <w:t xml:space="preserve"> МЕСТОПОЛОЖЕНИЕ,</w:t>
      </w:r>
      <w:r w:rsidRPr="00200E9D">
        <w:rPr>
          <w:rFonts w:ascii="Times New Roman" w:eastAsia="Times New Roman" w:hAnsi="Times New Roman" w:cs="Times New Roman"/>
          <w:b/>
          <w:bCs/>
          <w:spacing w:val="-2"/>
          <w:sz w:val="24"/>
          <w:szCs w:val="24"/>
        </w:rPr>
        <w:t xml:space="preserve"> </w:t>
      </w:r>
      <w:r w:rsidRPr="00200E9D">
        <w:rPr>
          <w:rFonts w:ascii="Times New Roman" w:eastAsia="Times New Roman" w:hAnsi="Times New Roman" w:cs="Times New Roman"/>
          <w:b/>
          <w:bCs/>
          <w:sz w:val="24"/>
          <w:szCs w:val="24"/>
        </w:rPr>
        <w:t xml:space="preserve">А </w:t>
      </w:r>
      <w:r w:rsidRPr="00200E9D">
        <w:rPr>
          <w:rFonts w:ascii="Times New Roman" w:eastAsia="Times New Roman" w:hAnsi="Times New Roman" w:cs="Times New Roman"/>
          <w:b/>
          <w:spacing w:val="-1"/>
          <w:sz w:val="24"/>
          <w:szCs w:val="24"/>
        </w:rPr>
        <w:t>ТАКЖЕ</w:t>
      </w:r>
      <w:r w:rsidRPr="00200E9D">
        <w:rPr>
          <w:rFonts w:ascii="Times New Roman" w:eastAsia="Times New Roman" w:hAnsi="Times New Roman" w:cs="Times New Roman"/>
          <w:b/>
          <w:sz w:val="24"/>
          <w:szCs w:val="24"/>
        </w:rPr>
        <w:t xml:space="preserve"> </w:t>
      </w:r>
      <w:r w:rsidRPr="00200E9D">
        <w:rPr>
          <w:rFonts w:ascii="Times New Roman" w:eastAsia="Times New Roman" w:hAnsi="Times New Roman" w:cs="Times New Roman"/>
          <w:b/>
          <w:spacing w:val="-1"/>
          <w:sz w:val="24"/>
          <w:szCs w:val="24"/>
        </w:rPr>
        <w:t>ХАРАКТЕРИСТИКИ</w:t>
      </w:r>
      <w:r w:rsidRPr="00200E9D">
        <w:rPr>
          <w:rFonts w:ascii="Times New Roman" w:eastAsia="Times New Roman" w:hAnsi="Times New Roman" w:cs="Times New Roman"/>
          <w:b/>
          <w:sz w:val="24"/>
          <w:szCs w:val="24"/>
        </w:rPr>
        <w:t xml:space="preserve"> </w:t>
      </w:r>
      <w:r w:rsidRPr="00200E9D">
        <w:rPr>
          <w:rFonts w:ascii="Times New Roman" w:eastAsia="Times New Roman" w:hAnsi="Times New Roman" w:cs="Times New Roman"/>
          <w:b/>
          <w:spacing w:val="-1"/>
          <w:sz w:val="24"/>
          <w:szCs w:val="24"/>
        </w:rPr>
        <w:t>ЗОН</w:t>
      </w:r>
      <w:r w:rsidRPr="00200E9D">
        <w:rPr>
          <w:rFonts w:ascii="Times New Roman" w:eastAsia="Times New Roman" w:hAnsi="Times New Roman" w:cs="Times New Roman"/>
          <w:b/>
          <w:spacing w:val="-3"/>
          <w:sz w:val="24"/>
          <w:szCs w:val="24"/>
        </w:rPr>
        <w:t xml:space="preserve"> </w:t>
      </w:r>
      <w:r w:rsidRPr="00200E9D">
        <w:rPr>
          <w:rFonts w:ascii="Times New Roman" w:eastAsia="Times New Roman" w:hAnsi="Times New Roman" w:cs="Times New Roman"/>
          <w:b/>
          <w:sz w:val="24"/>
          <w:szCs w:val="24"/>
        </w:rPr>
        <w:t>С</w:t>
      </w:r>
      <w:r w:rsidRPr="00200E9D">
        <w:rPr>
          <w:rFonts w:ascii="Times New Roman" w:eastAsia="Times New Roman" w:hAnsi="Times New Roman" w:cs="Times New Roman"/>
          <w:b/>
          <w:spacing w:val="-1"/>
          <w:sz w:val="24"/>
          <w:szCs w:val="24"/>
        </w:rPr>
        <w:t xml:space="preserve"> ОСОБЫМИ УСЛОВИЯМИ</w:t>
      </w:r>
      <w:r w:rsidRPr="00200E9D">
        <w:rPr>
          <w:rFonts w:ascii="Times New Roman" w:eastAsia="Times New Roman" w:hAnsi="Times New Roman" w:cs="Times New Roman"/>
          <w:b/>
          <w:spacing w:val="29"/>
          <w:sz w:val="24"/>
          <w:szCs w:val="24"/>
        </w:rPr>
        <w:t xml:space="preserve"> </w:t>
      </w:r>
      <w:r w:rsidRPr="00200E9D">
        <w:rPr>
          <w:rFonts w:ascii="Times New Roman" w:eastAsia="Times New Roman" w:hAnsi="Times New Roman" w:cs="Times New Roman"/>
          <w:b/>
          <w:spacing w:val="-1"/>
          <w:sz w:val="24"/>
          <w:szCs w:val="24"/>
        </w:rPr>
        <w:t>ИСПОЛЬЗОВАНИЯ ТЕРРИТОРИЙ</w:t>
      </w:r>
      <w:r w:rsidRPr="00200E9D">
        <w:rPr>
          <w:rFonts w:ascii="Times New Roman" w:eastAsia="Times New Roman" w:hAnsi="Times New Roman" w:cs="Times New Roman"/>
          <w:b/>
          <w:sz w:val="24"/>
          <w:szCs w:val="24"/>
        </w:rPr>
        <w:t xml:space="preserve"> В</w:t>
      </w:r>
      <w:r w:rsidRPr="00200E9D">
        <w:rPr>
          <w:rFonts w:ascii="Times New Roman" w:eastAsia="Times New Roman" w:hAnsi="Times New Roman" w:cs="Times New Roman"/>
          <w:b/>
          <w:spacing w:val="-2"/>
          <w:sz w:val="24"/>
          <w:szCs w:val="24"/>
        </w:rPr>
        <w:t xml:space="preserve"> </w:t>
      </w:r>
      <w:r w:rsidRPr="00200E9D">
        <w:rPr>
          <w:rFonts w:ascii="Times New Roman" w:eastAsia="Times New Roman" w:hAnsi="Times New Roman" w:cs="Times New Roman"/>
          <w:b/>
          <w:spacing w:val="-1"/>
          <w:sz w:val="24"/>
          <w:szCs w:val="24"/>
        </w:rPr>
        <w:t>СЛУЧАЕ,</w:t>
      </w:r>
      <w:r w:rsidRPr="00200E9D">
        <w:rPr>
          <w:rFonts w:ascii="Times New Roman" w:eastAsia="Times New Roman" w:hAnsi="Times New Roman" w:cs="Times New Roman"/>
          <w:b/>
          <w:spacing w:val="-2"/>
          <w:sz w:val="24"/>
          <w:szCs w:val="24"/>
        </w:rPr>
        <w:t xml:space="preserve"> </w:t>
      </w:r>
      <w:r w:rsidRPr="00200E9D">
        <w:rPr>
          <w:rFonts w:ascii="Times New Roman" w:eastAsia="Times New Roman" w:hAnsi="Times New Roman" w:cs="Times New Roman"/>
          <w:b/>
          <w:spacing w:val="-1"/>
          <w:sz w:val="24"/>
          <w:szCs w:val="24"/>
        </w:rPr>
        <w:t>ЕСЛИ УСТАНОВЛЕНИЕ</w:t>
      </w:r>
      <w:r w:rsidRPr="00200E9D">
        <w:rPr>
          <w:rFonts w:ascii="Times New Roman" w:eastAsia="Times New Roman" w:hAnsi="Times New Roman" w:cs="Times New Roman"/>
          <w:b/>
          <w:spacing w:val="41"/>
          <w:sz w:val="24"/>
          <w:szCs w:val="24"/>
        </w:rPr>
        <w:t xml:space="preserve"> </w:t>
      </w:r>
      <w:r w:rsidRPr="00200E9D">
        <w:rPr>
          <w:rFonts w:ascii="Times New Roman" w:eastAsia="Times New Roman" w:hAnsi="Times New Roman" w:cs="Times New Roman"/>
          <w:b/>
          <w:spacing w:val="-1"/>
          <w:sz w:val="24"/>
          <w:szCs w:val="24"/>
        </w:rPr>
        <w:t>ТАКИХ</w:t>
      </w:r>
      <w:r w:rsidRPr="00200E9D">
        <w:rPr>
          <w:rFonts w:ascii="Times New Roman" w:eastAsia="Times New Roman" w:hAnsi="Times New Roman" w:cs="Times New Roman"/>
          <w:b/>
          <w:spacing w:val="-2"/>
          <w:sz w:val="24"/>
          <w:szCs w:val="24"/>
        </w:rPr>
        <w:t xml:space="preserve"> </w:t>
      </w:r>
      <w:r w:rsidRPr="00200E9D">
        <w:rPr>
          <w:rFonts w:ascii="Times New Roman" w:eastAsia="Times New Roman" w:hAnsi="Times New Roman" w:cs="Times New Roman"/>
          <w:b/>
          <w:sz w:val="24"/>
          <w:szCs w:val="24"/>
        </w:rPr>
        <w:t xml:space="preserve">ЗОН </w:t>
      </w:r>
      <w:r w:rsidRPr="00200E9D">
        <w:rPr>
          <w:rFonts w:ascii="Times New Roman" w:eastAsia="Times New Roman" w:hAnsi="Times New Roman" w:cs="Times New Roman"/>
          <w:b/>
          <w:spacing w:val="-1"/>
          <w:sz w:val="24"/>
          <w:szCs w:val="24"/>
        </w:rPr>
        <w:t xml:space="preserve">ТРЕБУЕТСЯ </w:t>
      </w:r>
      <w:r w:rsidRPr="00200E9D">
        <w:rPr>
          <w:rFonts w:ascii="Times New Roman" w:eastAsia="Times New Roman" w:hAnsi="Times New Roman" w:cs="Times New Roman"/>
          <w:b/>
          <w:sz w:val="24"/>
          <w:szCs w:val="24"/>
        </w:rPr>
        <w:t xml:space="preserve">В </w:t>
      </w:r>
      <w:r w:rsidRPr="00200E9D">
        <w:rPr>
          <w:rFonts w:ascii="Times New Roman" w:eastAsia="Times New Roman" w:hAnsi="Times New Roman" w:cs="Times New Roman"/>
          <w:b/>
          <w:spacing w:val="-1"/>
          <w:sz w:val="24"/>
          <w:szCs w:val="24"/>
        </w:rPr>
        <w:t>СВЯЗИ</w:t>
      </w:r>
      <w:r w:rsidRPr="00200E9D">
        <w:rPr>
          <w:rFonts w:ascii="Times New Roman" w:eastAsia="Times New Roman" w:hAnsi="Times New Roman" w:cs="Times New Roman"/>
          <w:b/>
          <w:sz w:val="24"/>
          <w:szCs w:val="24"/>
        </w:rPr>
        <w:t xml:space="preserve"> С</w:t>
      </w:r>
      <w:r w:rsidRPr="00200E9D">
        <w:rPr>
          <w:rFonts w:ascii="Times New Roman" w:eastAsia="Times New Roman" w:hAnsi="Times New Roman" w:cs="Times New Roman"/>
          <w:b/>
          <w:spacing w:val="-1"/>
          <w:sz w:val="24"/>
          <w:szCs w:val="24"/>
        </w:rPr>
        <w:t xml:space="preserve"> РАЗМЕЩЕНИЕМ ДАННЫХ</w:t>
      </w:r>
      <w:r w:rsidRPr="00200E9D">
        <w:rPr>
          <w:rFonts w:ascii="Times New Roman" w:eastAsia="Times New Roman" w:hAnsi="Times New Roman" w:cs="Times New Roman"/>
          <w:b/>
          <w:spacing w:val="25"/>
          <w:sz w:val="24"/>
          <w:szCs w:val="24"/>
        </w:rPr>
        <w:t xml:space="preserve"> </w:t>
      </w:r>
      <w:r w:rsidRPr="00200E9D">
        <w:rPr>
          <w:rFonts w:ascii="Times New Roman" w:eastAsia="Times New Roman" w:hAnsi="Times New Roman" w:cs="Times New Roman"/>
          <w:b/>
          <w:spacing w:val="-1"/>
          <w:sz w:val="24"/>
          <w:szCs w:val="24"/>
        </w:rPr>
        <w:t>ОБЪЕКТОВ</w:t>
      </w:r>
      <w:bookmarkEnd w:id="2"/>
      <w:bookmarkEnd w:id="3"/>
    </w:p>
    <w:p w:rsidR="00845407" w:rsidRPr="00200E9D" w:rsidRDefault="00845407" w:rsidP="00590E49">
      <w:pPr>
        <w:rPr>
          <w:rFonts w:ascii="Times New Roman" w:eastAsia="Times New Roman" w:hAnsi="Times New Roman" w:cs="Times New Roman"/>
          <w:sz w:val="28"/>
          <w:szCs w:val="28"/>
        </w:rPr>
      </w:pPr>
    </w:p>
    <w:p w:rsidR="009C3167" w:rsidRPr="00200E9D" w:rsidRDefault="009C3167" w:rsidP="00590E49">
      <w:pPr>
        <w:jc w:val="center"/>
        <w:rPr>
          <w:rFonts w:ascii="Times New Roman" w:hAnsi="Times New Roman" w:cs="Times New Roman"/>
          <w:sz w:val="28"/>
          <w:szCs w:val="28"/>
          <w:lang w:eastAsia="ar-SA"/>
        </w:rPr>
      </w:pPr>
      <w:r w:rsidRPr="00200E9D">
        <w:rPr>
          <w:rFonts w:ascii="Times New Roman" w:hAnsi="Times New Roman" w:cs="Times New Roman"/>
          <w:sz w:val="28"/>
          <w:szCs w:val="28"/>
          <w:lang w:eastAsia="ar-SA"/>
        </w:rPr>
        <w:t xml:space="preserve">Перечень планируемых для размещения объектов местного значения </w:t>
      </w:r>
      <w:proofErr w:type="spellStart"/>
      <w:r w:rsidR="00200E9D" w:rsidRPr="00200E9D">
        <w:rPr>
          <w:rFonts w:ascii="Times New Roman" w:hAnsi="Times New Roman" w:cs="Times New Roman"/>
          <w:sz w:val="28"/>
          <w:szCs w:val="28"/>
          <w:lang w:eastAsia="ar-SA"/>
        </w:rPr>
        <w:t>Старовеличков</w:t>
      </w:r>
      <w:r w:rsidRPr="00200E9D">
        <w:rPr>
          <w:rFonts w:ascii="Times New Roman" w:hAnsi="Times New Roman" w:cs="Times New Roman"/>
          <w:sz w:val="28"/>
          <w:szCs w:val="28"/>
          <w:lang w:eastAsia="ar-SA"/>
        </w:rPr>
        <w:t>ского</w:t>
      </w:r>
      <w:proofErr w:type="spellEnd"/>
      <w:r w:rsidRPr="00200E9D">
        <w:rPr>
          <w:rFonts w:ascii="Times New Roman" w:hAnsi="Times New Roman" w:cs="Times New Roman"/>
          <w:sz w:val="28"/>
          <w:szCs w:val="28"/>
          <w:lang w:eastAsia="ar-SA"/>
        </w:rPr>
        <w:t xml:space="preserve"> </w:t>
      </w:r>
      <w:r w:rsidR="00200E9D" w:rsidRPr="00200E9D">
        <w:rPr>
          <w:rFonts w:ascii="Times New Roman" w:hAnsi="Times New Roman" w:cs="Times New Roman"/>
          <w:sz w:val="28"/>
          <w:szCs w:val="28"/>
          <w:lang w:eastAsia="ar-SA"/>
        </w:rPr>
        <w:t>сель</w:t>
      </w:r>
      <w:r w:rsidRPr="00200E9D">
        <w:rPr>
          <w:rFonts w:ascii="Times New Roman" w:hAnsi="Times New Roman" w:cs="Times New Roman"/>
          <w:sz w:val="28"/>
          <w:szCs w:val="28"/>
          <w:lang w:eastAsia="ar-SA"/>
        </w:rPr>
        <w:t>ского поселения</w:t>
      </w:r>
    </w:p>
    <w:p w:rsidR="009C3167" w:rsidRPr="00CF1CDF" w:rsidRDefault="009C3167" w:rsidP="00CF1CDF">
      <w:pPr>
        <w:spacing w:after="0" w:line="240" w:lineRule="auto"/>
        <w:jc w:val="right"/>
        <w:rPr>
          <w:rFonts w:ascii="Times New Roman" w:hAnsi="Times New Roman" w:cs="Times New Roman"/>
          <w:sz w:val="28"/>
          <w:szCs w:val="28"/>
          <w:lang w:eastAsia="ar-SA"/>
        </w:rPr>
      </w:pPr>
      <w:r w:rsidRPr="00CF1CDF">
        <w:rPr>
          <w:rFonts w:ascii="Times New Roman" w:hAnsi="Times New Roman" w:cs="Times New Roman"/>
          <w:sz w:val="28"/>
          <w:szCs w:val="28"/>
          <w:lang w:eastAsia="ar-SA"/>
        </w:rPr>
        <w:t>Таблица 1</w:t>
      </w:r>
    </w:p>
    <w:tbl>
      <w:tblPr>
        <w:tblW w:w="10207" w:type="dxa"/>
        <w:tblInd w:w="-244" w:type="dxa"/>
        <w:tblLayout w:type="fixed"/>
        <w:tblCellMar>
          <w:left w:w="40" w:type="dxa"/>
          <w:right w:w="40" w:type="dxa"/>
        </w:tblCellMar>
        <w:tblLook w:val="0000"/>
      </w:tblPr>
      <w:tblGrid>
        <w:gridCol w:w="851"/>
        <w:gridCol w:w="2977"/>
        <w:gridCol w:w="1701"/>
        <w:gridCol w:w="2268"/>
        <w:gridCol w:w="851"/>
        <w:gridCol w:w="1559"/>
      </w:tblGrid>
      <w:tr w:rsidR="00CF1CDF" w:rsidRPr="00CF1CDF" w:rsidTr="00C929A4">
        <w:trPr>
          <w:trHeight w:val="577"/>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на карте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102"/>
              <w:jc w:val="center"/>
              <w:rPr>
                <w:rFonts w:ascii="Times New Roman" w:hAnsi="Times New Roman" w:cs="Times New Roman"/>
                <w:sz w:val="28"/>
                <w:szCs w:val="28"/>
              </w:rPr>
            </w:pPr>
            <w:r w:rsidRPr="00CF1CDF">
              <w:rPr>
                <w:rFonts w:ascii="Times New Roman" w:hAnsi="Times New Roman" w:cs="Times New Roman"/>
                <w:sz w:val="28"/>
                <w:szCs w:val="28"/>
              </w:rPr>
              <w:t>Наименование объекта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Краткая характеристика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Местоположение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Значение</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Статус объекта</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hd w:val="clear" w:color="auto" w:fill="FFFFFF"/>
              <w:autoSpaceDE w:val="0"/>
              <w:autoSpaceDN w:val="0"/>
              <w:adjustRightInd w:val="0"/>
              <w:spacing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1. Объекты образования и науки</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Детский сад</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126 мест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w:t>
            </w:r>
            <w:proofErr w:type="spellStart"/>
            <w:r w:rsidRPr="00CF1CDF">
              <w:rPr>
                <w:rFonts w:ascii="Times New Roman" w:hAnsi="Times New Roman" w:cs="Times New Roman"/>
                <w:sz w:val="28"/>
                <w:szCs w:val="28"/>
              </w:rPr>
              <w:t>Гривенская</w:t>
            </w:r>
            <w:proofErr w:type="gramStart"/>
            <w:r w:rsidRPr="00CF1CDF">
              <w:rPr>
                <w:rFonts w:ascii="Times New Roman" w:hAnsi="Times New Roman" w:cs="Times New Roman"/>
                <w:sz w:val="28"/>
                <w:szCs w:val="28"/>
              </w:rPr>
              <w:t>,у</w:t>
            </w:r>
            <w:proofErr w:type="gramEnd"/>
            <w:r w:rsidRPr="00CF1CDF">
              <w:rPr>
                <w:rFonts w:ascii="Times New Roman" w:hAnsi="Times New Roman" w:cs="Times New Roman"/>
                <w:sz w:val="28"/>
                <w:szCs w:val="28"/>
              </w:rPr>
              <w:t>л</w:t>
            </w:r>
            <w:proofErr w:type="spellEnd"/>
            <w:r w:rsidRPr="00CF1CDF">
              <w:rPr>
                <w:rFonts w:ascii="Times New Roman" w:hAnsi="Times New Roman" w:cs="Times New Roman"/>
                <w:sz w:val="28"/>
                <w:szCs w:val="28"/>
              </w:rPr>
              <w:t>. Заводская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Начальная школа с детским садом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20 мест,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25 учащихся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929A4"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r w:rsidRPr="00CF1CDF">
              <w:rPr>
                <w:rFonts w:ascii="Times New Roman" w:hAnsi="Times New Roman" w:cs="Times New Roman"/>
                <w:sz w:val="28"/>
                <w:szCs w:val="28"/>
              </w:rPr>
              <w:t>,</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w:t>
            </w:r>
            <w:r w:rsidR="00C929A4">
              <w:rPr>
                <w:rFonts w:ascii="Times New Roman" w:hAnsi="Times New Roman" w:cs="Times New Roman"/>
                <w:sz w:val="28"/>
                <w:szCs w:val="28"/>
              </w:rPr>
              <w:t xml:space="preserve"> </w:t>
            </w:r>
            <w:r w:rsidRPr="00CF1CDF">
              <w:rPr>
                <w:rFonts w:ascii="Times New Roman" w:hAnsi="Times New Roman" w:cs="Times New Roman"/>
                <w:sz w:val="28"/>
                <w:szCs w:val="28"/>
              </w:rPr>
              <w:t>Набережная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b/>
                <w:sz w:val="28"/>
                <w:szCs w:val="28"/>
              </w:rPr>
              <w:t xml:space="preserve">2. Объекты культуры и искусства </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2.20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proofErr w:type="spellStart"/>
            <w:r w:rsidRPr="00CF1CDF">
              <w:rPr>
                <w:rFonts w:ascii="Times New Roman" w:hAnsi="Times New Roman" w:cs="Times New Roman"/>
                <w:sz w:val="28"/>
                <w:szCs w:val="28"/>
              </w:rPr>
              <w:t>Досуговый</w:t>
            </w:r>
            <w:proofErr w:type="spellEnd"/>
            <w:r w:rsidRPr="00CF1CDF">
              <w:rPr>
                <w:rFonts w:ascii="Times New Roman" w:hAnsi="Times New Roman" w:cs="Times New Roman"/>
                <w:sz w:val="28"/>
                <w:szCs w:val="28"/>
              </w:rPr>
              <w:t xml:space="preserve"> центр с кинотеатром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250 мест</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3. Объекты физической культуры и массового спорта</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3.3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 xml:space="preserve">Спортивно-оздоровительный комплекс с бассейном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зал 200 м</w:t>
            </w:r>
            <w:proofErr w:type="gramStart"/>
            <w:r w:rsidRPr="00CF1CDF">
              <w:rPr>
                <w:rFonts w:ascii="Times New Roman" w:hAnsi="Times New Roman" w:cs="Times New Roman"/>
                <w:sz w:val="28"/>
                <w:szCs w:val="28"/>
                <w:vertAlign w:val="superscript"/>
              </w:rPr>
              <w:t>2</w:t>
            </w:r>
            <w:proofErr w:type="gramEnd"/>
          </w:p>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бассейн 220 м</w:t>
            </w:r>
            <w:proofErr w:type="gramStart"/>
            <w:r w:rsidRPr="00CF1CDF">
              <w:rPr>
                <w:rFonts w:ascii="Times New Roman" w:hAnsi="Times New Roman" w:cs="Times New Roman"/>
                <w:sz w:val="28"/>
                <w:szCs w:val="28"/>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 ул. Спортивная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color w:val="FF0000"/>
                <w:sz w:val="28"/>
                <w:szCs w:val="28"/>
              </w:rPr>
              <w:t>3.4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Плоскостные спортивные</w:t>
            </w:r>
          </w:p>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сооружения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18640 м</w:t>
            </w:r>
            <w:proofErr w:type="gramStart"/>
            <w:r w:rsidRPr="00CF1CDF">
              <w:rPr>
                <w:rFonts w:ascii="Times New Roman" w:hAnsi="Times New Roman" w:cs="Times New Roman"/>
                <w:sz w:val="28"/>
                <w:szCs w:val="28"/>
                <w:vertAlign w:val="superscript"/>
              </w:rPr>
              <w:t>2</w:t>
            </w:r>
            <w:proofErr w:type="gramEnd"/>
            <w:r w:rsidRPr="00CF1CDF">
              <w:rPr>
                <w:rFonts w:ascii="Times New Roman" w:hAnsi="Times New Roman" w:cs="Times New Roman"/>
                <w:sz w:val="28"/>
                <w:szCs w:val="28"/>
                <w:vertAlign w:val="superscript"/>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Спортивная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3.5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Плоскостные спортивные</w:t>
            </w:r>
          </w:p>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 xml:space="preserve"> сооружения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vertAlign w:val="superscript"/>
              </w:rPr>
            </w:pPr>
            <w:r w:rsidRPr="00CF1CDF">
              <w:rPr>
                <w:rFonts w:ascii="Times New Roman" w:hAnsi="Times New Roman" w:cs="Times New Roman"/>
                <w:sz w:val="28"/>
                <w:szCs w:val="28"/>
              </w:rPr>
              <w:t>15640 м</w:t>
            </w:r>
            <w:proofErr w:type="gramStart"/>
            <w:r w:rsidRPr="00CF1CDF">
              <w:rPr>
                <w:rFonts w:ascii="Times New Roman" w:hAnsi="Times New Roman" w:cs="Times New Roman"/>
                <w:sz w:val="28"/>
                <w:szCs w:val="28"/>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Лебеди,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Полевая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3.6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vertAlign w:val="superscript"/>
              </w:rPr>
            </w:pPr>
            <w:r w:rsidRPr="00CF1CDF">
              <w:rPr>
                <w:rFonts w:ascii="Times New Roman" w:hAnsi="Times New Roman" w:cs="Times New Roman"/>
                <w:sz w:val="28"/>
                <w:szCs w:val="28"/>
              </w:rPr>
              <w:t>9980 м</w:t>
            </w:r>
            <w:proofErr w:type="gramStart"/>
            <w:r w:rsidRPr="00CF1CDF">
              <w:rPr>
                <w:rFonts w:ascii="Times New Roman" w:hAnsi="Times New Roman" w:cs="Times New Roman"/>
                <w:sz w:val="28"/>
                <w:szCs w:val="28"/>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Колхозная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color w:val="FF0000"/>
                <w:sz w:val="28"/>
                <w:szCs w:val="28"/>
              </w:rPr>
              <w:t>3.7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6540 м</w:t>
            </w:r>
            <w:proofErr w:type="gramStart"/>
            <w:r w:rsidRPr="00CF1CDF">
              <w:rPr>
                <w:rFonts w:ascii="Times New Roman" w:hAnsi="Times New Roman" w:cs="Times New Roman"/>
                <w:sz w:val="28"/>
                <w:szCs w:val="28"/>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Лебеди,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Набережная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color w:val="FF0000"/>
                <w:sz w:val="28"/>
                <w:szCs w:val="28"/>
              </w:rPr>
              <w:t>3.8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Спортивно-оздоровительные площадки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1170 м</w:t>
            </w:r>
            <w:proofErr w:type="gramStart"/>
            <w:r w:rsidRPr="00CF1CDF">
              <w:rPr>
                <w:rFonts w:ascii="Times New Roman" w:hAnsi="Times New Roman" w:cs="Times New Roman"/>
                <w:sz w:val="28"/>
                <w:szCs w:val="28"/>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r w:rsidRPr="00CF1CDF">
              <w:rPr>
                <w:rFonts w:ascii="Times New Roman" w:hAnsi="Times New Roman" w:cs="Times New Roman"/>
                <w:sz w:val="28"/>
                <w:szCs w:val="28"/>
              </w:rPr>
              <w:t xml:space="preserve">,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Центральная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 xml:space="preserve">4. Объекты здравоохранения </w:t>
            </w:r>
            <w:r w:rsidR="00AF01E9" w:rsidRPr="00CF1CDF">
              <w:rPr>
                <w:rFonts w:ascii="Times New Roman" w:hAnsi="Times New Roman" w:cs="Times New Roman"/>
                <w:b/>
                <w:sz w:val="28"/>
                <w:szCs w:val="28"/>
              </w:rPr>
              <w:t>(отсутствуют)</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5. Объекты социального обслуживания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lastRenderedPageBreak/>
              <w:t>6. Объекты отдыха и туризма (отсутствуют)</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7. Прочие объекты обслуживания (отсутствуют)</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8. Общественные пространства</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color w:val="000000" w:themeColor="text1"/>
                <w:sz w:val="28"/>
                <w:szCs w:val="28"/>
              </w:rPr>
            </w:pPr>
            <w:r w:rsidRPr="00CF1CDF">
              <w:rPr>
                <w:rFonts w:ascii="Times New Roman" w:hAnsi="Times New Roman" w:cs="Times New Roman"/>
                <w:color w:val="000000" w:themeColor="text1"/>
                <w:sz w:val="28"/>
                <w:szCs w:val="28"/>
              </w:rPr>
              <w:t xml:space="preserve">Парк отдыха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3,43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х. Лебеди</w:t>
            </w:r>
          </w:p>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color w:val="000000" w:themeColor="text1"/>
                <w:sz w:val="28"/>
                <w:szCs w:val="28"/>
              </w:rPr>
            </w:pPr>
            <w:r w:rsidRPr="00CF1CDF">
              <w:rPr>
                <w:rFonts w:ascii="Times New Roman" w:hAnsi="Times New Roman" w:cs="Times New Roman"/>
                <w:sz w:val="28"/>
                <w:szCs w:val="28"/>
              </w:rPr>
              <w:t>ул. Ленина, 6 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color w:val="000000" w:themeColor="text1"/>
                <w:sz w:val="28"/>
                <w:szCs w:val="28"/>
              </w:rPr>
            </w:pPr>
            <w:r w:rsidRPr="00CF1CDF">
              <w:rPr>
                <w:rFonts w:ascii="Times New Roman" w:hAnsi="Times New Roman" w:cs="Times New Roman"/>
                <w:color w:val="000000" w:themeColor="text1"/>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000000" w:themeColor="text1"/>
                <w:sz w:val="28"/>
                <w:szCs w:val="28"/>
              </w:rPr>
            </w:pPr>
            <w:proofErr w:type="spellStart"/>
            <w:r w:rsidRPr="00CF1CDF">
              <w:rPr>
                <w:rFonts w:ascii="Times New Roman" w:hAnsi="Times New Roman" w:cs="Times New Roman"/>
                <w:color w:val="000000" w:themeColor="text1"/>
                <w:sz w:val="28"/>
                <w:szCs w:val="28"/>
              </w:rPr>
              <w:t>Реконстр</w:t>
            </w:r>
            <w:proofErr w:type="spellEnd"/>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color w:val="000000" w:themeColor="text1"/>
                <w:sz w:val="28"/>
                <w:szCs w:val="28"/>
              </w:rPr>
            </w:pPr>
            <w:r w:rsidRPr="00CF1CDF">
              <w:rPr>
                <w:rFonts w:ascii="Times New Roman" w:hAnsi="Times New Roman" w:cs="Times New Roman"/>
                <w:color w:val="000000" w:themeColor="text1"/>
                <w:sz w:val="28"/>
                <w:szCs w:val="28"/>
              </w:rPr>
              <w:t xml:space="preserve">Парк отдыха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0,60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color w:val="000000" w:themeColor="text1"/>
                <w:sz w:val="28"/>
                <w:szCs w:val="28"/>
              </w:rPr>
            </w:pPr>
            <w:r w:rsidRPr="00CF1CDF">
              <w:rPr>
                <w:rFonts w:ascii="Times New Roman" w:hAnsi="Times New Roman" w:cs="Times New Roman"/>
                <w:sz w:val="28"/>
                <w:szCs w:val="28"/>
              </w:rPr>
              <w:t>ул. Советская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color w:val="000000" w:themeColor="text1"/>
                <w:sz w:val="28"/>
                <w:szCs w:val="28"/>
              </w:rPr>
            </w:pPr>
            <w:r w:rsidRPr="00CF1CDF">
              <w:rPr>
                <w:rFonts w:ascii="Times New Roman" w:hAnsi="Times New Roman" w:cs="Times New Roman"/>
                <w:color w:val="000000" w:themeColor="text1"/>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000000" w:themeColor="text1"/>
                <w:sz w:val="28"/>
                <w:szCs w:val="28"/>
              </w:rPr>
            </w:pPr>
            <w:proofErr w:type="spellStart"/>
            <w:r w:rsidRPr="00CF1CDF">
              <w:rPr>
                <w:rFonts w:ascii="Times New Roman" w:hAnsi="Times New Roman" w:cs="Times New Roman"/>
                <w:color w:val="000000" w:themeColor="text1"/>
                <w:sz w:val="28"/>
                <w:szCs w:val="28"/>
              </w:rPr>
              <w:t>Реконстр</w:t>
            </w:r>
            <w:proofErr w:type="spellEnd"/>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1,05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Луговая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1,5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Широкая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0,94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ст. Гривенская,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Рыбоводная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2,56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0,42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х. Лебеди, ул. Мира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8.10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rPr>
                <w:rFonts w:ascii="Times New Roman" w:hAnsi="Times New Roman" w:cs="Times New Roman"/>
                <w:sz w:val="28"/>
                <w:szCs w:val="28"/>
              </w:rPr>
            </w:pPr>
            <w:r w:rsidRPr="00CF1CDF">
              <w:rPr>
                <w:rFonts w:ascii="Times New Roman" w:hAnsi="Times New Roman" w:cs="Times New Roman"/>
                <w:sz w:val="28"/>
                <w:szCs w:val="28"/>
              </w:rPr>
              <w:t>Сквер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0,35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r w:rsidRPr="00CF1CDF">
              <w:rPr>
                <w:rFonts w:ascii="Times New Roman" w:hAnsi="Times New Roman" w:cs="Times New Roman"/>
                <w:sz w:val="28"/>
                <w:szCs w:val="28"/>
              </w:rPr>
              <w:t xml:space="preserve">, </w:t>
            </w:r>
          </w:p>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ул. Центральная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9. Объекты транспортной инфраструктуры</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9.17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Главная ул. Рыбоводная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1,70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Главная ул. Красноармейская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1,00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Улица в жилой застройке Спортивная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0,70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Улица в жилой застройке Западная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1,5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r w:rsidRPr="00CF1CDF">
              <w:rPr>
                <w:rFonts w:ascii="Times New Roman" w:hAnsi="Times New Roman" w:cs="Times New Roman"/>
                <w:sz w:val="28"/>
                <w:szCs w:val="28"/>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9.21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Улицы, переулки в жилой застройке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8,54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9.22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Улицы, переулки в жилой застройке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1,21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10. Объекты газоснабжения (отсутствуют)</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t>11. Объекты электроснабжения</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11.11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ПС-35/10 кВ «</w:t>
            </w:r>
            <w:proofErr w:type="spellStart"/>
            <w:r w:rsidRPr="00CF1CDF">
              <w:rPr>
                <w:rFonts w:ascii="Times New Roman" w:hAnsi="Times New Roman" w:cs="Times New Roman"/>
                <w:sz w:val="28"/>
                <w:szCs w:val="28"/>
              </w:rPr>
              <w:t>Пригибская</w:t>
            </w:r>
            <w:proofErr w:type="spellEnd"/>
            <w:r w:rsidRPr="00CF1CDF">
              <w:rPr>
                <w:rFonts w:ascii="Times New Roman" w:hAnsi="Times New Roman" w:cs="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11.13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proofErr w:type="gramStart"/>
            <w:r w:rsidRPr="00CF1CDF">
              <w:rPr>
                <w:rFonts w:ascii="Times New Roman" w:eastAsiaTheme="minorHAnsi" w:hAnsi="Times New Roman" w:cs="Times New Roman"/>
                <w:color w:val="000000"/>
                <w:sz w:val="28"/>
                <w:szCs w:val="28"/>
                <w:lang w:eastAsia="en-US"/>
              </w:rPr>
              <w:t>ВЛ</w:t>
            </w:r>
            <w:proofErr w:type="gramEnd"/>
            <w:r w:rsidRPr="00CF1CDF">
              <w:rPr>
                <w:rFonts w:ascii="Times New Roman" w:eastAsiaTheme="minorHAnsi" w:hAnsi="Times New Roman" w:cs="Times New Roman"/>
                <w:color w:val="000000"/>
                <w:sz w:val="28"/>
                <w:szCs w:val="28"/>
                <w:lang w:eastAsia="en-US"/>
              </w:rPr>
              <w:t xml:space="preserve"> 35 кВ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17,42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Гривенское</w:t>
            </w:r>
            <w:proofErr w:type="spellEnd"/>
            <w:r w:rsidRPr="00CF1CDF">
              <w:rPr>
                <w:rFonts w:ascii="Times New Roman" w:hAnsi="Times New Roman" w:cs="Times New Roman"/>
                <w:sz w:val="28"/>
                <w:szCs w:val="28"/>
              </w:rPr>
              <w:t xml:space="preserve"> сельское поселение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t>12. Объекты теплоснабжения</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12.3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1,40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12.4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0,85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lastRenderedPageBreak/>
              <w:t>12.5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0,50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12.6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0,75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12.7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0,93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12.8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Котельная №6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0,61 Гкал/</w:t>
            </w:r>
            <w:proofErr w:type="gramStart"/>
            <w:r w:rsidRPr="00CF1CDF">
              <w:rPr>
                <w:rFonts w:ascii="Times New Roman" w:hAnsi="Times New Roman" w:cs="Times New Roman"/>
                <w:sz w:val="28"/>
                <w:szCs w:val="28"/>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13. Объекты водоснабжения</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13.14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2000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ул. Степная, 1А</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13.15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900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х. Лебеди, поле</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13.16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 xml:space="preserve">Узел водозаборных сооружений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200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 xml:space="preserve">14. Объекты водоотведения </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14.1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autoSpaceDE w:val="0"/>
              <w:autoSpaceDN w:val="0"/>
              <w:adjustRightInd w:val="0"/>
              <w:spacing w:after="0" w:line="240" w:lineRule="auto"/>
              <w:rPr>
                <w:rFonts w:ascii="Times New Roman" w:hAnsi="Times New Roman" w:cs="Times New Roman"/>
                <w:sz w:val="28"/>
                <w:szCs w:val="28"/>
              </w:rPr>
            </w:pPr>
            <w:r w:rsidRPr="00CF1CDF">
              <w:rPr>
                <w:rFonts w:ascii="Times New Roman" w:eastAsiaTheme="minorHAnsi" w:hAnsi="Times New Roman" w:cs="Times New Roman"/>
                <w:sz w:val="28"/>
                <w:szCs w:val="28"/>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1800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14.2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autoSpaceDE w:val="0"/>
              <w:autoSpaceDN w:val="0"/>
              <w:adjustRightInd w:val="0"/>
              <w:spacing w:after="0" w:line="240" w:lineRule="auto"/>
              <w:rPr>
                <w:rFonts w:ascii="Times New Roman" w:hAnsi="Times New Roman" w:cs="Times New Roman"/>
                <w:sz w:val="28"/>
                <w:szCs w:val="28"/>
              </w:rPr>
            </w:pPr>
            <w:r w:rsidRPr="00CF1CDF">
              <w:rPr>
                <w:rFonts w:ascii="Times New Roman" w:eastAsiaTheme="minorHAnsi" w:hAnsi="Times New Roman" w:cs="Times New Roman"/>
                <w:sz w:val="28"/>
                <w:szCs w:val="28"/>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800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х. Лебеди</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14.3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autoSpaceDE w:val="0"/>
              <w:autoSpaceDN w:val="0"/>
              <w:adjustRightInd w:val="0"/>
              <w:spacing w:after="0" w:line="240" w:lineRule="auto"/>
              <w:rPr>
                <w:rFonts w:ascii="Times New Roman" w:hAnsi="Times New Roman" w:cs="Times New Roman"/>
                <w:sz w:val="28"/>
                <w:szCs w:val="28"/>
              </w:rPr>
            </w:pPr>
            <w:r w:rsidRPr="00CF1CDF">
              <w:rPr>
                <w:rFonts w:ascii="Times New Roman" w:eastAsiaTheme="minorHAnsi" w:hAnsi="Times New Roman" w:cs="Times New Roman"/>
                <w:sz w:val="28"/>
                <w:szCs w:val="28"/>
                <w:lang w:eastAsia="en-US"/>
              </w:rPr>
              <w:t xml:space="preserve">Очистные сооружения канализации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180 м3/</w:t>
            </w:r>
            <w:proofErr w:type="spellStart"/>
            <w:r w:rsidRPr="00CF1CDF">
              <w:rPr>
                <w:rFonts w:ascii="Times New Roman" w:hAnsi="Times New Roman" w:cs="Times New Roman"/>
                <w:sz w:val="28"/>
                <w:szCs w:val="28"/>
              </w:rPr>
              <w:t>сут</w:t>
            </w:r>
            <w:proofErr w:type="spellEnd"/>
            <w:r w:rsidRPr="00CF1CDF">
              <w:rPr>
                <w:rFonts w:ascii="Times New Roman" w:hAnsi="Times New Roman" w:cs="Times New Roman"/>
                <w:sz w:val="28"/>
                <w:szCs w:val="28"/>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 xml:space="preserve">15. Объекты связи </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15.14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rPr>
                <w:rFonts w:ascii="Times New Roman" w:hAnsi="Times New Roman" w:cs="Times New Roman"/>
                <w:sz w:val="28"/>
                <w:szCs w:val="28"/>
              </w:rPr>
            </w:pPr>
            <w:r w:rsidRPr="00CF1CDF">
              <w:rPr>
                <w:rFonts w:ascii="Times New Roman" w:hAnsi="Times New Roman" w:cs="Times New Roman"/>
                <w:sz w:val="28"/>
                <w:szCs w:val="28"/>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станция SI-2000, 2470 номеров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ул. Советская, 32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15.15</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rPr>
                <w:rFonts w:ascii="Times New Roman" w:hAnsi="Times New Roman" w:cs="Times New Roman"/>
                <w:sz w:val="28"/>
                <w:szCs w:val="28"/>
              </w:rPr>
            </w:pPr>
            <w:r w:rsidRPr="00CF1CDF">
              <w:rPr>
                <w:rFonts w:ascii="Times New Roman" w:hAnsi="Times New Roman" w:cs="Times New Roman"/>
                <w:sz w:val="28"/>
                <w:szCs w:val="28"/>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станция SI-2000, 860 номеров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Лебеди, ул. </w:t>
            </w:r>
            <w:proofErr w:type="gramStart"/>
            <w:r w:rsidRPr="00CF1CDF">
              <w:rPr>
                <w:rFonts w:ascii="Times New Roman" w:hAnsi="Times New Roman" w:cs="Times New Roman"/>
                <w:sz w:val="28"/>
                <w:szCs w:val="28"/>
              </w:rPr>
              <w:t>Красноармейская</w:t>
            </w:r>
            <w:proofErr w:type="gramEnd"/>
            <w:r w:rsidRPr="00CF1CDF">
              <w:rPr>
                <w:rFonts w:ascii="Times New Roman" w:hAnsi="Times New Roman" w:cs="Times New Roman"/>
                <w:sz w:val="28"/>
                <w:szCs w:val="28"/>
              </w:rPr>
              <w:t>, 34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15.16</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rPr>
                <w:rFonts w:ascii="Times New Roman" w:hAnsi="Times New Roman" w:cs="Times New Roman"/>
                <w:sz w:val="28"/>
                <w:szCs w:val="28"/>
              </w:rPr>
            </w:pPr>
            <w:r w:rsidRPr="00CF1CDF">
              <w:rPr>
                <w:rFonts w:ascii="Times New Roman" w:hAnsi="Times New Roman" w:cs="Times New Roman"/>
                <w:sz w:val="28"/>
                <w:szCs w:val="28"/>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станция SI-2000, 240 номеров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r w:rsidRPr="00CF1CDF">
              <w:rPr>
                <w:rFonts w:ascii="Times New Roman" w:hAnsi="Times New Roman" w:cs="Times New Roman"/>
                <w:sz w:val="28"/>
                <w:szCs w:val="28"/>
              </w:rPr>
              <w:t xml:space="preserve">, </w:t>
            </w:r>
          </w:p>
          <w:p w:rsidR="00CF1CDF" w:rsidRPr="00CF1CDF" w:rsidRDefault="00CF1CDF" w:rsidP="00C929A4">
            <w:pPr>
              <w:spacing w:after="0" w:line="240" w:lineRule="auto"/>
              <w:ind w:left="-40" w:right="-40"/>
              <w:jc w:val="center"/>
              <w:rPr>
                <w:rFonts w:ascii="Times New Roman" w:hAnsi="Times New Roman" w:cs="Times New Roman"/>
                <w:sz w:val="28"/>
                <w:szCs w:val="28"/>
              </w:rPr>
            </w:pPr>
            <w:r w:rsidRPr="00CF1CDF">
              <w:rPr>
                <w:rFonts w:ascii="Times New Roman" w:hAnsi="Times New Roman" w:cs="Times New Roman"/>
                <w:sz w:val="28"/>
                <w:szCs w:val="28"/>
              </w:rPr>
              <w:t>ул. Набережная, 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Реконстр</w:t>
            </w:r>
            <w:proofErr w:type="spellEnd"/>
            <w:r w:rsidRPr="00CF1CDF">
              <w:rPr>
                <w:rFonts w:ascii="Times New Roman" w:hAnsi="Times New Roman" w:cs="Times New Roman"/>
                <w:sz w:val="28"/>
                <w:szCs w:val="28"/>
              </w:rPr>
              <w:t>.</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t>16. Объекты трубопроводного транспорта (отсутствуют)</w:t>
            </w:r>
          </w:p>
        </w:tc>
      </w:tr>
      <w:tr w:rsidR="00CF1CDF" w:rsidRPr="00CF1CDF" w:rsidTr="00C929A4">
        <w:trPr>
          <w:trHeight w:val="35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b/>
                <w:sz w:val="28"/>
                <w:szCs w:val="28"/>
              </w:rPr>
            </w:pPr>
            <w:r w:rsidRPr="00CF1CDF">
              <w:rPr>
                <w:rFonts w:ascii="Times New Roman" w:hAnsi="Times New Roman" w:cs="Times New Roman"/>
                <w:b/>
                <w:sz w:val="28"/>
                <w:szCs w:val="28"/>
              </w:rPr>
              <w:t>17. Объекты единой государственной системы предупреждения и ликвидации чрезвычайных ситуаций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ind w:left="-40"/>
              <w:jc w:val="center"/>
              <w:rPr>
                <w:rFonts w:ascii="Times New Roman" w:hAnsi="Times New Roman" w:cs="Times New Roman"/>
                <w:sz w:val="28"/>
                <w:szCs w:val="28"/>
              </w:rPr>
            </w:pPr>
            <w:r w:rsidRPr="00CF1CDF">
              <w:rPr>
                <w:rFonts w:ascii="Times New Roman" w:hAnsi="Times New Roman" w:cs="Times New Roman"/>
                <w:b/>
                <w:sz w:val="28"/>
                <w:szCs w:val="28"/>
              </w:rPr>
              <w:t>18. Гидротехнические сооружения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t>19. Объекты инженерной защиты от опасных геологических процессов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t>20. Места погребения</w:t>
            </w:r>
          </w:p>
        </w:tc>
      </w:tr>
      <w:tr w:rsidR="00CF1CDF" w:rsidRPr="00CF1CDF" w:rsidTr="00C929A4">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20.8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Кладбище традиционного захоронения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1,34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ст. Гривенская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color w:val="FF0000"/>
                <w:sz w:val="28"/>
                <w:szCs w:val="28"/>
              </w:rPr>
            </w:pPr>
            <w:r w:rsidRPr="00CF1CDF">
              <w:rPr>
                <w:rFonts w:ascii="Times New Roman" w:hAnsi="Times New Roman" w:cs="Times New Roman"/>
                <w:color w:val="FF0000"/>
                <w:sz w:val="28"/>
                <w:szCs w:val="28"/>
              </w:rPr>
              <w:t>20.9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rPr>
                <w:rFonts w:ascii="Times New Roman" w:hAnsi="Times New Roman" w:cs="Times New Roman"/>
                <w:sz w:val="28"/>
                <w:szCs w:val="28"/>
              </w:rPr>
            </w:pPr>
            <w:r w:rsidRPr="00CF1CDF">
              <w:rPr>
                <w:rFonts w:ascii="Times New Roman" w:hAnsi="Times New Roman" w:cs="Times New Roman"/>
                <w:sz w:val="28"/>
                <w:szCs w:val="28"/>
              </w:rPr>
              <w:t xml:space="preserve">Кладбище традиционного </w:t>
            </w:r>
            <w:r w:rsidRPr="00CF1CDF">
              <w:rPr>
                <w:rFonts w:ascii="Times New Roman" w:hAnsi="Times New Roman" w:cs="Times New Roman"/>
                <w:sz w:val="28"/>
                <w:szCs w:val="28"/>
              </w:rPr>
              <w:lastRenderedPageBreak/>
              <w:t>захоронения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lastRenderedPageBreak/>
              <w:t>0,19 га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 xml:space="preserve">х. </w:t>
            </w:r>
            <w:proofErr w:type="spellStart"/>
            <w:r w:rsidRPr="00CF1CDF">
              <w:rPr>
                <w:rFonts w:ascii="Times New Roman" w:hAnsi="Times New Roman" w:cs="Times New Roman"/>
                <w:sz w:val="28"/>
                <w:szCs w:val="28"/>
              </w:rPr>
              <w:t>Пригибский</w:t>
            </w:r>
            <w:proofErr w:type="spellEnd"/>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sz w:val="28"/>
                <w:szCs w:val="28"/>
              </w:rPr>
              <w:t>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proofErr w:type="spellStart"/>
            <w:r w:rsidRPr="00CF1CDF">
              <w:rPr>
                <w:rFonts w:ascii="Times New Roman" w:hAnsi="Times New Roman" w:cs="Times New Roman"/>
                <w:sz w:val="28"/>
                <w:szCs w:val="28"/>
              </w:rPr>
              <w:t>Проектир</w:t>
            </w:r>
            <w:proofErr w:type="spellEnd"/>
            <w:r w:rsidRPr="00CF1CDF">
              <w:rPr>
                <w:rFonts w:ascii="Times New Roman" w:hAnsi="Times New Roman" w:cs="Times New Roman"/>
                <w:sz w:val="28"/>
                <w:szCs w:val="28"/>
              </w:rPr>
              <w:t>.</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929A4">
            <w:pPr>
              <w:spacing w:after="0" w:line="240" w:lineRule="auto"/>
              <w:jc w:val="center"/>
              <w:rPr>
                <w:rFonts w:ascii="Times New Roman" w:hAnsi="Times New Roman" w:cs="Times New Roman"/>
                <w:sz w:val="28"/>
                <w:szCs w:val="28"/>
              </w:rPr>
            </w:pPr>
            <w:r w:rsidRPr="00CF1CDF">
              <w:rPr>
                <w:rFonts w:ascii="Times New Roman" w:hAnsi="Times New Roman" w:cs="Times New Roman"/>
                <w:b/>
                <w:sz w:val="28"/>
                <w:szCs w:val="28"/>
              </w:rPr>
              <w:lastRenderedPageBreak/>
              <w:t>21.Объекты утилизации, обезвреживания, размещения отходов производства и потребления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pacing w:line="240" w:lineRule="auto"/>
              <w:jc w:val="center"/>
              <w:rPr>
                <w:rFonts w:ascii="Times New Roman" w:hAnsi="Times New Roman" w:cs="Times New Roman"/>
                <w:sz w:val="28"/>
                <w:szCs w:val="28"/>
              </w:rPr>
            </w:pPr>
            <w:r w:rsidRPr="00CF1CDF">
              <w:rPr>
                <w:rFonts w:ascii="Times New Roman" w:hAnsi="Times New Roman" w:cs="Times New Roman"/>
                <w:b/>
                <w:sz w:val="28"/>
                <w:szCs w:val="28"/>
              </w:rPr>
              <w:t>22. Объекты государственной системы наблюдений за состоянием окружающей среды (отсутствуют)</w:t>
            </w:r>
          </w:p>
        </w:tc>
      </w:tr>
      <w:tr w:rsidR="00CF1CDF" w:rsidRPr="00CF1CDF" w:rsidTr="00C929A4">
        <w:trPr>
          <w:trHeight w:val="227"/>
        </w:trPr>
        <w:tc>
          <w:tcPr>
            <w:tcW w:w="10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CF1CDF" w:rsidRPr="00CF1CDF" w:rsidRDefault="00CF1CDF" w:rsidP="00CF1CDF">
            <w:pPr>
              <w:spacing w:line="240" w:lineRule="auto"/>
              <w:jc w:val="center"/>
              <w:rPr>
                <w:rFonts w:ascii="Times New Roman" w:hAnsi="Times New Roman" w:cs="Times New Roman"/>
                <w:sz w:val="28"/>
                <w:szCs w:val="28"/>
              </w:rPr>
            </w:pPr>
            <w:r w:rsidRPr="00CF1CDF">
              <w:rPr>
                <w:rFonts w:ascii="Times New Roman" w:hAnsi="Times New Roman" w:cs="Times New Roman"/>
                <w:b/>
                <w:sz w:val="28"/>
                <w:szCs w:val="28"/>
              </w:rPr>
              <w:t>23. Особо охраняемые природные территории (отсутствуют)</w:t>
            </w:r>
          </w:p>
        </w:tc>
      </w:tr>
    </w:tbl>
    <w:p w:rsidR="00CF1CDF" w:rsidRPr="00CF1CDF" w:rsidRDefault="00CF1CDF" w:rsidP="00CF1CDF">
      <w:pPr>
        <w:pStyle w:val="af0"/>
        <w:tabs>
          <w:tab w:val="left" w:pos="0"/>
        </w:tabs>
        <w:spacing w:line="240" w:lineRule="auto"/>
        <w:ind w:left="0"/>
        <w:jc w:val="both"/>
        <w:rPr>
          <w:rFonts w:ascii="Times New Roman" w:hAnsi="Times New Roman"/>
          <w:sz w:val="28"/>
          <w:szCs w:val="28"/>
        </w:rPr>
      </w:pPr>
      <w:r w:rsidRPr="00CF1CDF">
        <w:rPr>
          <w:rFonts w:ascii="Times New Roman" w:hAnsi="Times New Roman"/>
          <w:i/>
          <w:sz w:val="28"/>
          <w:szCs w:val="28"/>
        </w:rPr>
        <w:t>Примечание</w:t>
      </w:r>
      <w:r w:rsidRPr="00CF1CDF">
        <w:rPr>
          <w:rFonts w:ascii="Times New Roman" w:hAnsi="Times New Roman"/>
          <w:sz w:val="28"/>
          <w:szCs w:val="28"/>
        </w:rPr>
        <w:t>:     М – объекты местного значения</w:t>
      </w:r>
    </w:p>
    <w:p w:rsidR="00636083" w:rsidRPr="00BA4442" w:rsidRDefault="00636083" w:rsidP="00590E49">
      <w:pPr>
        <w:spacing w:after="0"/>
        <w:rPr>
          <w:b/>
          <w:highlight w:val="yellow"/>
          <w:lang w:eastAsia="ar-SA"/>
        </w:rPr>
      </w:pPr>
    </w:p>
    <w:p w:rsidR="00636083" w:rsidRPr="008A33DA" w:rsidRDefault="00636083" w:rsidP="00E10EC6">
      <w:pPr>
        <w:pStyle w:val="af0"/>
        <w:numPr>
          <w:ilvl w:val="0"/>
          <w:numId w:val="16"/>
        </w:numPr>
        <w:spacing w:after="0"/>
        <w:ind w:left="0" w:firstLine="709"/>
        <w:jc w:val="both"/>
        <w:rPr>
          <w:rFonts w:ascii="Times New Roman" w:hAnsi="Times New Roman"/>
          <w:sz w:val="28"/>
          <w:szCs w:val="28"/>
          <w:lang w:eastAsia="ar-SA"/>
        </w:rPr>
      </w:pPr>
      <w:r w:rsidRPr="008A33DA">
        <w:rPr>
          <w:rFonts w:ascii="Times New Roman" w:hAnsi="Times New Roman"/>
          <w:sz w:val="28"/>
          <w:szCs w:val="28"/>
          <w:lang w:eastAsia="ar-SA"/>
        </w:rPr>
        <w:t>В связи с размещением объектов местного значения, приведенных выше в таблице 1, разделы 1-</w:t>
      </w:r>
      <w:r w:rsidR="0052767C" w:rsidRPr="008A33DA">
        <w:rPr>
          <w:rFonts w:ascii="Times New Roman" w:hAnsi="Times New Roman"/>
          <w:sz w:val="28"/>
          <w:szCs w:val="28"/>
          <w:lang w:eastAsia="ar-SA"/>
        </w:rPr>
        <w:t>9</w:t>
      </w:r>
      <w:r w:rsidRPr="008A33DA">
        <w:rPr>
          <w:rFonts w:ascii="Times New Roman" w:hAnsi="Times New Roman"/>
          <w:sz w:val="28"/>
          <w:szCs w:val="28"/>
          <w:lang w:eastAsia="ar-SA"/>
        </w:rPr>
        <w:t xml:space="preserve"> установления зон с особыми условиями использования территории (далее – ЗОУИТ) не требуется.</w:t>
      </w:r>
    </w:p>
    <w:p w:rsidR="00E10EC6" w:rsidRPr="008A33DA" w:rsidRDefault="00E10EC6" w:rsidP="00E10EC6">
      <w:pPr>
        <w:pStyle w:val="af0"/>
        <w:numPr>
          <w:ilvl w:val="0"/>
          <w:numId w:val="16"/>
        </w:numPr>
        <w:spacing w:after="0"/>
        <w:ind w:left="0" w:firstLine="709"/>
        <w:jc w:val="both"/>
        <w:rPr>
          <w:rFonts w:ascii="Times New Roman" w:hAnsi="Times New Roman"/>
          <w:sz w:val="28"/>
          <w:szCs w:val="28"/>
          <w:lang w:eastAsia="ar-SA"/>
        </w:rPr>
      </w:pPr>
      <w:r w:rsidRPr="008A33DA">
        <w:rPr>
          <w:rFonts w:ascii="Times New Roman" w:hAnsi="Times New Roman"/>
          <w:sz w:val="28"/>
          <w:szCs w:val="28"/>
          <w:lang w:eastAsia="ar-SA"/>
        </w:rPr>
        <w:t xml:space="preserve"> В связи с размещением объект</w:t>
      </w:r>
      <w:r w:rsidR="008A33DA" w:rsidRPr="008A33DA">
        <w:rPr>
          <w:rFonts w:ascii="Times New Roman" w:hAnsi="Times New Roman"/>
          <w:sz w:val="28"/>
          <w:szCs w:val="28"/>
          <w:lang w:eastAsia="ar-SA"/>
        </w:rPr>
        <w:t>а</w:t>
      </w:r>
      <w:r w:rsidRPr="008A33DA">
        <w:rPr>
          <w:rFonts w:ascii="Times New Roman" w:hAnsi="Times New Roman"/>
          <w:sz w:val="28"/>
          <w:szCs w:val="28"/>
          <w:lang w:eastAsia="ar-SA"/>
        </w:rPr>
        <w:t xml:space="preserve"> местного значения – </w:t>
      </w:r>
      <w:r w:rsidRPr="008A33DA">
        <w:rPr>
          <w:rFonts w:ascii="Times New Roman" w:hAnsi="Times New Roman"/>
          <w:sz w:val="28"/>
          <w:szCs w:val="28"/>
          <w:u w:val="single"/>
          <w:lang w:eastAsia="ar-SA"/>
        </w:rPr>
        <w:t>трансформаторной подстанции 35\10 кВ</w:t>
      </w:r>
      <w:r w:rsidRPr="008A33DA">
        <w:rPr>
          <w:rFonts w:ascii="Times New Roman" w:hAnsi="Times New Roman"/>
          <w:sz w:val="28"/>
          <w:szCs w:val="28"/>
          <w:lang w:eastAsia="ar-SA"/>
        </w:rPr>
        <w:t xml:space="preserve"> размер охранной зоны устанавливается согласно Постановлению Правительства РФ от 24 февраля 2009 г. №160 «вокруг подстанций</w:t>
      </w:r>
      <w:r w:rsidR="0067297F" w:rsidRPr="008A33DA">
        <w:rPr>
          <w:rFonts w:ascii="Times New Roman" w:hAnsi="Times New Roman"/>
          <w:sz w:val="28"/>
          <w:szCs w:val="28"/>
          <w:lang w:eastAsia="ar-SA"/>
        </w:rPr>
        <w:t xml:space="preserve"> </w:t>
      </w:r>
      <w:r w:rsidRPr="008A33DA">
        <w:rPr>
          <w:rFonts w:ascii="Times New Roman" w:hAnsi="Times New Roman"/>
          <w:sz w:val="28"/>
          <w:szCs w:val="28"/>
          <w:lang w:eastAsia="ar-SA"/>
        </w:rPr>
        <w:t xml:space="preserve">-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w:t>
      </w:r>
      <w:proofErr w:type="spellStart"/>
      <w:proofErr w:type="gramStart"/>
      <w:r w:rsidRPr="008A33DA">
        <w:rPr>
          <w:rFonts w:ascii="Times New Roman" w:hAnsi="Times New Roman"/>
          <w:sz w:val="28"/>
          <w:szCs w:val="28"/>
          <w:lang w:eastAsia="ar-SA"/>
        </w:rPr>
        <w:t>п</w:t>
      </w:r>
      <w:proofErr w:type="spellEnd"/>
      <w:proofErr w:type="gramEnd"/>
      <w:r w:rsidRPr="008A33DA">
        <w:rPr>
          <w:rFonts w:ascii="Times New Roman" w:hAnsi="Times New Roman"/>
          <w:sz w:val="28"/>
          <w:szCs w:val="28"/>
          <w:lang w:eastAsia="ar-SA"/>
        </w:rPr>
        <w:t xml:space="preserve"> подпункте «а» настоящего документа, применительно к высшему классу напряжения подстанции. </w:t>
      </w:r>
      <w:proofErr w:type="gramStart"/>
      <w:r w:rsidRPr="008A33DA">
        <w:rPr>
          <w:rFonts w:ascii="Times New Roman" w:hAnsi="Times New Roman"/>
          <w:sz w:val="28"/>
          <w:szCs w:val="28"/>
          <w:lang w:eastAsia="ar-SA"/>
        </w:rPr>
        <w:t xml:space="preserve">Размеры охранных зон воздушных линий электропередачи (ВЛЭП) определены в соответствии с «Правилами установления охранных зон объектов </w:t>
      </w:r>
      <w:proofErr w:type="spellStart"/>
      <w:r w:rsidRPr="008A33DA">
        <w:rPr>
          <w:rFonts w:ascii="Times New Roman" w:hAnsi="Times New Roman"/>
          <w:sz w:val="28"/>
          <w:szCs w:val="28"/>
          <w:lang w:eastAsia="ar-SA"/>
        </w:rPr>
        <w:t>электросетевого</w:t>
      </w:r>
      <w:proofErr w:type="spellEnd"/>
      <w:r w:rsidRPr="008A33DA">
        <w:rPr>
          <w:rFonts w:ascii="Times New Roman" w:hAnsi="Times New Roman"/>
          <w:sz w:val="28"/>
          <w:szCs w:val="28"/>
          <w:lang w:eastAsia="ar-SA"/>
        </w:rPr>
        <w:t xml:space="preserve"> хозяйства и особых условий использования земельных участков, расположенных в границах таких зон», утверждёнными постановлением Правительства РФ от 24.02.2009 № 160, размер охранных зон воздушных линий электропередачи для линий напряжением свыше 20 кВ - до35 кВ составляет 15 м.</w:t>
      </w:r>
      <w:proofErr w:type="gramEnd"/>
    </w:p>
    <w:p w:rsidR="00503D7C" w:rsidRPr="008A33DA" w:rsidRDefault="00BE218E" w:rsidP="00E10EC6">
      <w:pPr>
        <w:pStyle w:val="af0"/>
        <w:numPr>
          <w:ilvl w:val="0"/>
          <w:numId w:val="16"/>
        </w:numPr>
        <w:spacing w:after="0"/>
        <w:ind w:left="0" w:firstLine="709"/>
        <w:jc w:val="both"/>
        <w:rPr>
          <w:rFonts w:ascii="Times New Roman" w:hAnsi="Times New Roman"/>
          <w:sz w:val="28"/>
          <w:szCs w:val="28"/>
          <w:lang w:eastAsia="ar-SA"/>
        </w:rPr>
      </w:pPr>
      <w:proofErr w:type="gramStart"/>
      <w:r w:rsidRPr="008A33DA">
        <w:rPr>
          <w:rFonts w:ascii="Times New Roman" w:hAnsi="Times New Roman"/>
          <w:sz w:val="28"/>
          <w:szCs w:val="28"/>
          <w:lang w:eastAsia="ar-SA"/>
        </w:rPr>
        <w:t>При р</w:t>
      </w:r>
      <w:r w:rsidR="00503D7C" w:rsidRPr="008A33DA">
        <w:rPr>
          <w:rFonts w:ascii="Times New Roman" w:hAnsi="Times New Roman"/>
          <w:sz w:val="28"/>
          <w:szCs w:val="28"/>
          <w:lang w:eastAsia="ar-SA"/>
        </w:rPr>
        <w:t>азмещени</w:t>
      </w:r>
      <w:r w:rsidRPr="008A33DA">
        <w:rPr>
          <w:rFonts w:ascii="Times New Roman" w:hAnsi="Times New Roman"/>
          <w:sz w:val="28"/>
          <w:szCs w:val="28"/>
          <w:lang w:eastAsia="ar-SA"/>
        </w:rPr>
        <w:t>и</w:t>
      </w:r>
      <w:r w:rsidR="00503D7C" w:rsidRPr="008A33DA">
        <w:rPr>
          <w:rFonts w:ascii="Times New Roman" w:hAnsi="Times New Roman"/>
          <w:sz w:val="28"/>
          <w:szCs w:val="28"/>
          <w:lang w:eastAsia="ar-SA"/>
        </w:rPr>
        <w:t xml:space="preserve"> </w:t>
      </w:r>
      <w:r w:rsidR="00503D7C" w:rsidRPr="008A33DA">
        <w:rPr>
          <w:rFonts w:ascii="Times New Roman" w:hAnsi="Times New Roman"/>
          <w:sz w:val="28"/>
          <w:szCs w:val="28"/>
          <w:u w:val="single"/>
          <w:lang w:eastAsia="ar-SA"/>
        </w:rPr>
        <w:t>котельных</w:t>
      </w:r>
      <w:r w:rsidR="00503D7C" w:rsidRPr="008A33DA">
        <w:rPr>
          <w:rFonts w:ascii="Times New Roman" w:hAnsi="Times New Roman"/>
          <w:sz w:val="28"/>
          <w:szCs w:val="28"/>
          <w:lang w:eastAsia="ar-SA"/>
        </w:rPr>
        <w:t xml:space="preserve">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r w:rsidR="008A5401" w:rsidRPr="008A33DA">
        <w:rPr>
          <w:rFonts w:ascii="Times New Roman" w:hAnsi="Times New Roman"/>
          <w:sz w:val="28"/>
          <w:szCs w:val="28"/>
          <w:lang w:eastAsia="ar-SA"/>
        </w:rPr>
        <w:t xml:space="preserve"> (требования п. 7.1.10 </w:t>
      </w:r>
      <w:proofErr w:type="spellStart"/>
      <w:r w:rsidR="008A5401" w:rsidRPr="008A33DA">
        <w:rPr>
          <w:rFonts w:ascii="Times New Roman" w:hAnsi="Times New Roman"/>
          <w:sz w:val="28"/>
          <w:szCs w:val="28"/>
          <w:lang w:eastAsia="ar-SA"/>
        </w:rPr>
        <w:t>СанПиН</w:t>
      </w:r>
      <w:proofErr w:type="spellEnd"/>
      <w:r w:rsidR="008A5401" w:rsidRPr="008A33DA">
        <w:rPr>
          <w:rFonts w:ascii="Times New Roman" w:hAnsi="Times New Roman"/>
          <w:sz w:val="28"/>
          <w:szCs w:val="28"/>
          <w:lang w:eastAsia="ar-SA"/>
        </w:rPr>
        <w:t xml:space="preserve"> 2.2.1/2.1.1.1200-03 "Санитарно-защитные зоны и</w:t>
      </w:r>
      <w:proofErr w:type="gramEnd"/>
      <w:r w:rsidR="008A5401" w:rsidRPr="008A33DA">
        <w:rPr>
          <w:rFonts w:ascii="Times New Roman" w:hAnsi="Times New Roman"/>
          <w:sz w:val="28"/>
          <w:szCs w:val="28"/>
          <w:lang w:eastAsia="ar-SA"/>
        </w:rPr>
        <w:t xml:space="preserve"> санитарная классификация предприятий, сооружений и иных объектов»).</w:t>
      </w:r>
      <w:r w:rsidR="00503D7C" w:rsidRPr="008A33DA">
        <w:rPr>
          <w:rFonts w:ascii="Times New Roman" w:hAnsi="Times New Roman"/>
          <w:sz w:val="28"/>
          <w:szCs w:val="28"/>
          <w:lang w:eastAsia="ar-SA"/>
        </w:rPr>
        <w:t xml:space="preserve"> Для </w:t>
      </w:r>
      <w:proofErr w:type="spellStart"/>
      <w:r w:rsidR="00503D7C" w:rsidRPr="008A33DA">
        <w:rPr>
          <w:rFonts w:ascii="Times New Roman" w:hAnsi="Times New Roman"/>
          <w:sz w:val="28"/>
          <w:szCs w:val="28"/>
          <w:lang w:eastAsia="ar-SA"/>
        </w:rPr>
        <w:t>крышных</w:t>
      </w:r>
      <w:proofErr w:type="spellEnd"/>
      <w:r w:rsidR="00503D7C" w:rsidRPr="008A33DA">
        <w:rPr>
          <w:rFonts w:ascii="Times New Roman" w:hAnsi="Times New Roman"/>
          <w:sz w:val="28"/>
          <w:szCs w:val="28"/>
          <w:lang w:eastAsia="ar-SA"/>
        </w:rPr>
        <w:t xml:space="preserve">, встроенно-пристроенных котельных размер санитарно-защитной зоны не устанавливается. Размещение указанных котельных осуществляется в каждом </w:t>
      </w:r>
      <w:r w:rsidR="00503D7C" w:rsidRPr="008A33DA">
        <w:rPr>
          <w:rFonts w:ascii="Times New Roman" w:hAnsi="Times New Roman"/>
          <w:sz w:val="28"/>
          <w:szCs w:val="28"/>
          <w:lang w:eastAsia="ar-SA"/>
        </w:rPr>
        <w:lastRenderedPageBreak/>
        <w:t>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083D9B" w:rsidRPr="008A33DA" w:rsidRDefault="00083D9B" w:rsidP="00E10EC6">
      <w:pPr>
        <w:pStyle w:val="af0"/>
        <w:numPr>
          <w:ilvl w:val="0"/>
          <w:numId w:val="16"/>
        </w:numPr>
        <w:spacing w:after="0"/>
        <w:ind w:left="0" w:firstLine="709"/>
        <w:jc w:val="both"/>
        <w:rPr>
          <w:rFonts w:ascii="Times New Roman" w:hAnsi="Times New Roman"/>
          <w:sz w:val="28"/>
          <w:szCs w:val="28"/>
          <w:lang w:eastAsia="ar-SA"/>
        </w:rPr>
      </w:pPr>
      <w:r w:rsidRPr="008A33DA">
        <w:rPr>
          <w:rFonts w:ascii="Times New Roman" w:hAnsi="Times New Roman"/>
          <w:sz w:val="28"/>
          <w:szCs w:val="28"/>
          <w:lang w:eastAsia="ar-SA"/>
        </w:rPr>
        <w:t xml:space="preserve">Размещение </w:t>
      </w:r>
      <w:r w:rsidRPr="008A33DA">
        <w:rPr>
          <w:rFonts w:ascii="Times New Roman" w:hAnsi="Times New Roman"/>
          <w:sz w:val="28"/>
          <w:szCs w:val="28"/>
          <w:u w:val="single"/>
          <w:lang w:eastAsia="ar-SA"/>
        </w:rPr>
        <w:t>водозаборных сооруже</w:t>
      </w:r>
      <w:r w:rsidRPr="008A33DA">
        <w:rPr>
          <w:rFonts w:ascii="Times New Roman" w:hAnsi="Times New Roman"/>
          <w:sz w:val="28"/>
          <w:szCs w:val="28"/>
          <w:lang w:eastAsia="ar-SA"/>
        </w:rPr>
        <w:t xml:space="preserve">ний требует установления </w:t>
      </w:r>
      <w:proofErr w:type="gramStart"/>
      <w:r w:rsidRPr="008A33DA">
        <w:rPr>
          <w:rFonts w:ascii="Times New Roman" w:hAnsi="Times New Roman"/>
          <w:sz w:val="28"/>
          <w:szCs w:val="28"/>
          <w:lang w:eastAsia="ar-SA"/>
        </w:rPr>
        <w:t>границ зон санитарной охраны источника водоснабжения</w:t>
      </w:r>
      <w:proofErr w:type="gramEnd"/>
      <w:r w:rsidRPr="008A33DA">
        <w:rPr>
          <w:rFonts w:ascii="Times New Roman" w:hAnsi="Times New Roman"/>
          <w:sz w:val="28"/>
          <w:szCs w:val="28"/>
          <w:lang w:eastAsia="ar-SA"/>
        </w:rPr>
        <w:t xml:space="preserve">: I пояса зоны санитарной охраны для подземного источника с надежно защищенными водоносными горизонтами - радиусом </w:t>
      </w:r>
      <w:smartTag w:uri="urn:schemas-microsoft-com:office:smarttags" w:element="metricconverter">
        <w:smartTagPr>
          <w:attr w:name="ProductID" w:val="30 м"/>
        </w:smartTagPr>
        <w:r w:rsidRPr="008A33DA">
          <w:rPr>
            <w:rFonts w:ascii="Times New Roman" w:hAnsi="Times New Roman"/>
            <w:sz w:val="28"/>
            <w:szCs w:val="28"/>
            <w:lang w:eastAsia="ar-SA"/>
          </w:rPr>
          <w:t>30 м</w:t>
        </w:r>
      </w:smartTag>
      <w:r w:rsidRPr="008A33DA">
        <w:rPr>
          <w:rFonts w:ascii="Times New Roman" w:hAnsi="Times New Roman"/>
          <w:sz w:val="28"/>
          <w:szCs w:val="28"/>
          <w:lang w:eastAsia="ar-SA"/>
        </w:rPr>
        <w:t xml:space="preserve"> от устья скважины, II и III пояса – зона ограничений против бактериального и химического загрязнения. 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w:t>
      </w:r>
      <w:proofErr w:type="gramStart"/>
      <w:r w:rsidRPr="008A33DA">
        <w:rPr>
          <w:rFonts w:ascii="Times New Roman" w:hAnsi="Times New Roman"/>
          <w:sz w:val="28"/>
          <w:szCs w:val="28"/>
          <w:lang w:eastAsia="ar-SA"/>
        </w:rPr>
        <w:t>химическое загрязнение,  то оно не достигнет</w:t>
      </w:r>
      <w:proofErr w:type="gramEnd"/>
      <w:r w:rsidRPr="008A33DA">
        <w:rPr>
          <w:rFonts w:ascii="Times New Roman" w:hAnsi="Times New Roman"/>
          <w:sz w:val="28"/>
          <w:szCs w:val="28"/>
          <w:lang w:eastAsia="ar-SA"/>
        </w:rPr>
        <w:t xml:space="preserve"> водозаборных сооружений. Расчет производится согласно "Рекомендациям по гидрогеологическим расчетам для определения II и III поясов зон санитарной охраны подземных источников </w:t>
      </w:r>
      <w:proofErr w:type="spellStart"/>
      <w:r w:rsidRPr="008A33DA">
        <w:rPr>
          <w:rFonts w:ascii="Times New Roman" w:hAnsi="Times New Roman"/>
          <w:sz w:val="28"/>
          <w:szCs w:val="28"/>
          <w:lang w:eastAsia="ar-SA"/>
        </w:rPr>
        <w:t>хозпитьевого</w:t>
      </w:r>
      <w:proofErr w:type="spellEnd"/>
      <w:r w:rsidRPr="008A33DA">
        <w:rPr>
          <w:rFonts w:ascii="Times New Roman" w:hAnsi="Times New Roman"/>
          <w:sz w:val="28"/>
          <w:szCs w:val="28"/>
          <w:lang w:eastAsia="ar-SA"/>
        </w:rPr>
        <w:t xml:space="preserve"> водоснабжения" (ВНИИ ВОДГЕО, </w:t>
      </w:r>
      <w:smartTag w:uri="urn:schemas-microsoft-com:office:smarttags" w:element="metricconverter">
        <w:smartTagPr>
          <w:attr w:name="ProductID" w:val="1983 г"/>
        </w:smartTagPr>
        <w:r w:rsidRPr="008A33DA">
          <w:rPr>
            <w:rFonts w:ascii="Times New Roman" w:hAnsi="Times New Roman"/>
            <w:sz w:val="28"/>
            <w:szCs w:val="28"/>
            <w:lang w:eastAsia="ar-SA"/>
          </w:rPr>
          <w:t>1983 г</w:t>
        </w:r>
      </w:smartTag>
      <w:r w:rsidRPr="008A33DA">
        <w:rPr>
          <w:rFonts w:ascii="Times New Roman" w:hAnsi="Times New Roman"/>
          <w:sz w:val="28"/>
          <w:szCs w:val="28"/>
          <w:lang w:eastAsia="ar-SA"/>
        </w:rPr>
        <w:t xml:space="preserve">.) и </w:t>
      </w:r>
      <w:proofErr w:type="spellStart"/>
      <w:r w:rsidRPr="008A33DA">
        <w:rPr>
          <w:rFonts w:ascii="Times New Roman" w:hAnsi="Times New Roman"/>
          <w:sz w:val="28"/>
          <w:szCs w:val="28"/>
          <w:lang w:eastAsia="ar-SA"/>
        </w:rPr>
        <w:t>СанПиН</w:t>
      </w:r>
      <w:proofErr w:type="spellEnd"/>
      <w:r w:rsidRPr="008A33DA">
        <w:rPr>
          <w:rFonts w:ascii="Times New Roman" w:hAnsi="Times New Roman"/>
          <w:sz w:val="28"/>
          <w:szCs w:val="28"/>
          <w:lang w:eastAsia="ar-SA"/>
        </w:rPr>
        <w:t xml:space="preserve"> 2.1.4.1110-02.</w:t>
      </w:r>
    </w:p>
    <w:p w:rsidR="005D6D21" w:rsidRPr="008A33DA" w:rsidRDefault="005D6D21" w:rsidP="00E10EC6">
      <w:pPr>
        <w:pStyle w:val="af0"/>
        <w:numPr>
          <w:ilvl w:val="0"/>
          <w:numId w:val="16"/>
        </w:numPr>
        <w:spacing w:after="0"/>
        <w:ind w:left="0" w:firstLine="709"/>
        <w:jc w:val="both"/>
        <w:rPr>
          <w:rFonts w:ascii="Times New Roman" w:hAnsi="Times New Roman"/>
          <w:sz w:val="28"/>
          <w:szCs w:val="28"/>
          <w:lang w:eastAsia="ar-SA"/>
        </w:rPr>
      </w:pPr>
      <w:r w:rsidRPr="008A33DA">
        <w:rPr>
          <w:rFonts w:ascii="Times New Roman" w:hAnsi="Times New Roman"/>
          <w:sz w:val="28"/>
          <w:szCs w:val="28"/>
          <w:lang w:eastAsia="ar-SA"/>
        </w:rPr>
        <w:t xml:space="preserve">Размещение </w:t>
      </w:r>
      <w:r w:rsidRPr="008A33DA">
        <w:rPr>
          <w:rFonts w:ascii="Times New Roman" w:hAnsi="Times New Roman"/>
          <w:sz w:val="28"/>
          <w:szCs w:val="28"/>
          <w:u w:val="single"/>
          <w:lang w:eastAsia="ar-SA"/>
        </w:rPr>
        <w:t>канализационных очистных сооружений</w:t>
      </w:r>
      <w:r w:rsidRPr="008A33DA">
        <w:rPr>
          <w:rFonts w:ascii="Times New Roman" w:hAnsi="Times New Roman"/>
          <w:sz w:val="28"/>
          <w:szCs w:val="28"/>
          <w:lang w:eastAsia="ar-SA"/>
        </w:rPr>
        <w:t xml:space="preserve"> требует установления санитарно-защитной зоны на основании требований п. 7.1.2 </w:t>
      </w:r>
      <w:proofErr w:type="spellStart"/>
      <w:r w:rsidRPr="008A33DA">
        <w:rPr>
          <w:rFonts w:ascii="Times New Roman" w:hAnsi="Times New Roman"/>
          <w:sz w:val="28"/>
          <w:szCs w:val="28"/>
          <w:lang w:eastAsia="ar-SA"/>
        </w:rPr>
        <w:t>СанПиН</w:t>
      </w:r>
      <w:proofErr w:type="spellEnd"/>
      <w:r w:rsidRPr="008A33DA">
        <w:rPr>
          <w:rFonts w:ascii="Times New Roman" w:hAnsi="Times New Roman"/>
          <w:sz w:val="28"/>
          <w:szCs w:val="28"/>
          <w:lang w:eastAsia="ar-SA"/>
        </w:rPr>
        <w:t xml:space="preserve"> 2.2.1/2.1.1.1200-03 "Санитарно-защитные зоны и санитарная классификация предприятий, сооружений</w:t>
      </w:r>
      <w:r w:rsidR="00503D7C" w:rsidRPr="008A33DA">
        <w:rPr>
          <w:rFonts w:ascii="Times New Roman" w:hAnsi="Times New Roman"/>
          <w:sz w:val="28"/>
          <w:szCs w:val="28"/>
          <w:lang w:eastAsia="ar-SA"/>
        </w:rPr>
        <w:t xml:space="preserve"> </w:t>
      </w:r>
      <w:r w:rsidRPr="008A33DA">
        <w:rPr>
          <w:rFonts w:ascii="Times New Roman" w:hAnsi="Times New Roman"/>
          <w:sz w:val="28"/>
          <w:szCs w:val="28"/>
          <w:lang w:eastAsia="ar-SA"/>
        </w:rPr>
        <w:t xml:space="preserve">и иных объектов» в </w:t>
      </w:r>
      <w:proofErr w:type="spellStart"/>
      <w:r w:rsidRPr="008A33DA">
        <w:rPr>
          <w:rFonts w:ascii="Times New Roman" w:hAnsi="Times New Roman"/>
          <w:sz w:val="28"/>
          <w:szCs w:val="28"/>
          <w:lang w:eastAsia="ar-SA"/>
        </w:rPr>
        <w:t>засисимости</w:t>
      </w:r>
      <w:proofErr w:type="spellEnd"/>
      <w:r w:rsidRPr="008A33DA">
        <w:rPr>
          <w:rFonts w:ascii="Times New Roman" w:hAnsi="Times New Roman"/>
          <w:sz w:val="28"/>
          <w:szCs w:val="28"/>
          <w:lang w:eastAsia="ar-SA"/>
        </w:rPr>
        <w:t xml:space="preserve"> от их мощности. </w:t>
      </w:r>
    </w:p>
    <w:p w:rsidR="005D6D21" w:rsidRPr="008A33DA" w:rsidRDefault="00BE218E" w:rsidP="00E10EC6">
      <w:pPr>
        <w:pStyle w:val="af0"/>
        <w:spacing w:after="0"/>
        <w:ind w:left="0" w:firstLine="709"/>
        <w:jc w:val="both"/>
        <w:rPr>
          <w:rFonts w:ascii="Times New Roman" w:hAnsi="Times New Roman"/>
          <w:sz w:val="28"/>
          <w:szCs w:val="28"/>
          <w:lang w:eastAsia="ar-SA"/>
        </w:rPr>
      </w:pPr>
      <w:r w:rsidRPr="008A33DA">
        <w:rPr>
          <w:rFonts w:ascii="Times New Roman" w:hAnsi="Times New Roman"/>
          <w:sz w:val="28"/>
          <w:szCs w:val="28"/>
          <w:lang w:eastAsia="ar-SA"/>
        </w:rPr>
        <w:t>Ориент</w:t>
      </w:r>
      <w:r w:rsidR="00874FBA" w:rsidRPr="008A33DA">
        <w:rPr>
          <w:rFonts w:ascii="Times New Roman" w:hAnsi="Times New Roman"/>
          <w:sz w:val="28"/>
          <w:szCs w:val="28"/>
          <w:lang w:eastAsia="ar-SA"/>
        </w:rPr>
        <w:t>и</w:t>
      </w:r>
      <w:r w:rsidRPr="008A33DA">
        <w:rPr>
          <w:rFonts w:ascii="Times New Roman" w:hAnsi="Times New Roman"/>
          <w:sz w:val="28"/>
          <w:szCs w:val="28"/>
          <w:lang w:eastAsia="ar-SA"/>
        </w:rPr>
        <w:t xml:space="preserve">ровочные размеры санитарно-защитных зон должны устанавливаться согласно таблице 7.1.2. </w:t>
      </w:r>
      <w:proofErr w:type="spellStart"/>
      <w:r w:rsidRPr="008A33DA">
        <w:rPr>
          <w:rFonts w:ascii="Times New Roman" w:hAnsi="Times New Roman"/>
          <w:sz w:val="28"/>
          <w:szCs w:val="28"/>
          <w:lang w:eastAsia="ar-SA"/>
        </w:rPr>
        <w:t>СанПиН</w:t>
      </w:r>
      <w:proofErr w:type="spellEnd"/>
      <w:r w:rsidRPr="008A33DA">
        <w:rPr>
          <w:rFonts w:ascii="Times New Roman" w:hAnsi="Times New Roman"/>
          <w:sz w:val="28"/>
          <w:szCs w:val="28"/>
          <w:lang w:eastAsia="ar-SA"/>
        </w:rPr>
        <w:t xml:space="preserve"> 2.2.1/2.1.1.1200-03.</w:t>
      </w:r>
    </w:p>
    <w:p w:rsidR="009273A2" w:rsidRPr="008A33DA" w:rsidRDefault="009273A2" w:rsidP="00E10EC6">
      <w:pPr>
        <w:pStyle w:val="af0"/>
        <w:spacing w:after="0"/>
        <w:ind w:left="709"/>
        <w:jc w:val="both"/>
        <w:rPr>
          <w:rFonts w:ascii="Times New Roman" w:hAnsi="Times New Roman"/>
          <w:sz w:val="28"/>
          <w:szCs w:val="28"/>
          <w:lang w:eastAsia="ar-SA"/>
        </w:rPr>
      </w:pPr>
    </w:p>
    <w:p w:rsidR="00BE218E" w:rsidRPr="008A33DA" w:rsidRDefault="00BE218E" w:rsidP="00E10EC6">
      <w:pPr>
        <w:spacing w:before="120" w:after="120" w:line="240" w:lineRule="auto"/>
        <w:ind w:firstLine="709"/>
        <w:jc w:val="center"/>
        <w:rPr>
          <w:rFonts w:ascii="Times New Roman" w:eastAsia="Times New Roman" w:hAnsi="Times New Roman" w:cs="Times New Roman"/>
          <w:bCs/>
          <w:color w:val="000000"/>
          <w:sz w:val="28"/>
          <w:szCs w:val="28"/>
        </w:rPr>
      </w:pPr>
      <w:bookmarkStart w:id="4" w:name="i434875"/>
      <w:r w:rsidRPr="008A33DA">
        <w:rPr>
          <w:rFonts w:ascii="Times New Roman" w:eastAsia="Times New Roman" w:hAnsi="Times New Roman" w:cs="Times New Roman"/>
          <w:bCs/>
          <w:color w:val="000000"/>
          <w:sz w:val="28"/>
          <w:szCs w:val="28"/>
        </w:rPr>
        <w:t>Санитарно-защитные зоны для канализационных очистных сооружений</w:t>
      </w:r>
      <w:bookmarkEnd w:id="4"/>
    </w:p>
    <w:p w:rsidR="00BE218E" w:rsidRPr="008A33DA" w:rsidRDefault="00BE218E" w:rsidP="00E10EC6">
      <w:pPr>
        <w:spacing w:before="120" w:after="0" w:line="240" w:lineRule="auto"/>
        <w:ind w:firstLine="709"/>
        <w:jc w:val="right"/>
        <w:rPr>
          <w:rFonts w:ascii="Times New Roman" w:eastAsia="Times New Roman" w:hAnsi="Times New Roman" w:cs="Times New Roman"/>
          <w:color w:val="000000"/>
          <w:sz w:val="28"/>
          <w:szCs w:val="28"/>
        </w:rPr>
      </w:pPr>
      <w:r w:rsidRPr="008A33DA">
        <w:rPr>
          <w:rFonts w:ascii="Times New Roman" w:eastAsia="Times New Roman" w:hAnsi="Times New Roman" w:cs="Times New Roman"/>
          <w:bCs/>
          <w:color w:val="000000"/>
          <w:sz w:val="28"/>
          <w:szCs w:val="28"/>
        </w:rPr>
        <w:t>Таблица 2</w:t>
      </w:r>
    </w:p>
    <w:tbl>
      <w:tblPr>
        <w:tblW w:w="5000" w:type="pct"/>
        <w:jc w:val="center"/>
        <w:tblCellMar>
          <w:left w:w="0" w:type="dxa"/>
          <w:right w:w="0" w:type="dxa"/>
        </w:tblCellMar>
        <w:tblLook w:val="04A0"/>
      </w:tblPr>
      <w:tblGrid>
        <w:gridCol w:w="5574"/>
        <w:gridCol w:w="797"/>
        <w:gridCol w:w="1097"/>
        <w:gridCol w:w="1097"/>
        <w:gridCol w:w="1296"/>
      </w:tblGrid>
      <w:tr w:rsidR="00BE218E" w:rsidRPr="008A33DA" w:rsidTr="00F27F7C">
        <w:trPr>
          <w:trHeight w:val="20"/>
          <w:tblHeader/>
          <w:jc w:val="center"/>
        </w:trPr>
        <w:tc>
          <w:tcPr>
            <w:tcW w:w="2827"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Сооружения для очистки сточных вод</w:t>
            </w:r>
          </w:p>
        </w:tc>
        <w:tc>
          <w:tcPr>
            <w:tcW w:w="2173"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xml:space="preserve">Расстояние в </w:t>
            </w:r>
            <w:proofErr w:type="gramStart"/>
            <w:r w:rsidRPr="008A33DA">
              <w:rPr>
                <w:rFonts w:ascii="Times New Roman" w:eastAsia="Times New Roman" w:hAnsi="Times New Roman" w:cs="Times New Roman"/>
                <w:sz w:val="24"/>
                <w:szCs w:val="24"/>
              </w:rPr>
              <w:t>м</w:t>
            </w:r>
            <w:proofErr w:type="gramEnd"/>
            <w:r w:rsidRPr="008A33DA">
              <w:rPr>
                <w:rFonts w:ascii="Times New Roman" w:eastAsia="Times New Roman" w:hAnsi="Times New Roman" w:cs="Times New Roman"/>
                <w:sz w:val="24"/>
                <w:szCs w:val="24"/>
              </w:rPr>
              <w:t xml:space="preserve"> при расчетной производительности очистных сооружений в тыс. м</w:t>
            </w:r>
            <w:r w:rsidRPr="008A33DA">
              <w:rPr>
                <w:rFonts w:ascii="Times New Roman" w:eastAsia="Times New Roman" w:hAnsi="Times New Roman" w:cs="Times New Roman"/>
                <w:sz w:val="24"/>
                <w:szCs w:val="24"/>
                <w:vertAlign w:val="superscript"/>
              </w:rPr>
              <w:t>3</w:t>
            </w:r>
            <w:r w:rsidRPr="008A33DA">
              <w:rPr>
                <w:rFonts w:ascii="Times New Roman" w:eastAsia="Times New Roman" w:hAnsi="Times New Roman" w:cs="Times New Roman"/>
                <w:sz w:val="24"/>
                <w:szCs w:val="24"/>
              </w:rPr>
              <w:t>/сутки</w:t>
            </w:r>
          </w:p>
        </w:tc>
      </w:tr>
      <w:tr w:rsidR="00BE218E" w:rsidRPr="008A33DA" w:rsidTr="00F27F7C">
        <w:trPr>
          <w:trHeight w:val="20"/>
          <w:tblHeader/>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BE218E" w:rsidRPr="008A33DA" w:rsidRDefault="00BE218E" w:rsidP="003C3C36">
            <w:pPr>
              <w:spacing w:after="0" w:line="240" w:lineRule="auto"/>
              <w:rPr>
                <w:rFonts w:ascii="Times New Roman" w:eastAsia="Times New Roman" w:hAnsi="Times New Roman" w:cs="Times New Roman"/>
                <w:sz w:val="24"/>
                <w:szCs w:val="24"/>
              </w:rPr>
            </w:pP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до 0,2</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более 0,2 до 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более 5,0 до 50,0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8A33DA"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более 50,0 до 280</w:t>
            </w:r>
          </w:p>
        </w:tc>
      </w:tr>
      <w:tr w:rsidR="00BE218E" w:rsidRPr="008A33DA"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Насосные станции и аварийно-регулирующие резервуары, локальные очистные сооружения</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15</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30</w:t>
            </w:r>
          </w:p>
        </w:tc>
      </w:tr>
      <w:tr w:rsidR="00BE218E" w:rsidRPr="008A33DA"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xml:space="preserve">Сооружения для механической и биологической очистки с иловыми площадками для </w:t>
            </w:r>
            <w:proofErr w:type="spellStart"/>
            <w:r w:rsidRPr="008A33DA">
              <w:rPr>
                <w:rFonts w:ascii="Times New Roman" w:eastAsia="Times New Roman" w:hAnsi="Times New Roman" w:cs="Times New Roman"/>
                <w:sz w:val="24"/>
                <w:szCs w:val="24"/>
              </w:rPr>
              <w:t>сброженных</w:t>
            </w:r>
            <w:proofErr w:type="spellEnd"/>
            <w:r w:rsidRPr="008A33DA">
              <w:rPr>
                <w:rFonts w:ascii="Times New Roman" w:eastAsia="Times New Roman" w:hAnsi="Times New Roman" w:cs="Times New Roman"/>
                <w:sz w:val="24"/>
                <w:szCs w:val="24"/>
              </w:rPr>
              <w:t xml:space="preserve"> осадков, а также иловые площадки</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400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500</w:t>
            </w:r>
          </w:p>
        </w:tc>
      </w:tr>
      <w:tr w:rsidR="00BE218E" w:rsidRPr="008A33DA" w:rsidTr="00C929A4">
        <w:trPr>
          <w:trHeight w:val="20"/>
          <w:jc w:val="center"/>
        </w:trPr>
        <w:tc>
          <w:tcPr>
            <w:tcW w:w="2827" w:type="pct"/>
            <w:tcBorders>
              <w:top w:val="nil"/>
              <w:left w:val="single" w:sz="6" w:space="0" w:color="auto"/>
              <w:bottom w:val="single" w:sz="4"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Сооружения для механической и биологической очистки с термомеханической обработкой осадка в закрытых помещениях</w:t>
            </w:r>
          </w:p>
        </w:tc>
        <w:tc>
          <w:tcPr>
            <w:tcW w:w="404" w:type="pct"/>
            <w:tcBorders>
              <w:top w:val="nil"/>
              <w:left w:val="nil"/>
              <w:bottom w:val="single" w:sz="4"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100</w:t>
            </w:r>
          </w:p>
        </w:tc>
        <w:tc>
          <w:tcPr>
            <w:tcW w:w="556" w:type="pct"/>
            <w:tcBorders>
              <w:top w:val="nil"/>
              <w:left w:val="nil"/>
              <w:bottom w:val="single" w:sz="4"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150</w:t>
            </w:r>
          </w:p>
        </w:tc>
        <w:tc>
          <w:tcPr>
            <w:tcW w:w="556" w:type="pct"/>
            <w:tcBorders>
              <w:top w:val="nil"/>
              <w:left w:val="nil"/>
              <w:bottom w:val="single" w:sz="4"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300</w:t>
            </w:r>
          </w:p>
        </w:tc>
        <w:tc>
          <w:tcPr>
            <w:tcW w:w="657" w:type="pct"/>
            <w:tcBorders>
              <w:top w:val="nil"/>
              <w:left w:val="nil"/>
              <w:bottom w:val="single" w:sz="4"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400</w:t>
            </w:r>
          </w:p>
        </w:tc>
      </w:tr>
      <w:tr w:rsidR="00BE218E" w:rsidRPr="008A33DA" w:rsidTr="00C929A4">
        <w:trPr>
          <w:trHeight w:val="20"/>
          <w:jc w:val="center"/>
        </w:trPr>
        <w:tc>
          <w:tcPr>
            <w:tcW w:w="2827"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Поля:</w:t>
            </w:r>
          </w:p>
        </w:tc>
        <w:tc>
          <w:tcPr>
            <w:tcW w:w="404"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w:t>
            </w:r>
          </w:p>
        </w:tc>
        <w:tc>
          <w:tcPr>
            <w:tcW w:w="556"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w:t>
            </w:r>
          </w:p>
        </w:tc>
        <w:tc>
          <w:tcPr>
            <w:tcW w:w="556"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w:t>
            </w:r>
          </w:p>
        </w:tc>
        <w:tc>
          <w:tcPr>
            <w:tcW w:w="657"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 </w:t>
            </w:r>
          </w:p>
        </w:tc>
      </w:tr>
      <w:tr w:rsidR="00BE218E" w:rsidRPr="008A33DA" w:rsidTr="00C929A4">
        <w:trPr>
          <w:trHeight w:val="20"/>
          <w:jc w:val="center"/>
        </w:trPr>
        <w:tc>
          <w:tcPr>
            <w:tcW w:w="2827"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а) фильтрации</w:t>
            </w:r>
          </w:p>
        </w:tc>
        <w:tc>
          <w:tcPr>
            <w:tcW w:w="404"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200</w:t>
            </w:r>
          </w:p>
        </w:tc>
        <w:tc>
          <w:tcPr>
            <w:tcW w:w="556"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300</w:t>
            </w:r>
          </w:p>
        </w:tc>
        <w:tc>
          <w:tcPr>
            <w:tcW w:w="556"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500</w:t>
            </w:r>
          </w:p>
        </w:tc>
        <w:tc>
          <w:tcPr>
            <w:tcW w:w="657" w:type="pct"/>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1000</w:t>
            </w:r>
          </w:p>
        </w:tc>
      </w:tr>
      <w:tr w:rsidR="00BE218E" w:rsidRPr="00BA4442" w:rsidTr="00C929A4">
        <w:trPr>
          <w:trHeight w:val="20"/>
          <w:jc w:val="center"/>
        </w:trPr>
        <w:tc>
          <w:tcPr>
            <w:tcW w:w="2827" w:type="pct"/>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б) орошения</w:t>
            </w:r>
          </w:p>
        </w:tc>
        <w:tc>
          <w:tcPr>
            <w:tcW w:w="404" w:type="pct"/>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150</w:t>
            </w:r>
          </w:p>
        </w:tc>
        <w:tc>
          <w:tcPr>
            <w:tcW w:w="556" w:type="pct"/>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200</w:t>
            </w:r>
          </w:p>
        </w:tc>
        <w:tc>
          <w:tcPr>
            <w:tcW w:w="556" w:type="pct"/>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400</w:t>
            </w:r>
          </w:p>
        </w:tc>
        <w:tc>
          <w:tcPr>
            <w:tcW w:w="657" w:type="pct"/>
            <w:tcBorders>
              <w:top w:val="single" w:sz="4" w:space="0" w:color="auto"/>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1000</w:t>
            </w:r>
          </w:p>
        </w:tc>
      </w:tr>
      <w:tr w:rsidR="00BE218E" w:rsidRPr="00BA4442"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9273A2" w:rsidP="0067297F">
            <w:pPr>
              <w:spacing w:after="0"/>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б</w:t>
            </w:r>
            <w:r w:rsidR="00BE218E" w:rsidRPr="008A33DA">
              <w:rPr>
                <w:rFonts w:ascii="Times New Roman" w:eastAsia="Times New Roman" w:hAnsi="Times New Roman" w:cs="Times New Roman"/>
                <w:sz w:val="24"/>
                <w:szCs w:val="24"/>
              </w:rPr>
              <w:t>иологические пруды</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300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8A33DA" w:rsidRDefault="00BE218E" w:rsidP="0067297F">
            <w:pPr>
              <w:spacing w:after="0"/>
              <w:jc w:val="center"/>
              <w:rPr>
                <w:rFonts w:ascii="Times New Roman" w:eastAsia="Times New Roman" w:hAnsi="Times New Roman" w:cs="Times New Roman"/>
                <w:sz w:val="24"/>
                <w:szCs w:val="24"/>
              </w:rPr>
            </w:pPr>
            <w:r w:rsidRPr="008A33DA">
              <w:rPr>
                <w:rFonts w:ascii="Times New Roman" w:eastAsia="Times New Roman" w:hAnsi="Times New Roman" w:cs="Times New Roman"/>
                <w:sz w:val="24"/>
                <w:szCs w:val="24"/>
              </w:rPr>
              <w:t>300</w:t>
            </w:r>
          </w:p>
        </w:tc>
      </w:tr>
    </w:tbl>
    <w:p w:rsidR="00BE218E" w:rsidRPr="00BA4442" w:rsidRDefault="00BE218E" w:rsidP="00E10EC6">
      <w:pPr>
        <w:pStyle w:val="ConsPlusTitle"/>
        <w:widowControl/>
        <w:spacing w:line="276" w:lineRule="auto"/>
        <w:ind w:firstLine="709"/>
        <w:jc w:val="both"/>
        <w:rPr>
          <w:rFonts w:eastAsiaTheme="minorEastAsia"/>
          <w:b w:val="0"/>
          <w:bCs w:val="0"/>
          <w:sz w:val="28"/>
          <w:szCs w:val="28"/>
          <w:highlight w:val="yellow"/>
          <w:lang w:eastAsia="ar-SA"/>
        </w:rPr>
      </w:pPr>
    </w:p>
    <w:p w:rsidR="0040258F" w:rsidRPr="008A33DA" w:rsidRDefault="00E10EC6" w:rsidP="00E10EC6">
      <w:pPr>
        <w:pStyle w:val="ConsPlusTitle"/>
        <w:widowControl/>
        <w:spacing w:line="276" w:lineRule="auto"/>
        <w:ind w:firstLine="709"/>
        <w:jc w:val="both"/>
        <w:rPr>
          <w:rFonts w:eastAsiaTheme="minorEastAsia"/>
          <w:b w:val="0"/>
          <w:bCs w:val="0"/>
          <w:sz w:val="28"/>
          <w:szCs w:val="28"/>
          <w:lang w:eastAsia="ar-SA"/>
        </w:rPr>
      </w:pPr>
      <w:r w:rsidRPr="008A33DA">
        <w:rPr>
          <w:rFonts w:eastAsiaTheme="minorEastAsia"/>
          <w:b w:val="0"/>
          <w:bCs w:val="0"/>
          <w:sz w:val="28"/>
          <w:szCs w:val="28"/>
          <w:lang w:eastAsia="ar-SA"/>
        </w:rPr>
        <w:t>6</w:t>
      </w:r>
      <w:r w:rsidR="00B037BA" w:rsidRPr="008A33DA">
        <w:rPr>
          <w:rFonts w:eastAsiaTheme="minorEastAsia"/>
          <w:b w:val="0"/>
          <w:bCs w:val="0"/>
          <w:sz w:val="28"/>
          <w:szCs w:val="28"/>
          <w:lang w:eastAsia="ar-SA"/>
        </w:rPr>
        <w:t xml:space="preserve">. </w:t>
      </w:r>
      <w:r w:rsidR="00636083" w:rsidRPr="008A33DA">
        <w:rPr>
          <w:rFonts w:eastAsiaTheme="minorEastAsia"/>
          <w:b w:val="0"/>
          <w:bCs w:val="0"/>
          <w:sz w:val="28"/>
          <w:szCs w:val="28"/>
          <w:lang w:eastAsia="ar-SA"/>
        </w:rPr>
        <w:t xml:space="preserve">Размещение </w:t>
      </w:r>
      <w:r w:rsidR="00636083" w:rsidRPr="008A33DA">
        <w:rPr>
          <w:rFonts w:eastAsiaTheme="minorEastAsia"/>
          <w:b w:val="0"/>
          <w:bCs w:val="0"/>
          <w:sz w:val="28"/>
          <w:szCs w:val="28"/>
          <w:u w:val="single"/>
          <w:lang w:eastAsia="ar-SA"/>
        </w:rPr>
        <w:t>кладбищ</w:t>
      </w:r>
      <w:r w:rsidR="00636083" w:rsidRPr="008A33DA">
        <w:rPr>
          <w:rFonts w:eastAsiaTheme="minorEastAsia"/>
          <w:b w:val="0"/>
          <w:bCs w:val="0"/>
          <w:sz w:val="28"/>
          <w:szCs w:val="28"/>
          <w:lang w:eastAsia="ar-SA"/>
        </w:rPr>
        <w:t xml:space="preserve"> требует установления санитарно-защитной зоны на основании</w:t>
      </w:r>
      <w:r w:rsidR="005D6D21" w:rsidRPr="008A33DA">
        <w:rPr>
          <w:rFonts w:eastAsiaTheme="minorEastAsia"/>
          <w:b w:val="0"/>
          <w:bCs w:val="0"/>
          <w:sz w:val="28"/>
          <w:szCs w:val="28"/>
          <w:lang w:eastAsia="ar-SA"/>
        </w:rPr>
        <w:t xml:space="preserve"> требований п. 7.1.12 </w:t>
      </w:r>
      <w:proofErr w:type="spellStart"/>
      <w:r w:rsidR="005D6D21" w:rsidRPr="008A33DA">
        <w:rPr>
          <w:rFonts w:eastAsiaTheme="minorEastAsia"/>
          <w:b w:val="0"/>
          <w:bCs w:val="0"/>
          <w:sz w:val="28"/>
          <w:szCs w:val="28"/>
          <w:lang w:eastAsia="ar-SA"/>
        </w:rPr>
        <w:t>СанПиН</w:t>
      </w:r>
      <w:proofErr w:type="spellEnd"/>
      <w:r w:rsidR="005D6D21" w:rsidRPr="008A33DA">
        <w:rPr>
          <w:rFonts w:eastAsiaTheme="minorEastAsia"/>
          <w:b w:val="0"/>
          <w:bCs w:val="0"/>
          <w:sz w:val="28"/>
          <w:szCs w:val="28"/>
          <w:lang w:eastAsia="ar-SA"/>
        </w:rPr>
        <w:t xml:space="preserve"> 2.2.1/2.1.1.1200-03 "Санитарно-защитные зоны и санитарная классификация предприятий, сооружений</w:t>
      </w:r>
      <w:r w:rsidR="00503D7C" w:rsidRPr="008A33DA">
        <w:rPr>
          <w:rFonts w:eastAsiaTheme="minorEastAsia"/>
          <w:b w:val="0"/>
          <w:bCs w:val="0"/>
          <w:sz w:val="28"/>
          <w:szCs w:val="28"/>
          <w:lang w:eastAsia="ar-SA"/>
        </w:rPr>
        <w:t xml:space="preserve"> </w:t>
      </w:r>
      <w:r w:rsidR="005D6D21" w:rsidRPr="008A33DA">
        <w:rPr>
          <w:rFonts w:eastAsiaTheme="minorEastAsia"/>
          <w:b w:val="0"/>
          <w:bCs w:val="0"/>
          <w:sz w:val="28"/>
          <w:szCs w:val="28"/>
          <w:lang w:eastAsia="ar-SA"/>
        </w:rPr>
        <w:t>и иных объектов»</w:t>
      </w:r>
      <w:r w:rsidR="0040258F" w:rsidRPr="008A33DA">
        <w:rPr>
          <w:rFonts w:eastAsiaTheme="minorEastAsia"/>
          <w:b w:val="0"/>
          <w:bCs w:val="0"/>
          <w:sz w:val="28"/>
          <w:szCs w:val="28"/>
          <w:lang w:eastAsia="ar-SA"/>
        </w:rPr>
        <w:t>.</w:t>
      </w:r>
    </w:p>
    <w:p w:rsidR="0040258F" w:rsidRPr="008A33DA" w:rsidRDefault="0040258F" w:rsidP="00E10EC6">
      <w:pPr>
        <w:widowControl w:val="0"/>
        <w:suppressAutoHyphens/>
        <w:spacing w:after="0"/>
        <w:ind w:firstLine="709"/>
        <w:rPr>
          <w:rFonts w:ascii="Times New Roman" w:hAnsi="Times New Roman" w:cs="Times New Roman"/>
          <w:sz w:val="28"/>
          <w:szCs w:val="28"/>
          <w:lang w:eastAsia="ar-SA"/>
        </w:rPr>
      </w:pPr>
      <w:r w:rsidRPr="008A33DA">
        <w:rPr>
          <w:rFonts w:ascii="Times New Roman" w:hAnsi="Times New Roman" w:cs="Times New Roman"/>
          <w:sz w:val="28"/>
          <w:szCs w:val="28"/>
          <w:lang w:eastAsia="ar-SA"/>
        </w:rPr>
        <w:t xml:space="preserve">Согласно </w:t>
      </w:r>
      <w:proofErr w:type="spellStart"/>
      <w:r w:rsidRPr="008A33DA">
        <w:rPr>
          <w:rFonts w:ascii="Times New Roman" w:hAnsi="Times New Roman" w:cs="Times New Roman"/>
          <w:sz w:val="28"/>
          <w:szCs w:val="28"/>
          <w:lang w:eastAsia="ar-SA"/>
        </w:rPr>
        <w:t>СанПиН</w:t>
      </w:r>
      <w:proofErr w:type="spellEnd"/>
      <w:r w:rsidRPr="008A33DA">
        <w:rPr>
          <w:rFonts w:ascii="Times New Roman" w:hAnsi="Times New Roman" w:cs="Times New Roman"/>
          <w:sz w:val="28"/>
          <w:szCs w:val="28"/>
          <w:lang w:eastAsia="ar-SA"/>
        </w:rPr>
        <w:t xml:space="preserve"> 2.2.1/2.1.1.1200-03:</w:t>
      </w:r>
    </w:p>
    <w:p w:rsidR="0040258F" w:rsidRPr="008A33DA" w:rsidRDefault="0040258F" w:rsidP="00E10EC6">
      <w:pPr>
        <w:pStyle w:val="af0"/>
        <w:widowControl w:val="0"/>
        <w:numPr>
          <w:ilvl w:val="0"/>
          <w:numId w:val="15"/>
        </w:numPr>
        <w:suppressAutoHyphens/>
        <w:spacing w:after="0"/>
        <w:ind w:left="0" w:firstLine="709"/>
        <w:jc w:val="both"/>
        <w:rPr>
          <w:rFonts w:ascii="Times New Roman" w:eastAsiaTheme="minorEastAsia" w:hAnsi="Times New Roman"/>
          <w:sz w:val="28"/>
          <w:szCs w:val="28"/>
          <w:lang w:eastAsia="ar-SA"/>
        </w:rPr>
      </w:pPr>
      <w:r w:rsidRPr="008A33DA">
        <w:rPr>
          <w:rFonts w:ascii="Times New Roman" w:eastAsiaTheme="minorEastAsia" w:hAnsi="Times New Roman"/>
          <w:sz w:val="28"/>
          <w:szCs w:val="28"/>
          <w:lang w:eastAsia="ar-SA"/>
        </w:rPr>
        <w:t>Ориентировочная санитарно-защитная зона кладбищ смешанного и традиционного захоронения площадью от 20 до 40 га составляет 500 м.</w:t>
      </w:r>
    </w:p>
    <w:p w:rsidR="0040258F" w:rsidRPr="008A33DA" w:rsidRDefault="0040258F" w:rsidP="00E10EC6">
      <w:pPr>
        <w:pStyle w:val="af0"/>
        <w:widowControl w:val="0"/>
        <w:numPr>
          <w:ilvl w:val="0"/>
          <w:numId w:val="15"/>
        </w:numPr>
        <w:suppressAutoHyphens/>
        <w:spacing w:after="0"/>
        <w:ind w:left="0" w:firstLine="709"/>
        <w:jc w:val="both"/>
        <w:rPr>
          <w:rFonts w:ascii="Times New Roman" w:eastAsiaTheme="minorEastAsia" w:hAnsi="Times New Roman"/>
          <w:sz w:val="28"/>
          <w:szCs w:val="28"/>
          <w:lang w:eastAsia="ar-SA"/>
        </w:rPr>
      </w:pPr>
      <w:r w:rsidRPr="008A33DA">
        <w:rPr>
          <w:rFonts w:ascii="Times New Roman" w:eastAsiaTheme="minorEastAsia" w:hAnsi="Times New Roman"/>
          <w:sz w:val="28"/>
          <w:szCs w:val="28"/>
          <w:lang w:eastAsia="ar-SA"/>
        </w:rPr>
        <w:t xml:space="preserve">Ориентировочная санитарно-защитная зона кладбищ смешанного и традиционного захоронения площадью от 10 до </w:t>
      </w:r>
      <w:smartTag w:uri="urn:schemas-microsoft-com:office:smarttags" w:element="metricconverter">
        <w:smartTagPr>
          <w:attr w:name="ProductID" w:val="20 га"/>
        </w:smartTagPr>
        <w:r w:rsidRPr="008A33DA">
          <w:rPr>
            <w:rFonts w:ascii="Times New Roman" w:eastAsiaTheme="minorEastAsia" w:hAnsi="Times New Roman"/>
            <w:sz w:val="28"/>
            <w:szCs w:val="28"/>
            <w:lang w:eastAsia="ar-SA"/>
          </w:rPr>
          <w:t>20 га</w:t>
        </w:r>
      </w:smartTag>
      <w:r w:rsidRPr="008A33DA">
        <w:rPr>
          <w:rFonts w:ascii="Times New Roman" w:eastAsiaTheme="minorEastAsia" w:hAnsi="Times New Roman"/>
          <w:sz w:val="28"/>
          <w:szCs w:val="28"/>
          <w:lang w:eastAsia="ar-SA"/>
        </w:rPr>
        <w:t xml:space="preserve"> составляет </w:t>
      </w:r>
      <w:smartTag w:uri="urn:schemas-microsoft-com:office:smarttags" w:element="metricconverter">
        <w:smartTagPr>
          <w:attr w:name="ProductID" w:val="300 м"/>
        </w:smartTagPr>
        <w:r w:rsidRPr="008A33DA">
          <w:rPr>
            <w:rFonts w:ascii="Times New Roman" w:eastAsiaTheme="minorEastAsia" w:hAnsi="Times New Roman"/>
            <w:sz w:val="28"/>
            <w:szCs w:val="28"/>
            <w:lang w:eastAsia="ar-SA"/>
          </w:rPr>
          <w:t>300 м</w:t>
        </w:r>
      </w:smartTag>
      <w:r w:rsidRPr="008A33DA">
        <w:rPr>
          <w:rFonts w:ascii="Times New Roman" w:eastAsiaTheme="minorEastAsia" w:hAnsi="Times New Roman"/>
          <w:sz w:val="28"/>
          <w:szCs w:val="28"/>
          <w:lang w:eastAsia="ar-SA"/>
        </w:rPr>
        <w:t>.</w:t>
      </w:r>
    </w:p>
    <w:p w:rsidR="0040258F" w:rsidRPr="008A33DA" w:rsidRDefault="0040258F" w:rsidP="00E10EC6">
      <w:pPr>
        <w:pStyle w:val="af0"/>
        <w:widowControl w:val="0"/>
        <w:numPr>
          <w:ilvl w:val="0"/>
          <w:numId w:val="15"/>
        </w:numPr>
        <w:suppressAutoHyphens/>
        <w:spacing w:after="0"/>
        <w:ind w:left="0" w:firstLine="709"/>
        <w:jc w:val="both"/>
        <w:rPr>
          <w:rFonts w:ascii="Times New Roman" w:eastAsiaTheme="minorEastAsia" w:hAnsi="Times New Roman"/>
          <w:sz w:val="28"/>
          <w:szCs w:val="28"/>
          <w:lang w:eastAsia="ar-SA"/>
        </w:rPr>
      </w:pPr>
      <w:r w:rsidRPr="008A33DA">
        <w:rPr>
          <w:rFonts w:ascii="Times New Roman" w:eastAsiaTheme="minorEastAsia" w:hAnsi="Times New Roman"/>
          <w:sz w:val="28"/>
          <w:szCs w:val="28"/>
          <w:lang w:eastAsia="ar-SA"/>
        </w:rPr>
        <w:t xml:space="preserve">Ориентировочная санитарно-защитная зона кладбищ смешанного и традиционного захоронения площадью </w:t>
      </w:r>
      <w:smartTag w:uri="urn:schemas-microsoft-com:office:smarttags" w:element="metricconverter">
        <w:smartTagPr>
          <w:attr w:name="ProductID" w:val="10 га"/>
        </w:smartTagPr>
        <w:r w:rsidRPr="008A33DA">
          <w:rPr>
            <w:rFonts w:ascii="Times New Roman" w:eastAsiaTheme="minorEastAsia" w:hAnsi="Times New Roman"/>
            <w:sz w:val="28"/>
            <w:szCs w:val="28"/>
            <w:lang w:eastAsia="ar-SA"/>
          </w:rPr>
          <w:t>10 га</w:t>
        </w:r>
      </w:smartTag>
      <w:r w:rsidRPr="008A33DA">
        <w:rPr>
          <w:rFonts w:ascii="Times New Roman" w:eastAsiaTheme="minorEastAsia" w:hAnsi="Times New Roman"/>
          <w:sz w:val="28"/>
          <w:szCs w:val="28"/>
          <w:lang w:eastAsia="ar-SA"/>
        </w:rPr>
        <w:t xml:space="preserve"> и менее составляет </w:t>
      </w:r>
      <w:smartTag w:uri="urn:schemas-microsoft-com:office:smarttags" w:element="metricconverter">
        <w:smartTagPr>
          <w:attr w:name="ProductID" w:val="100 м"/>
        </w:smartTagPr>
        <w:r w:rsidRPr="008A33DA">
          <w:rPr>
            <w:rFonts w:ascii="Times New Roman" w:eastAsiaTheme="minorEastAsia" w:hAnsi="Times New Roman"/>
            <w:sz w:val="28"/>
            <w:szCs w:val="28"/>
            <w:lang w:eastAsia="ar-SA"/>
          </w:rPr>
          <w:t>100 м</w:t>
        </w:r>
      </w:smartTag>
      <w:r w:rsidRPr="008A33DA">
        <w:rPr>
          <w:rFonts w:ascii="Times New Roman" w:eastAsiaTheme="minorEastAsia" w:hAnsi="Times New Roman"/>
          <w:sz w:val="28"/>
          <w:szCs w:val="28"/>
          <w:lang w:eastAsia="ar-SA"/>
        </w:rPr>
        <w:t xml:space="preserve">. Действующие и </w:t>
      </w:r>
      <w:proofErr w:type="gramStart"/>
      <w:r w:rsidRPr="008A33DA">
        <w:rPr>
          <w:rFonts w:ascii="Times New Roman" w:eastAsiaTheme="minorEastAsia" w:hAnsi="Times New Roman"/>
          <w:sz w:val="28"/>
          <w:szCs w:val="28"/>
          <w:lang w:eastAsia="ar-SA"/>
        </w:rPr>
        <w:t>проектируемое</w:t>
      </w:r>
      <w:proofErr w:type="gramEnd"/>
      <w:r w:rsidRPr="008A33DA">
        <w:rPr>
          <w:rFonts w:ascii="Times New Roman" w:eastAsiaTheme="minorEastAsia" w:hAnsi="Times New Roman"/>
          <w:sz w:val="28"/>
          <w:szCs w:val="28"/>
          <w:lang w:eastAsia="ar-SA"/>
        </w:rPr>
        <w:t xml:space="preserve"> кладбищ</w:t>
      </w:r>
      <w:r w:rsidR="0067297F" w:rsidRPr="008A33DA">
        <w:rPr>
          <w:rFonts w:ascii="Times New Roman" w:eastAsiaTheme="minorEastAsia" w:hAnsi="Times New Roman"/>
          <w:sz w:val="28"/>
          <w:szCs w:val="28"/>
          <w:lang w:eastAsia="ar-SA"/>
        </w:rPr>
        <w:t>а</w:t>
      </w:r>
      <w:r w:rsidRPr="008A33DA">
        <w:rPr>
          <w:rFonts w:ascii="Times New Roman" w:eastAsiaTheme="minorEastAsia" w:hAnsi="Times New Roman"/>
          <w:sz w:val="28"/>
          <w:szCs w:val="28"/>
          <w:lang w:eastAsia="ar-SA"/>
        </w:rPr>
        <w:t xml:space="preserve"> поселка </w:t>
      </w:r>
      <w:r w:rsidR="00200E9D" w:rsidRPr="008A33DA">
        <w:rPr>
          <w:rFonts w:ascii="Times New Roman" w:eastAsiaTheme="minorEastAsia" w:hAnsi="Times New Roman"/>
          <w:sz w:val="28"/>
          <w:szCs w:val="28"/>
          <w:lang w:eastAsia="ar-SA"/>
        </w:rPr>
        <w:t>сель</w:t>
      </w:r>
      <w:r w:rsidRPr="008A33DA">
        <w:rPr>
          <w:rFonts w:ascii="Times New Roman" w:eastAsiaTheme="minorEastAsia" w:hAnsi="Times New Roman"/>
          <w:sz w:val="28"/>
          <w:szCs w:val="28"/>
          <w:lang w:eastAsia="ar-SA"/>
        </w:rPr>
        <w:t xml:space="preserve">ского типа </w:t>
      </w:r>
      <w:proofErr w:type="spellStart"/>
      <w:r w:rsidR="00200E9D" w:rsidRPr="008A33DA">
        <w:rPr>
          <w:rFonts w:ascii="Times New Roman" w:eastAsiaTheme="minorEastAsia" w:hAnsi="Times New Roman"/>
          <w:sz w:val="28"/>
          <w:szCs w:val="28"/>
          <w:lang w:eastAsia="ar-SA"/>
        </w:rPr>
        <w:t>Старовеличков</w:t>
      </w:r>
      <w:r w:rsidRPr="008A33DA">
        <w:rPr>
          <w:rFonts w:ascii="Times New Roman" w:eastAsiaTheme="minorEastAsia" w:hAnsi="Times New Roman"/>
          <w:sz w:val="28"/>
          <w:szCs w:val="28"/>
          <w:lang w:eastAsia="ar-SA"/>
        </w:rPr>
        <w:t>ский</w:t>
      </w:r>
      <w:proofErr w:type="spellEnd"/>
      <w:r w:rsidRPr="008A33DA">
        <w:rPr>
          <w:rFonts w:ascii="Times New Roman" w:eastAsiaTheme="minorEastAsia" w:hAnsi="Times New Roman"/>
          <w:sz w:val="28"/>
          <w:szCs w:val="28"/>
          <w:lang w:eastAsia="ar-SA"/>
        </w:rPr>
        <w:t xml:space="preserve"> относятся к этому типу.</w:t>
      </w:r>
    </w:p>
    <w:p w:rsidR="0040258F" w:rsidRPr="008A33DA" w:rsidRDefault="0040258F" w:rsidP="00E10EC6">
      <w:pPr>
        <w:pStyle w:val="af0"/>
        <w:widowControl w:val="0"/>
        <w:numPr>
          <w:ilvl w:val="0"/>
          <w:numId w:val="15"/>
        </w:numPr>
        <w:suppressAutoHyphens/>
        <w:spacing w:after="0"/>
        <w:ind w:left="0" w:firstLine="709"/>
        <w:jc w:val="both"/>
        <w:rPr>
          <w:rFonts w:ascii="Times New Roman" w:eastAsiaTheme="minorEastAsia" w:hAnsi="Times New Roman"/>
          <w:sz w:val="28"/>
          <w:szCs w:val="28"/>
          <w:lang w:eastAsia="ar-SA"/>
        </w:rPr>
      </w:pPr>
      <w:r w:rsidRPr="008A33DA">
        <w:rPr>
          <w:rFonts w:ascii="Times New Roman" w:eastAsiaTheme="minorEastAsia" w:hAnsi="Times New Roman"/>
          <w:sz w:val="28"/>
          <w:szCs w:val="28"/>
          <w:lang w:eastAsia="ar-SA"/>
        </w:rPr>
        <w:t xml:space="preserve">Ориентировочная санитарно-защитная зона закрытых кладбищ и мемориальных комплексов, кладбищ с погребением после кремации, колумбарием и сельских кладбищ составляет </w:t>
      </w:r>
      <w:smartTag w:uri="urn:schemas-microsoft-com:office:smarttags" w:element="metricconverter">
        <w:smartTagPr>
          <w:attr w:name="ProductID" w:val="50 м"/>
        </w:smartTagPr>
        <w:r w:rsidRPr="008A33DA">
          <w:rPr>
            <w:rFonts w:ascii="Times New Roman" w:eastAsiaTheme="minorEastAsia" w:hAnsi="Times New Roman"/>
            <w:sz w:val="28"/>
            <w:szCs w:val="28"/>
            <w:lang w:eastAsia="ar-SA"/>
          </w:rPr>
          <w:t>50 м</w:t>
        </w:r>
      </w:smartTag>
      <w:r w:rsidRPr="008A33DA">
        <w:rPr>
          <w:rFonts w:ascii="Times New Roman" w:eastAsiaTheme="minorEastAsia" w:hAnsi="Times New Roman"/>
          <w:sz w:val="28"/>
          <w:szCs w:val="28"/>
          <w:lang w:eastAsia="ar-SA"/>
        </w:rPr>
        <w:t>.</w:t>
      </w:r>
    </w:p>
    <w:p w:rsidR="009C3167" w:rsidRPr="00BA4442" w:rsidRDefault="009C3167" w:rsidP="0040258F">
      <w:pPr>
        <w:pStyle w:val="ConsPlusTitle"/>
        <w:widowControl/>
        <w:spacing w:line="276" w:lineRule="auto"/>
        <w:ind w:firstLine="709"/>
        <w:jc w:val="both"/>
        <w:rPr>
          <w:b w:val="0"/>
          <w:highlight w:val="yellow"/>
          <w:u w:val="single"/>
          <w:lang w:eastAsia="ar-SA"/>
        </w:rPr>
      </w:pPr>
      <w:r w:rsidRPr="00BA4442">
        <w:rPr>
          <w:highlight w:val="yellow"/>
          <w:lang w:eastAsia="ar-SA"/>
        </w:rPr>
        <w:br w:type="page"/>
      </w:r>
    </w:p>
    <w:p w:rsidR="00DA55E8" w:rsidRPr="006169E1" w:rsidRDefault="000A38AD" w:rsidP="0003322E">
      <w:pPr>
        <w:pStyle w:val="ConsPlusNormal"/>
        <w:spacing w:before="240"/>
        <w:ind w:firstLine="540"/>
        <w:jc w:val="both"/>
        <w:outlineLvl w:val="0"/>
        <w:rPr>
          <w:rFonts w:ascii="Times New Roman" w:hAnsi="Times New Roman"/>
          <w:b/>
          <w:bCs/>
          <w:spacing w:val="-1"/>
          <w:sz w:val="24"/>
          <w:szCs w:val="24"/>
        </w:rPr>
      </w:pPr>
      <w:bookmarkStart w:id="5" w:name="_Toc477867009"/>
      <w:bookmarkStart w:id="6" w:name="_Toc25859221"/>
      <w:r w:rsidRPr="006169E1">
        <w:rPr>
          <w:rFonts w:ascii="Times New Roman" w:hAnsi="Times New Roman"/>
          <w:b/>
          <w:bCs/>
          <w:spacing w:val="-1"/>
          <w:sz w:val="24"/>
          <w:szCs w:val="24"/>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bookmarkEnd w:id="5"/>
      <w:r w:rsidR="00DA55E8" w:rsidRPr="006169E1">
        <w:rPr>
          <w:rFonts w:ascii="Times New Roman" w:hAnsi="Times New Roman"/>
          <w:b/>
          <w:bCs/>
          <w:spacing w:val="-1"/>
          <w:sz w:val="24"/>
          <w:szCs w:val="24"/>
        </w:rPr>
        <w:t>, ЗА ИСКЛЮЧЕНИЕМ ЛИНЕЙНЫХ ОБЪЕКТОВ.</w:t>
      </w:r>
      <w:bookmarkEnd w:id="6"/>
    </w:p>
    <w:p w:rsidR="000A38AD" w:rsidRPr="006169E1" w:rsidRDefault="000A38AD" w:rsidP="0003322E">
      <w:pPr>
        <w:pStyle w:val="ae"/>
        <w:tabs>
          <w:tab w:val="left" w:pos="1044"/>
        </w:tabs>
        <w:kinsoku w:val="0"/>
        <w:overflowPunct w:val="0"/>
        <w:spacing w:before="43" w:line="241" w:lineRule="auto"/>
        <w:ind w:left="1134" w:right="271" w:hanging="283"/>
        <w:jc w:val="both"/>
        <w:rPr>
          <w:rFonts w:ascii="Times New Roman" w:eastAsia="Times New Roman" w:hAnsi="Times New Roman"/>
          <w:b/>
          <w:bCs/>
          <w:spacing w:val="-1"/>
          <w:sz w:val="24"/>
          <w:szCs w:val="24"/>
        </w:rPr>
      </w:pPr>
    </w:p>
    <w:p w:rsidR="00DA55E8" w:rsidRPr="00BA4442" w:rsidRDefault="00DA55E8" w:rsidP="0003322E">
      <w:pPr>
        <w:rPr>
          <w:b/>
          <w:spacing w:val="-1"/>
          <w:highlight w:val="yellow"/>
        </w:rPr>
      </w:pPr>
      <w:bookmarkStart w:id="7" w:name="_Toc477867010"/>
    </w:p>
    <w:p w:rsidR="000A38AD" w:rsidRDefault="000A38AD" w:rsidP="003333BA">
      <w:pPr>
        <w:pStyle w:val="20"/>
        <w:rPr>
          <w:b/>
          <w:spacing w:val="-1"/>
        </w:rPr>
      </w:pPr>
      <w:bookmarkStart w:id="8" w:name="_Toc25859222"/>
      <w:r w:rsidRPr="00426027">
        <w:rPr>
          <w:b/>
          <w:spacing w:val="-1"/>
        </w:rPr>
        <w:t xml:space="preserve">2.1. </w:t>
      </w:r>
      <w:r w:rsidR="00933598" w:rsidRPr="00426027">
        <w:rPr>
          <w:b/>
          <w:spacing w:val="-1"/>
        </w:rPr>
        <w:t>Жил</w:t>
      </w:r>
      <w:r w:rsidR="00F72585" w:rsidRPr="00426027">
        <w:rPr>
          <w:b/>
          <w:spacing w:val="-1"/>
        </w:rPr>
        <w:t>ые</w:t>
      </w:r>
      <w:r w:rsidR="00933598" w:rsidRPr="00426027">
        <w:rPr>
          <w:b/>
          <w:spacing w:val="-1"/>
        </w:rPr>
        <w:t xml:space="preserve"> зон</w:t>
      </w:r>
      <w:r w:rsidR="00F72585" w:rsidRPr="00426027">
        <w:rPr>
          <w:b/>
          <w:spacing w:val="-1"/>
        </w:rPr>
        <w:t>ы</w:t>
      </w:r>
      <w:bookmarkEnd w:id="8"/>
      <w:r w:rsidR="00933598" w:rsidRPr="00426027">
        <w:rPr>
          <w:b/>
          <w:spacing w:val="-1"/>
        </w:rPr>
        <w:t xml:space="preserve"> </w:t>
      </w:r>
      <w:bookmarkEnd w:id="7"/>
    </w:p>
    <w:p w:rsidR="00432DF3" w:rsidRPr="00432DF3" w:rsidRDefault="00432DF3" w:rsidP="00432DF3"/>
    <w:p w:rsidR="00D17524" w:rsidRPr="00530C8D" w:rsidRDefault="00D17524" w:rsidP="00D17524">
      <w:pPr>
        <w:pStyle w:val="ae"/>
        <w:kinsoku w:val="0"/>
        <w:overflowPunct w:val="0"/>
        <w:spacing w:after="0"/>
        <w:ind w:firstLine="709"/>
        <w:jc w:val="both"/>
        <w:rPr>
          <w:rFonts w:ascii="Times New Roman" w:hAnsi="Times New Roman"/>
          <w:sz w:val="28"/>
          <w:szCs w:val="28"/>
        </w:rPr>
      </w:pPr>
      <w:r w:rsidRPr="00530C8D">
        <w:rPr>
          <w:rFonts w:ascii="Times New Roman" w:hAnsi="Times New Roman"/>
          <w:sz w:val="28"/>
          <w:szCs w:val="28"/>
        </w:rPr>
        <w:t xml:space="preserve">Площадь: </w:t>
      </w:r>
      <w:r w:rsidR="00530C8D" w:rsidRPr="00530C8D">
        <w:rPr>
          <w:rFonts w:ascii="Times New Roman" w:hAnsi="Times New Roman"/>
          <w:sz w:val="28"/>
          <w:szCs w:val="28"/>
        </w:rPr>
        <w:t>1105,03</w:t>
      </w:r>
      <w:r w:rsidRPr="00530C8D">
        <w:rPr>
          <w:rFonts w:ascii="Times New Roman" w:hAnsi="Times New Roman"/>
          <w:sz w:val="28"/>
          <w:szCs w:val="28"/>
        </w:rPr>
        <w:t>га.</w:t>
      </w:r>
    </w:p>
    <w:p w:rsidR="00933598" w:rsidRPr="00530C8D" w:rsidRDefault="00796545" w:rsidP="00933598">
      <w:pPr>
        <w:spacing w:after="0"/>
        <w:ind w:firstLine="709"/>
        <w:jc w:val="both"/>
        <w:rPr>
          <w:rFonts w:ascii="Times New Roman" w:eastAsia="Calibri" w:hAnsi="Times New Roman" w:cs="Times New Roman"/>
          <w:sz w:val="28"/>
          <w:szCs w:val="28"/>
        </w:rPr>
      </w:pPr>
      <w:r w:rsidRPr="00530C8D">
        <w:rPr>
          <w:rFonts w:ascii="Times New Roman" w:eastAsia="Calibri" w:hAnsi="Times New Roman" w:cs="Times New Roman"/>
          <w:sz w:val="28"/>
          <w:szCs w:val="28"/>
        </w:rPr>
        <w:t xml:space="preserve">2.1.1 </w:t>
      </w:r>
      <w:r w:rsidR="00933598" w:rsidRPr="00530C8D">
        <w:rPr>
          <w:rFonts w:ascii="Times New Roman" w:eastAsia="Calibri" w:hAnsi="Times New Roman" w:cs="Times New Roman"/>
          <w:sz w:val="28"/>
          <w:szCs w:val="28"/>
        </w:rPr>
        <w:t>Зона застройки индивидуальными жилыми домами</w:t>
      </w:r>
    </w:p>
    <w:p w:rsidR="008D6AC0" w:rsidRPr="00530C8D" w:rsidRDefault="008D6AC0" w:rsidP="00CC1378">
      <w:pPr>
        <w:pStyle w:val="ae"/>
        <w:kinsoku w:val="0"/>
        <w:overflowPunct w:val="0"/>
        <w:spacing w:after="0"/>
        <w:ind w:firstLine="709"/>
        <w:jc w:val="both"/>
        <w:rPr>
          <w:rFonts w:ascii="Times New Roman" w:hAnsi="Times New Roman"/>
          <w:sz w:val="28"/>
          <w:szCs w:val="28"/>
        </w:rPr>
      </w:pPr>
      <w:r w:rsidRPr="00530C8D">
        <w:rPr>
          <w:rFonts w:ascii="Times New Roman" w:hAnsi="Times New Roman"/>
          <w:sz w:val="28"/>
          <w:szCs w:val="28"/>
        </w:rPr>
        <w:t xml:space="preserve">Площадь: </w:t>
      </w:r>
      <w:r w:rsidR="00530C8D" w:rsidRPr="00530C8D">
        <w:rPr>
          <w:rFonts w:ascii="Times New Roman" w:hAnsi="Times New Roman"/>
          <w:sz w:val="28"/>
          <w:szCs w:val="28"/>
        </w:rPr>
        <w:t xml:space="preserve">1101,44 </w:t>
      </w:r>
      <w:r w:rsidRPr="00530C8D">
        <w:rPr>
          <w:rFonts w:ascii="Times New Roman" w:hAnsi="Times New Roman"/>
          <w:sz w:val="28"/>
          <w:szCs w:val="28"/>
        </w:rPr>
        <w:t>га</w:t>
      </w:r>
      <w:r w:rsidR="00CC1378" w:rsidRPr="00530C8D">
        <w:rPr>
          <w:rFonts w:ascii="Times New Roman" w:hAnsi="Times New Roman"/>
          <w:sz w:val="28"/>
          <w:szCs w:val="28"/>
        </w:rPr>
        <w:t>.</w:t>
      </w:r>
    </w:p>
    <w:p w:rsidR="000A38AD" w:rsidRPr="00426027" w:rsidRDefault="000A38AD" w:rsidP="00CC1378">
      <w:pPr>
        <w:pStyle w:val="ae"/>
        <w:kinsoku w:val="0"/>
        <w:overflowPunct w:val="0"/>
        <w:spacing w:after="0"/>
        <w:ind w:firstLine="709"/>
        <w:jc w:val="both"/>
        <w:rPr>
          <w:rFonts w:ascii="Times New Roman" w:hAnsi="Times New Roman"/>
          <w:sz w:val="28"/>
          <w:szCs w:val="28"/>
        </w:rPr>
      </w:pPr>
      <w:r w:rsidRPr="00530C8D">
        <w:rPr>
          <w:rFonts w:ascii="Times New Roman" w:hAnsi="Times New Roman"/>
          <w:sz w:val="28"/>
          <w:szCs w:val="28"/>
        </w:rPr>
        <w:t>Максимальная</w:t>
      </w:r>
      <w:r w:rsidRPr="00426027">
        <w:rPr>
          <w:rFonts w:ascii="Times New Roman" w:hAnsi="Times New Roman"/>
          <w:sz w:val="28"/>
          <w:szCs w:val="28"/>
        </w:rPr>
        <w:t xml:space="preserve"> </w:t>
      </w:r>
      <w:r w:rsidRPr="00530C8D">
        <w:rPr>
          <w:rFonts w:ascii="Times New Roman" w:hAnsi="Times New Roman"/>
          <w:sz w:val="28"/>
          <w:szCs w:val="28"/>
        </w:rPr>
        <w:t xml:space="preserve">этажность застройки: </w:t>
      </w:r>
      <w:r w:rsidR="008A5401" w:rsidRPr="00426027">
        <w:rPr>
          <w:rFonts w:ascii="Times New Roman" w:hAnsi="Times New Roman"/>
          <w:sz w:val="28"/>
          <w:szCs w:val="28"/>
        </w:rPr>
        <w:t>3</w:t>
      </w:r>
      <w:r w:rsidR="00CC1378" w:rsidRPr="00426027">
        <w:rPr>
          <w:rFonts w:ascii="Times New Roman" w:hAnsi="Times New Roman"/>
          <w:sz w:val="28"/>
          <w:szCs w:val="28"/>
        </w:rPr>
        <w:t>.</w:t>
      </w:r>
    </w:p>
    <w:p w:rsidR="00933598" w:rsidRPr="00426027" w:rsidRDefault="00933598" w:rsidP="00933598">
      <w:pPr>
        <w:pStyle w:val="ae"/>
        <w:kinsoku w:val="0"/>
        <w:overflowPunct w:val="0"/>
        <w:spacing w:after="0"/>
        <w:ind w:left="212" w:firstLine="709"/>
        <w:jc w:val="both"/>
        <w:rPr>
          <w:rFonts w:ascii="Times New Roman" w:hAnsi="Times New Roman"/>
          <w:sz w:val="28"/>
          <w:szCs w:val="28"/>
        </w:rPr>
      </w:pPr>
      <w:r w:rsidRPr="00426027">
        <w:rPr>
          <w:rFonts w:ascii="Times New Roman" w:hAnsi="Times New Roman"/>
          <w:sz w:val="28"/>
          <w:szCs w:val="28"/>
        </w:rPr>
        <w:t xml:space="preserve">Планируемые объекты местного, регионального и федерального значения </w:t>
      </w:r>
      <w:r w:rsidR="00200E9D" w:rsidRPr="00426027">
        <w:rPr>
          <w:rFonts w:ascii="Times New Roman" w:hAnsi="Times New Roman"/>
          <w:sz w:val="28"/>
          <w:szCs w:val="28"/>
        </w:rPr>
        <w:t>сель</w:t>
      </w:r>
      <w:r w:rsidR="00D17524" w:rsidRPr="00426027">
        <w:rPr>
          <w:rFonts w:ascii="Times New Roman" w:hAnsi="Times New Roman"/>
          <w:sz w:val="28"/>
          <w:szCs w:val="28"/>
        </w:rPr>
        <w:t>ского</w:t>
      </w:r>
      <w:r w:rsidRPr="00426027">
        <w:rPr>
          <w:rFonts w:ascii="Times New Roman" w:hAnsi="Times New Roman"/>
          <w:sz w:val="28"/>
          <w:szCs w:val="28"/>
        </w:rPr>
        <w:t xml:space="preserve"> поселения отсутствуют.</w:t>
      </w:r>
    </w:p>
    <w:p w:rsidR="00814BE5" w:rsidRPr="00426027" w:rsidRDefault="00814BE5" w:rsidP="00814BE5">
      <w:pPr>
        <w:spacing w:after="0"/>
        <w:ind w:firstLine="709"/>
        <w:jc w:val="both"/>
        <w:rPr>
          <w:rFonts w:ascii="Times New Roman" w:hAnsi="Times New Roman" w:cs="Times New Roman"/>
          <w:sz w:val="28"/>
          <w:szCs w:val="28"/>
          <w:u w:val="single"/>
        </w:rPr>
      </w:pPr>
      <w:r w:rsidRPr="00426027">
        <w:rPr>
          <w:rFonts w:ascii="Times New Roman" w:hAnsi="Times New Roman" w:cs="Times New Roman"/>
          <w:sz w:val="28"/>
          <w:szCs w:val="28"/>
          <w:u w:val="single"/>
        </w:rPr>
        <w:t xml:space="preserve">2.1.2 Зона застройки малоэтажными жилыми домами (до 4 этажей, включая </w:t>
      </w:r>
      <w:proofErr w:type="gramStart"/>
      <w:r w:rsidRPr="00426027">
        <w:rPr>
          <w:rFonts w:ascii="Times New Roman" w:hAnsi="Times New Roman" w:cs="Times New Roman"/>
          <w:sz w:val="28"/>
          <w:szCs w:val="28"/>
          <w:u w:val="single"/>
        </w:rPr>
        <w:t>мансардный</w:t>
      </w:r>
      <w:proofErr w:type="gramEnd"/>
      <w:r w:rsidRPr="00426027">
        <w:rPr>
          <w:rFonts w:ascii="Times New Roman" w:hAnsi="Times New Roman" w:cs="Times New Roman"/>
          <w:sz w:val="28"/>
          <w:szCs w:val="28"/>
          <w:u w:val="single"/>
        </w:rPr>
        <w:t>)</w:t>
      </w:r>
      <w:r w:rsidR="00530C8D" w:rsidRPr="00530C8D">
        <w:rPr>
          <w:rFonts w:ascii="Times New Roman" w:hAnsi="Times New Roman" w:cs="Times New Roman"/>
          <w:sz w:val="28"/>
          <w:szCs w:val="28"/>
          <w:u w:val="single"/>
        </w:rPr>
        <w:t xml:space="preserve"> и блокированной застройки</w:t>
      </w:r>
      <w:r w:rsidRPr="00426027">
        <w:rPr>
          <w:rFonts w:ascii="Times New Roman" w:hAnsi="Times New Roman" w:cs="Times New Roman"/>
          <w:sz w:val="28"/>
          <w:szCs w:val="28"/>
          <w:u w:val="single"/>
        </w:rPr>
        <w:t>.</w:t>
      </w:r>
    </w:p>
    <w:p w:rsidR="00814BE5" w:rsidRPr="00530C8D" w:rsidRDefault="00814BE5" w:rsidP="00C23FE3">
      <w:pPr>
        <w:pStyle w:val="ae"/>
        <w:kinsoku w:val="0"/>
        <w:overflowPunct w:val="0"/>
        <w:spacing w:after="0"/>
        <w:ind w:firstLine="709"/>
        <w:jc w:val="both"/>
        <w:rPr>
          <w:rFonts w:ascii="Times New Roman" w:hAnsi="Times New Roman"/>
          <w:sz w:val="28"/>
          <w:szCs w:val="28"/>
        </w:rPr>
      </w:pPr>
      <w:r w:rsidRPr="00530C8D">
        <w:rPr>
          <w:rFonts w:ascii="Times New Roman" w:hAnsi="Times New Roman"/>
          <w:sz w:val="28"/>
          <w:szCs w:val="28"/>
        </w:rPr>
        <w:t xml:space="preserve">Площадь: </w:t>
      </w:r>
      <w:r w:rsidR="00530C8D" w:rsidRPr="00530C8D">
        <w:rPr>
          <w:rFonts w:ascii="Times New Roman" w:hAnsi="Times New Roman"/>
          <w:sz w:val="28"/>
          <w:szCs w:val="28"/>
        </w:rPr>
        <w:t>3,59</w:t>
      </w:r>
      <w:r w:rsidR="00530C8D">
        <w:rPr>
          <w:rFonts w:ascii="Times New Roman" w:hAnsi="Times New Roman"/>
          <w:sz w:val="28"/>
          <w:szCs w:val="28"/>
        </w:rPr>
        <w:t xml:space="preserve"> </w:t>
      </w:r>
      <w:r w:rsidRPr="00530C8D">
        <w:rPr>
          <w:rFonts w:ascii="Times New Roman" w:hAnsi="Times New Roman"/>
          <w:sz w:val="28"/>
          <w:szCs w:val="28"/>
        </w:rPr>
        <w:t>га.</w:t>
      </w:r>
    </w:p>
    <w:p w:rsidR="00C23FE3" w:rsidRPr="00426027" w:rsidRDefault="00C23FE3" w:rsidP="00530C8D">
      <w:pPr>
        <w:pStyle w:val="ae"/>
        <w:kinsoku w:val="0"/>
        <w:overflowPunct w:val="0"/>
        <w:spacing w:after="0"/>
        <w:ind w:firstLine="709"/>
        <w:jc w:val="both"/>
        <w:rPr>
          <w:rFonts w:ascii="Times New Roman" w:hAnsi="Times New Roman"/>
          <w:spacing w:val="-1"/>
          <w:sz w:val="28"/>
          <w:szCs w:val="28"/>
        </w:rPr>
      </w:pPr>
      <w:r w:rsidRPr="00530C8D">
        <w:rPr>
          <w:rFonts w:ascii="Times New Roman" w:hAnsi="Times New Roman"/>
          <w:sz w:val="28"/>
          <w:szCs w:val="28"/>
        </w:rPr>
        <w:t>Этажность застройки</w:t>
      </w:r>
      <w:r w:rsidRPr="00426027">
        <w:rPr>
          <w:rFonts w:ascii="Times New Roman" w:hAnsi="Times New Roman"/>
          <w:spacing w:val="-1"/>
          <w:sz w:val="28"/>
          <w:szCs w:val="28"/>
        </w:rPr>
        <w:t>: 1-4.</w:t>
      </w:r>
    </w:p>
    <w:p w:rsidR="00814BE5" w:rsidRPr="00426027" w:rsidRDefault="00814BE5" w:rsidP="00C23FE3">
      <w:pPr>
        <w:pStyle w:val="ae"/>
        <w:kinsoku w:val="0"/>
        <w:overflowPunct w:val="0"/>
        <w:spacing w:after="0"/>
        <w:ind w:left="212" w:firstLine="709"/>
        <w:jc w:val="both"/>
        <w:rPr>
          <w:rFonts w:ascii="Times New Roman" w:hAnsi="Times New Roman"/>
          <w:sz w:val="28"/>
          <w:szCs w:val="28"/>
        </w:rPr>
      </w:pPr>
      <w:r w:rsidRPr="00426027">
        <w:rPr>
          <w:rFonts w:ascii="Times New Roman" w:hAnsi="Times New Roman"/>
          <w:sz w:val="28"/>
          <w:szCs w:val="28"/>
        </w:rPr>
        <w:t xml:space="preserve">Планируемые объекты местного, регионального и федерального значения </w:t>
      </w:r>
      <w:r w:rsidR="00200E9D" w:rsidRPr="00426027">
        <w:rPr>
          <w:rFonts w:ascii="Times New Roman" w:hAnsi="Times New Roman"/>
          <w:sz w:val="28"/>
          <w:szCs w:val="28"/>
        </w:rPr>
        <w:t>сель</w:t>
      </w:r>
      <w:r w:rsidR="00D17524" w:rsidRPr="00426027">
        <w:rPr>
          <w:rFonts w:ascii="Times New Roman" w:hAnsi="Times New Roman"/>
          <w:sz w:val="28"/>
          <w:szCs w:val="28"/>
        </w:rPr>
        <w:t>ского</w:t>
      </w:r>
      <w:r w:rsidRPr="00426027">
        <w:rPr>
          <w:rFonts w:ascii="Times New Roman" w:hAnsi="Times New Roman"/>
          <w:sz w:val="28"/>
          <w:szCs w:val="28"/>
        </w:rPr>
        <w:t xml:space="preserve"> поселения отсутствуют.</w:t>
      </w:r>
    </w:p>
    <w:p w:rsidR="00814BE5" w:rsidRPr="00BA4442" w:rsidRDefault="00814BE5" w:rsidP="00933598">
      <w:pPr>
        <w:pStyle w:val="ae"/>
        <w:kinsoku w:val="0"/>
        <w:overflowPunct w:val="0"/>
        <w:spacing w:after="0"/>
        <w:ind w:left="212" w:firstLine="709"/>
        <w:jc w:val="both"/>
        <w:rPr>
          <w:rFonts w:ascii="Times New Roman" w:hAnsi="Times New Roman"/>
          <w:sz w:val="28"/>
          <w:szCs w:val="28"/>
          <w:highlight w:val="yellow"/>
        </w:rPr>
      </w:pPr>
    </w:p>
    <w:p w:rsidR="00814BE5" w:rsidRPr="00426027" w:rsidRDefault="00814BE5" w:rsidP="00814BE5">
      <w:pPr>
        <w:pStyle w:val="20"/>
        <w:rPr>
          <w:b/>
          <w:spacing w:val="-1"/>
        </w:rPr>
      </w:pPr>
      <w:bookmarkStart w:id="9" w:name="_Toc25859223"/>
      <w:r w:rsidRPr="00426027">
        <w:rPr>
          <w:b/>
          <w:spacing w:val="-1"/>
        </w:rPr>
        <w:t>2.2 Зон</w:t>
      </w:r>
      <w:r w:rsidR="009540C8" w:rsidRPr="00426027">
        <w:rPr>
          <w:b/>
          <w:spacing w:val="-1"/>
        </w:rPr>
        <w:t>ы</w:t>
      </w:r>
      <w:r w:rsidRPr="00426027">
        <w:rPr>
          <w:b/>
          <w:spacing w:val="-1"/>
        </w:rPr>
        <w:t xml:space="preserve"> смешанной и общественно-деловой застройки</w:t>
      </w:r>
      <w:bookmarkEnd w:id="9"/>
    </w:p>
    <w:p w:rsidR="00814BE5" w:rsidRPr="00426027" w:rsidRDefault="00814BE5" w:rsidP="00814BE5"/>
    <w:p w:rsidR="00814BE5" w:rsidRPr="00426027" w:rsidRDefault="00814BE5" w:rsidP="004D689A">
      <w:pPr>
        <w:spacing w:after="0"/>
        <w:ind w:firstLine="709"/>
        <w:rPr>
          <w:rFonts w:ascii="Times New Roman" w:eastAsia="Calibri" w:hAnsi="Times New Roman" w:cs="Times New Roman"/>
          <w:sz w:val="28"/>
          <w:szCs w:val="28"/>
        </w:rPr>
      </w:pPr>
      <w:r w:rsidRPr="00426027">
        <w:rPr>
          <w:rFonts w:ascii="Times New Roman" w:eastAsia="Calibri" w:hAnsi="Times New Roman" w:cs="Times New Roman"/>
          <w:sz w:val="28"/>
          <w:szCs w:val="28"/>
        </w:rPr>
        <w:t>Отсутствует.</w:t>
      </w:r>
    </w:p>
    <w:p w:rsidR="000A38AD" w:rsidRPr="00426027" w:rsidRDefault="00CC1378" w:rsidP="00814BE5">
      <w:pPr>
        <w:pStyle w:val="20"/>
        <w:rPr>
          <w:b/>
          <w:bCs/>
          <w:szCs w:val="28"/>
        </w:rPr>
      </w:pPr>
      <w:bookmarkStart w:id="10" w:name="_Toc477867015"/>
      <w:bookmarkStart w:id="11" w:name="_Toc25859224"/>
      <w:r w:rsidRPr="00426027">
        <w:rPr>
          <w:b/>
          <w:spacing w:val="-1"/>
          <w:szCs w:val="28"/>
        </w:rPr>
        <w:t>2.</w:t>
      </w:r>
      <w:r w:rsidR="00814BE5" w:rsidRPr="00426027">
        <w:rPr>
          <w:b/>
          <w:spacing w:val="-1"/>
          <w:szCs w:val="28"/>
        </w:rPr>
        <w:t>3</w:t>
      </w:r>
      <w:r w:rsidRPr="00426027">
        <w:rPr>
          <w:b/>
          <w:spacing w:val="-1"/>
          <w:szCs w:val="28"/>
        </w:rPr>
        <w:t xml:space="preserve"> </w:t>
      </w:r>
      <w:r w:rsidR="000A38AD" w:rsidRPr="00426027">
        <w:rPr>
          <w:b/>
          <w:spacing w:val="-1"/>
          <w:szCs w:val="28"/>
        </w:rPr>
        <w:t>Общественно-делов</w:t>
      </w:r>
      <w:r w:rsidR="00F72585" w:rsidRPr="00426027">
        <w:rPr>
          <w:b/>
          <w:spacing w:val="-1"/>
          <w:szCs w:val="28"/>
        </w:rPr>
        <w:t>ые</w:t>
      </w:r>
      <w:r w:rsidR="000A38AD" w:rsidRPr="00426027">
        <w:rPr>
          <w:b/>
          <w:spacing w:val="1"/>
          <w:szCs w:val="28"/>
        </w:rPr>
        <w:t xml:space="preserve"> </w:t>
      </w:r>
      <w:bookmarkEnd w:id="10"/>
      <w:r w:rsidR="00933598" w:rsidRPr="00426027">
        <w:rPr>
          <w:b/>
          <w:spacing w:val="-2"/>
          <w:szCs w:val="28"/>
        </w:rPr>
        <w:t>зон</w:t>
      </w:r>
      <w:r w:rsidR="00F72585" w:rsidRPr="00426027">
        <w:rPr>
          <w:b/>
          <w:spacing w:val="-2"/>
          <w:szCs w:val="28"/>
        </w:rPr>
        <w:t>ы</w:t>
      </w:r>
      <w:bookmarkEnd w:id="11"/>
    </w:p>
    <w:p w:rsidR="00F67096" w:rsidRPr="00426027" w:rsidRDefault="00F67096" w:rsidP="00CC1378">
      <w:pPr>
        <w:pStyle w:val="ae"/>
        <w:kinsoku w:val="0"/>
        <w:overflowPunct w:val="0"/>
        <w:spacing w:after="0"/>
        <w:jc w:val="both"/>
        <w:rPr>
          <w:rFonts w:ascii="Times New Roman" w:hAnsi="Times New Roman"/>
          <w:spacing w:val="-1"/>
          <w:sz w:val="28"/>
          <w:szCs w:val="28"/>
        </w:rPr>
      </w:pPr>
    </w:p>
    <w:p w:rsidR="00E326B4" w:rsidRPr="00530C8D" w:rsidRDefault="00E326B4" w:rsidP="00E326B4">
      <w:pPr>
        <w:pStyle w:val="ae"/>
        <w:kinsoku w:val="0"/>
        <w:overflowPunct w:val="0"/>
        <w:spacing w:after="0"/>
        <w:ind w:firstLine="709"/>
        <w:jc w:val="both"/>
        <w:rPr>
          <w:rFonts w:ascii="Times New Roman" w:hAnsi="Times New Roman"/>
          <w:spacing w:val="-1"/>
          <w:sz w:val="28"/>
          <w:szCs w:val="28"/>
        </w:rPr>
      </w:pPr>
      <w:r w:rsidRPr="00530C8D">
        <w:rPr>
          <w:rFonts w:ascii="Times New Roman" w:hAnsi="Times New Roman"/>
          <w:spacing w:val="-1"/>
          <w:sz w:val="28"/>
          <w:szCs w:val="28"/>
        </w:rPr>
        <w:t>Площадь:</w:t>
      </w:r>
      <w:r w:rsidRPr="00530C8D">
        <w:rPr>
          <w:rFonts w:ascii="Times New Roman" w:hAnsi="Times New Roman"/>
          <w:sz w:val="28"/>
          <w:szCs w:val="28"/>
        </w:rPr>
        <w:t xml:space="preserve"> </w:t>
      </w:r>
      <w:r w:rsidR="00530C8D" w:rsidRPr="00530C8D">
        <w:rPr>
          <w:rFonts w:ascii="Times New Roman" w:hAnsi="Times New Roman"/>
          <w:sz w:val="28"/>
          <w:szCs w:val="28"/>
        </w:rPr>
        <w:t>40</w:t>
      </w:r>
      <w:r w:rsidRPr="00530C8D">
        <w:rPr>
          <w:rFonts w:ascii="Times New Roman" w:hAnsi="Times New Roman"/>
          <w:sz w:val="28"/>
          <w:szCs w:val="28"/>
        </w:rPr>
        <w:t>,</w:t>
      </w:r>
      <w:r w:rsidR="00530C8D" w:rsidRPr="00530C8D">
        <w:rPr>
          <w:rFonts w:ascii="Times New Roman" w:hAnsi="Times New Roman"/>
          <w:sz w:val="28"/>
          <w:szCs w:val="28"/>
        </w:rPr>
        <w:t>19</w:t>
      </w:r>
      <w:r w:rsidRPr="00530C8D">
        <w:rPr>
          <w:rFonts w:ascii="Times New Roman" w:hAnsi="Times New Roman"/>
          <w:sz w:val="28"/>
          <w:szCs w:val="28"/>
        </w:rPr>
        <w:t xml:space="preserve"> га.</w:t>
      </w:r>
    </w:p>
    <w:p w:rsidR="00E648A9" w:rsidRPr="004D7E62" w:rsidRDefault="00933598" w:rsidP="00796545">
      <w:pPr>
        <w:pStyle w:val="ae"/>
        <w:kinsoku w:val="0"/>
        <w:overflowPunct w:val="0"/>
        <w:spacing w:after="0"/>
        <w:ind w:firstLine="709"/>
        <w:jc w:val="both"/>
        <w:rPr>
          <w:rFonts w:ascii="Times New Roman" w:hAnsi="Times New Roman"/>
          <w:spacing w:val="-1"/>
          <w:sz w:val="28"/>
          <w:szCs w:val="28"/>
        </w:rPr>
      </w:pPr>
      <w:r w:rsidRPr="004D7E62">
        <w:rPr>
          <w:rFonts w:ascii="Times New Roman" w:hAnsi="Times New Roman"/>
          <w:spacing w:val="-1"/>
          <w:sz w:val="28"/>
          <w:szCs w:val="28"/>
          <w:u w:val="single"/>
        </w:rPr>
        <w:t>2.</w:t>
      </w:r>
      <w:r w:rsidR="00814BE5" w:rsidRPr="004D7E62">
        <w:rPr>
          <w:rFonts w:ascii="Times New Roman" w:hAnsi="Times New Roman"/>
          <w:spacing w:val="-1"/>
          <w:sz w:val="28"/>
          <w:szCs w:val="28"/>
          <w:u w:val="single"/>
        </w:rPr>
        <w:t>3</w:t>
      </w:r>
      <w:r w:rsidRPr="004D7E62">
        <w:rPr>
          <w:rFonts w:ascii="Times New Roman" w:hAnsi="Times New Roman"/>
          <w:spacing w:val="-1"/>
          <w:sz w:val="28"/>
          <w:szCs w:val="28"/>
          <w:u w:val="single"/>
        </w:rPr>
        <w:t>.1. Многофункциональная общественно-деловая зона</w:t>
      </w:r>
      <w:r w:rsidR="00E648A9" w:rsidRPr="004D7E62">
        <w:rPr>
          <w:rFonts w:ascii="Times New Roman" w:hAnsi="Times New Roman"/>
          <w:spacing w:val="-1"/>
          <w:sz w:val="28"/>
          <w:szCs w:val="28"/>
          <w:u w:val="single"/>
        </w:rPr>
        <w:t>,</w:t>
      </w:r>
      <w:r w:rsidR="00E648A9" w:rsidRPr="004D7E62">
        <w:rPr>
          <w:rFonts w:ascii="Times New Roman" w:hAnsi="Times New Roman"/>
          <w:spacing w:val="-1"/>
          <w:sz w:val="28"/>
          <w:szCs w:val="28"/>
        </w:rPr>
        <w:t xml:space="preserve"> в том числе:</w:t>
      </w:r>
    </w:p>
    <w:p w:rsidR="00933598" w:rsidRPr="004D7E62"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4D7E62">
        <w:rPr>
          <w:rFonts w:ascii="Times New Roman" w:hAnsi="Times New Roman"/>
          <w:spacing w:val="-1"/>
          <w:sz w:val="28"/>
          <w:szCs w:val="28"/>
        </w:rPr>
        <w:t xml:space="preserve"> Зона делового, общественного и коммерческого назначения,</w:t>
      </w:r>
    </w:p>
    <w:p w:rsidR="00E648A9" w:rsidRPr="004D7E62"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4D7E62">
        <w:rPr>
          <w:rFonts w:ascii="Times New Roman" w:hAnsi="Times New Roman"/>
          <w:spacing w:val="-1"/>
          <w:sz w:val="28"/>
          <w:szCs w:val="28"/>
        </w:rPr>
        <w:t>Зона объектов торговли,</w:t>
      </w:r>
    </w:p>
    <w:p w:rsidR="00E648A9" w:rsidRPr="004D7E62"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4D7E62">
        <w:rPr>
          <w:rFonts w:ascii="Times New Roman" w:hAnsi="Times New Roman"/>
          <w:spacing w:val="-1"/>
          <w:sz w:val="28"/>
          <w:szCs w:val="28"/>
        </w:rPr>
        <w:t>Зона объектов общественного питания,</w:t>
      </w:r>
    </w:p>
    <w:p w:rsidR="00E648A9" w:rsidRPr="004D7E62"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4D7E62">
        <w:rPr>
          <w:rFonts w:ascii="Times New Roman" w:hAnsi="Times New Roman"/>
          <w:spacing w:val="-1"/>
          <w:sz w:val="28"/>
          <w:szCs w:val="28"/>
        </w:rPr>
        <w:t>Зона объектов коммунально-бытового назначения,</w:t>
      </w:r>
    </w:p>
    <w:p w:rsidR="00E648A9" w:rsidRPr="004D7E62"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4D7E62">
        <w:rPr>
          <w:rFonts w:ascii="Times New Roman" w:hAnsi="Times New Roman"/>
          <w:spacing w:val="-1"/>
          <w:sz w:val="28"/>
          <w:szCs w:val="28"/>
        </w:rPr>
        <w:t>Зона обслуживания объектов, необходимых для осуществления производственной и предпринимательской деятельности.</w:t>
      </w:r>
    </w:p>
    <w:p w:rsidR="009410F8" w:rsidRDefault="000A38AD" w:rsidP="009410F8">
      <w:pPr>
        <w:pStyle w:val="117"/>
        <w:kinsoku w:val="0"/>
        <w:overflowPunct w:val="0"/>
        <w:ind w:firstLine="709"/>
        <w:jc w:val="both"/>
        <w:rPr>
          <w:sz w:val="28"/>
          <w:szCs w:val="28"/>
        </w:rPr>
      </w:pPr>
      <w:r w:rsidRPr="00530C8D">
        <w:rPr>
          <w:spacing w:val="-1"/>
          <w:sz w:val="28"/>
          <w:szCs w:val="28"/>
        </w:rPr>
        <w:t>Площадь:</w:t>
      </w:r>
      <w:r w:rsidRPr="00530C8D">
        <w:rPr>
          <w:sz w:val="28"/>
          <w:szCs w:val="28"/>
        </w:rPr>
        <w:t xml:space="preserve"> </w:t>
      </w:r>
      <w:r w:rsidR="00530C8D" w:rsidRPr="00530C8D">
        <w:rPr>
          <w:sz w:val="28"/>
          <w:szCs w:val="28"/>
        </w:rPr>
        <w:t>19</w:t>
      </w:r>
      <w:r w:rsidRPr="00530C8D">
        <w:rPr>
          <w:sz w:val="28"/>
          <w:szCs w:val="28"/>
        </w:rPr>
        <w:t>,</w:t>
      </w:r>
      <w:r w:rsidR="00530C8D" w:rsidRPr="00530C8D">
        <w:rPr>
          <w:sz w:val="28"/>
          <w:szCs w:val="28"/>
        </w:rPr>
        <w:t xml:space="preserve">11 </w:t>
      </w:r>
      <w:r w:rsidRPr="00530C8D">
        <w:rPr>
          <w:sz w:val="28"/>
          <w:szCs w:val="28"/>
        </w:rPr>
        <w:t>га</w:t>
      </w:r>
      <w:r w:rsidR="003B1BF9" w:rsidRPr="00530C8D">
        <w:rPr>
          <w:sz w:val="28"/>
          <w:szCs w:val="28"/>
        </w:rPr>
        <w:t>.</w:t>
      </w:r>
    </w:p>
    <w:p w:rsidR="00432DF3" w:rsidRDefault="00432DF3">
      <w:pPr>
        <w:rPr>
          <w:rFonts w:ascii="Times New Roman" w:eastAsia="Times New Roman" w:hAnsi="Times New Roman" w:cs="Times New Roman"/>
          <w:sz w:val="28"/>
          <w:szCs w:val="28"/>
        </w:rPr>
      </w:pPr>
      <w:r>
        <w:rPr>
          <w:sz w:val="28"/>
          <w:szCs w:val="28"/>
        </w:rPr>
        <w:br w:type="page"/>
      </w:r>
    </w:p>
    <w:p w:rsidR="009410F8" w:rsidRPr="00530C8D" w:rsidRDefault="009410F8" w:rsidP="009410F8">
      <w:pPr>
        <w:pStyle w:val="117"/>
        <w:kinsoku w:val="0"/>
        <w:overflowPunct w:val="0"/>
        <w:ind w:firstLine="709"/>
        <w:jc w:val="both"/>
        <w:rPr>
          <w:bCs/>
          <w:spacing w:val="-1"/>
          <w:sz w:val="28"/>
          <w:szCs w:val="28"/>
        </w:rPr>
      </w:pPr>
      <w:r w:rsidRPr="00530C8D">
        <w:rPr>
          <w:bCs/>
          <w:spacing w:val="-1"/>
          <w:sz w:val="28"/>
          <w:szCs w:val="28"/>
        </w:rPr>
        <w:lastRenderedPageBreak/>
        <w:t>Планируемые объекты</w:t>
      </w:r>
      <w:r w:rsidRPr="00530C8D">
        <w:rPr>
          <w:bCs/>
          <w:spacing w:val="-2"/>
          <w:sz w:val="28"/>
          <w:szCs w:val="28"/>
        </w:rPr>
        <w:t xml:space="preserve"> </w:t>
      </w:r>
      <w:r w:rsidRPr="00530C8D">
        <w:rPr>
          <w:bCs/>
          <w:spacing w:val="-1"/>
          <w:sz w:val="28"/>
          <w:szCs w:val="28"/>
        </w:rPr>
        <w:t>местного</w:t>
      </w:r>
      <w:r w:rsidRPr="00530C8D">
        <w:rPr>
          <w:bCs/>
          <w:sz w:val="28"/>
          <w:szCs w:val="28"/>
        </w:rPr>
        <w:t xml:space="preserve"> </w:t>
      </w:r>
      <w:r w:rsidRPr="00530C8D">
        <w:rPr>
          <w:bCs/>
          <w:spacing w:val="-1"/>
          <w:sz w:val="28"/>
          <w:szCs w:val="28"/>
        </w:rPr>
        <w:t>значения</w:t>
      </w:r>
      <w:r w:rsidRPr="00530C8D">
        <w:rPr>
          <w:bCs/>
          <w:sz w:val="28"/>
          <w:szCs w:val="28"/>
        </w:rPr>
        <w:t xml:space="preserve"> </w:t>
      </w:r>
      <w:r w:rsidRPr="00530C8D">
        <w:rPr>
          <w:bCs/>
          <w:spacing w:val="-1"/>
          <w:sz w:val="28"/>
          <w:szCs w:val="28"/>
        </w:rPr>
        <w:t>сельского поселения</w:t>
      </w:r>
    </w:p>
    <w:p w:rsidR="009410F8" w:rsidRPr="00530C8D" w:rsidRDefault="009410F8" w:rsidP="009410F8">
      <w:pPr>
        <w:pStyle w:val="ae"/>
        <w:kinsoku w:val="0"/>
        <w:overflowPunct w:val="0"/>
        <w:spacing w:after="0"/>
        <w:ind w:left="212"/>
        <w:jc w:val="right"/>
        <w:rPr>
          <w:sz w:val="28"/>
          <w:szCs w:val="28"/>
        </w:rPr>
      </w:pPr>
      <w:r w:rsidRPr="00530C8D">
        <w:rPr>
          <w:rFonts w:ascii="Times New Roman" w:hAnsi="Times New Roman"/>
          <w:bCs/>
          <w:spacing w:val="-1"/>
          <w:sz w:val="28"/>
          <w:szCs w:val="28"/>
        </w:rPr>
        <w:t>Таблица 3</w:t>
      </w:r>
    </w:p>
    <w:tbl>
      <w:tblPr>
        <w:tblStyle w:val="aff"/>
        <w:tblW w:w="0" w:type="auto"/>
        <w:tblInd w:w="212" w:type="dxa"/>
        <w:tblLook w:val="04A0"/>
      </w:tblPr>
      <w:tblGrid>
        <w:gridCol w:w="1062"/>
        <w:gridCol w:w="2311"/>
        <w:gridCol w:w="1777"/>
        <w:gridCol w:w="2247"/>
        <w:gridCol w:w="1122"/>
        <w:gridCol w:w="1266"/>
      </w:tblGrid>
      <w:tr w:rsidR="009410F8" w:rsidRPr="00EA7844" w:rsidTr="00CC2633">
        <w:trPr>
          <w:tblHeader/>
        </w:trPr>
        <w:tc>
          <w:tcPr>
            <w:tcW w:w="1062" w:type="dxa"/>
            <w:vAlign w:val="center"/>
          </w:tcPr>
          <w:p w:rsidR="009410F8" w:rsidRPr="00EA7844" w:rsidRDefault="009410F8"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объекта на карте</w:t>
            </w:r>
          </w:p>
        </w:tc>
        <w:tc>
          <w:tcPr>
            <w:tcW w:w="2311" w:type="dxa"/>
            <w:vAlign w:val="center"/>
          </w:tcPr>
          <w:p w:rsidR="009410F8" w:rsidRPr="00EA7844" w:rsidRDefault="009410F8" w:rsidP="00CC2633">
            <w:pPr>
              <w:shd w:val="clear" w:color="auto" w:fill="FFFFFF"/>
              <w:autoSpaceDE w:val="0"/>
              <w:autoSpaceDN w:val="0"/>
              <w:adjustRightInd w:val="0"/>
              <w:ind w:right="102"/>
              <w:jc w:val="center"/>
              <w:rPr>
                <w:rFonts w:ascii="Times New Roman" w:hAnsi="Times New Roman" w:cs="Times New Roman"/>
                <w:sz w:val="24"/>
                <w:szCs w:val="24"/>
              </w:rPr>
            </w:pPr>
            <w:r w:rsidRPr="00EA7844">
              <w:rPr>
                <w:rFonts w:ascii="Times New Roman" w:hAnsi="Times New Roman" w:cs="Times New Roman"/>
                <w:sz w:val="24"/>
                <w:szCs w:val="24"/>
              </w:rPr>
              <w:t>Наименование объекта</w:t>
            </w:r>
          </w:p>
        </w:tc>
        <w:tc>
          <w:tcPr>
            <w:tcW w:w="1777" w:type="dxa"/>
            <w:vAlign w:val="center"/>
          </w:tcPr>
          <w:p w:rsidR="009410F8" w:rsidRPr="00EA7844" w:rsidRDefault="009410F8"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Краткая характеристика</w:t>
            </w:r>
          </w:p>
        </w:tc>
        <w:tc>
          <w:tcPr>
            <w:tcW w:w="2247" w:type="dxa"/>
            <w:vAlign w:val="center"/>
          </w:tcPr>
          <w:p w:rsidR="009410F8" w:rsidRPr="00EA7844" w:rsidRDefault="009410F8"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Местоположение</w:t>
            </w:r>
          </w:p>
        </w:tc>
        <w:tc>
          <w:tcPr>
            <w:tcW w:w="1122" w:type="dxa"/>
            <w:vAlign w:val="center"/>
          </w:tcPr>
          <w:p w:rsidR="009410F8" w:rsidRPr="00EA7844" w:rsidRDefault="009410F8"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Значение</w:t>
            </w:r>
          </w:p>
        </w:tc>
        <w:tc>
          <w:tcPr>
            <w:tcW w:w="1266" w:type="dxa"/>
          </w:tcPr>
          <w:p w:rsidR="009410F8" w:rsidRPr="00EA7844" w:rsidRDefault="009410F8"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Статус объекта</w:t>
            </w:r>
          </w:p>
        </w:tc>
      </w:tr>
      <w:tr w:rsidR="009410F8" w:rsidRPr="00336D32" w:rsidTr="009410F8">
        <w:trPr>
          <w:trHeight w:val="419"/>
        </w:trPr>
        <w:tc>
          <w:tcPr>
            <w:tcW w:w="1062" w:type="dxa"/>
            <w:vAlign w:val="center"/>
          </w:tcPr>
          <w:p w:rsidR="009410F8" w:rsidRPr="009410F8" w:rsidRDefault="009410F8" w:rsidP="00CC2633">
            <w:pPr>
              <w:shd w:val="clear" w:color="auto" w:fill="FFFFFF"/>
              <w:autoSpaceDE w:val="0"/>
              <w:autoSpaceDN w:val="0"/>
              <w:adjustRightInd w:val="0"/>
              <w:jc w:val="center"/>
              <w:rPr>
                <w:rFonts w:ascii="Times New Roman" w:hAnsi="Times New Roman" w:cs="Times New Roman"/>
                <w:color w:val="FF0000"/>
                <w:sz w:val="24"/>
                <w:szCs w:val="24"/>
              </w:rPr>
            </w:pPr>
            <w:r w:rsidRPr="009410F8">
              <w:rPr>
                <w:rFonts w:ascii="Times New Roman" w:hAnsi="Times New Roman" w:cs="Times New Roman"/>
                <w:color w:val="FF0000"/>
                <w:sz w:val="24"/>
                <w:szCs w:val="24"/>
              </w:rPr>
              <w:t>12.5</w:t>
            </w:r>
          </w:p>
        </w:tc>
        <w:tc>
          <w:tcPr>
            <w:tcW w:w="2311" w:type="dxa"/>
            <w:vAlign w:val="center"/>
          </w:tcPr>
          <w:p w:rsidR="009410F8" w:rsidRPr="009410F8" w:rsidRDefault="009410F8" w:rsidP="00CC2633">
            <w:pPr>
              <w:shd w:val="clear" w:color="auto" w:fill="FFFFFF"/>
              <w:autoSpaceDE w:val="0"/>
              <w:autoSpaceDN w:val="0"/>
              <w:adjustRightInd w:val="0"/>
              <w:rPr>
                <w:rFonts w:ascii="Times New Roman" w:hAnsi="Times New Roman" w:cs="Times New Roman"/>
                <w:sz w:val="24"/>
                <w:szCs w:val="24"/>
              </w:rPr>
            </w:pPr>
            <w:r w:rsidRPr="009410F8">
              <w:rPr>
                <w:rFonts w:ascii="Times New Roman" w:hAnsi="Times New Roman" w:cs="Times New Roman"/>
                <w:sz w:val="24"/>
                <w:szCs w:val="24"/>
              </w:rPr>
              <w:t>Котельная №3</w:t>
            </w:r>
          </w:p>
        </w:tc>
        <w:tc>
          <w:tcPr>
            <w:tcW w:w="1777" w:type="dxa"/>
            <w:vAlign w:val="center"/>
          </w:tcPr>
          <w:p w:rsidR="009410F8" w:rsidRPr="009410F8" w:rsidRDefault="009410F8" w:rsidP="00CC2633">
            <w:pPr>
              <w:jc w:val="center"/>
              <w:rPr>
                <w:rFonts w:ascii="Times New Roman" w:hAnsi="Times New Roman" w:cs="Times New Roman"/>
              </w:rPr>
            </w:pPr>
            <w:r w:rsidRPr="009410F8">
              <w:rPr>
                <w:rFonts w:ascii="Times New Roman" w:hAnsi="Times New Roman" w:cs="Times New Roman"/>
                <w:sz w:val="24"/>
                <w:szCs w:val="24"/>
              </w:rPr>
              <w:t>0,50 Гкал/</w:t>
            </w:r>
            <w:proofErr w:type="gramStart"/>
            <w:r w:rsidRPr="009410F8">
              <w:rPr>
                <w:rFonts w:ascii="Times New Roman" w:hAnsi="Times New Roman" w:cs="Times New Roman"/>
                <w:sz w:val="24"/>
                <w:szCs w:val="24"/>
              </w:rPr>
              <w:t>ч</w:t>
            </w:r>
            <w:proofErr w:type="gramEnd"/>
          </w:p>
        </w:tc>
        <w:tc>
          <w:tcPr>
            <w:tcW w:w="2247" w:type="dxa"/>
            <w:vAlign w:val="center"/>
          </w:tcPr>
          <w:p w:rsidR="009410F8" w:rsidRPr="009410F8" w:rsidRDefault="009410F8" w:rsidP="009410F8">
            <w:pPr>
              <w:jc w:val="center"/>
              <w:rPr>
                <w:rFonts w:ascii="Times New Roman" w:hAnsi="Times New Roman" w:cs="Times New Roman"/>
              </w:rPr>
            </w:pPr>
            <w:r w:rsidRPr="009410F8">
              <w:rPr>
                <w:rFonts w:ascii="Times New Roman" w:hAnsi="Times New Roman" w:cs="Times New Roman"/>
                <w:sz w:val="24"/>
                <w:szCs w:val="24"/>
              </w:rPr>
              <w:t>ст. Гривенская</w:t>
            </w:r>
          </w:p>
        </w:tc>
        <w:tc>
          <w:tcPr>
            <w:tcW w:w="1122" w:type="dxa"/>
            <w:vAlign w:val="center"/>
          </w:tcPr>
          <w:p w:rsidR="009410F8" w:rsidRPr="009410F8" w:rsidRDefault="009410F8" w:rsidP="00CC2633">
            <w:pPr>
              <w:jc w:val="center"/>
              <w:rPr>
                <w:rFonts w:ascii="Times New Roman" w:hAnsi="Times New Roman" w:cs="Times New Roman"/>
                <w:sz w:val="24"/>
                <w:szCs w:val="24"/>
              </w:rPr>
            </w:pPr>
            <w:r w:rsidRPr="009410F8">
              <w:rPr>
                <w:rFonts w:ascii="Times New Roman" w:hAnsi="Times New Roman" w:cs="Times New Roman"/>
                <w:sz w:val="24"/>
                <w:szCs w:val="24"/>
              </w:rPr>
              <w:t>М</w:t>
            </w:r>
          </w:p>
        </w:tc>
        <w:tc>
          <w:tcPr>
            <w:tcW w:w="1266" w:type="dxa"/>
            <w:vAlign w:val="center"/>
          </w:tcPr>
          <w:p w:rsidR="009410F8" w:rsidRPr="009410F8" w:rsidRDefault="009410F8" w:rsidP="00CC2633">
            <w:pPr>
              <w:jc w:val="center"/>
              <w:rPr>
                <w:rFonts w:ascii="Times New Roman" w:hAnsi="Times New Roman" w:cs="Times New Roman"/>
                <w:sz w:val="24"/>
                <w:szCs w:val="24"/>
              </w:rPr>
            </w:pPr>
            <w:proofErr w:type="spellStart"/>
            <w:r w:rsidRPr="009410F8">
              <w:rPr>
                <w:rFonts w:ascii="Times New Roman" w:hAnsi="Times New Roman" w:cs="Times New Roman"/>
                <w:sz w:val="24"/>
                <w:szCs w:val="24"/>
              </w:rPr>
              <w:t>Проектир</w:t>
            </w:r>
            <w:proofErr w:type="spellEnd"/>
            <w:r w:rsidRPr="009410F8">
              <w:rPr>
                <w:rFonts w:ascii="Times New Roman" w:hAnsi="Times New Roman" w:cs="Times New Roman"/>
                <w:sz w:val="24"/>
                <w:szCs w:val="24"/>
              </w:rPr>
              <w:t>.</w:t>
            </w:r>
          </w:p>
        </w:tc>
      </w:tr>
    </w:tbl>
    <w:p w:rsidR="009410F8" w:rsidRDefault="009410F8" w:rsidP="00D57769">
      <w:pPr>
        <w:pStyle w:val="ae"/>
        <w:kinsoku w:val="0"/>
        <w:overflowPunct w:val="0"/>
        <w:spacing w:after="0"/>
        <w:ind w:firstLine="709"/>
        <w:jc w:val="both"/>
        <w:rPr>
          <w:rFonts w:ascii="Times New Roman" w:hAnsi="Times New Roman"/>
          <w:sz w:val="28"/>
          <w:szCs w:val="28"/>
        </w:rPr>
      </w:pPr>
    </w:p>
    <w:p w:rsidR="00796545" w:rsidRPr="004D7E62" w:rsidRDefault="00796545" w:rsidP="00D57769">
      <w:pPr>
        <w:pStyle w:val="ae"/>
        <w:kinsoku w:val="0"/>
        <w:overflowPunct w:val="0"/>
        <w:spacing w:after="0"/>
        <w:ind w:firstLine="709"/>
        <w:jc w:val="both"/>
        <w:rPr>
          <w:rFonts w:ascii="Times New Roman" w:hAnsi="Times New Roman"/>
          <w:sz w:val="28"/>
          <w:szCs w:val="28"/>
        </w:rPr>
      </w:pPr>
      <w:r w:rsidRPr="004D7E62">
        <w:rPr>
          <w:rFonts w:ascii="Times New Roman" w:hAnsi="Times New Roman"/>
          <w:sz w:val="28"/>
          <w:szCs w:val="28"/>
        </w:rPr>
        <w:t xml:space="preserve">Планируемые объекты регионального и федерального значения </w:t>
      </w:r>
      <w:r w:rsidR="00200E9D" w:rsidRPr="004D7E62">
        <w:rPr>
          <w:rFonts w:ascii="Times New Roman" w:hAnsi="Times New Roman"/>
          <w:sz w:val="28"/>
          <w:szCs w:val="28"/>
        </w:rPr>
        <w:t>сель</w:t>
      </w:r>
      <w:r w:rsidR="00D17524" w:rsidRPr="004D7E62">
        <w:rPr>
          <w:rFonts w:ascii="Times New Roman" w:hAnsi="Times New Roman"/>
          <w:sz w:val="28"/>
          <w:szCs w:val="28"/>
        </w:rPr>
        <w:t>ского</w:t>
      </w:r>
      <w:r w:rsidRPr="004D7E62">
        <w:rPr>
          <w:rFonts w:ascii="Times New Roman" w:hAnsi="Times New Roman"/>
          <w:sz w:val="28"/>
          <w:szCs w:val="28"/>
        </w:rPr>
        <w:t xml:space="preserve"> поселения отсутствуют.</w:t>
      </w:r>
    </w:p>
    <w:p w:rsidR="00796545" w:rsidRPr="00BA4442" w:rsidRDefault="00796545" w:rsidP="00796545">
      <w:pPr>
        <w:pStyle w:val="ae"/>
        <w:kinsoku w:val="0"/>
        <w:overflowPunct w:val="0"/>
        <w:spacing w:after="0"/>
        <w:ind w:firstLine="709"/>
        <w:jc w:val="both"/>
        <w:rPr>
          <w:rFonts w:ascii="Times New Roman" w:hAnsi="Times New Roman"/>
          <w:sz w:val="28"/>
          <w:szCs w:val="28"/>
          <w:highlight w:val="yellow"/>
        </w:rPr>
      </w:pPr>
    </w:p>
    <w:p w:rsidR="00796545" w:rsidRPr="004D7E62" w:rsidRDefault="00796545" w:rsidP="00796545">
      <w:pPr>
        <w:pStyle w:val="ae"/>
        <w:kinsoku w:val="0"/>
        <w:overflowPunct w:val="0"/>
        <w:spacing w:after="0"/>
        <w:ind w:firstLine="709"/>
        <w:jc w:val="both"/>
        <w:rPr>
          <w:rFonts w:ascii="Times New Roman" w:hAnsi="Times New Roman"/>
          <w:spacing w:val="-1"/>
          <w:sz w:val="28"/>
          <w:szCs w:val="28"/>
        </w:rPr>
      </w:pPr>
      <w:r w:rsidRPr="004D7E62">
        <w:rPr>
          <w:rFonts w:ascii="Times New Roman" w:hAnsi="Times New Roman"/>
          <w:spacing w:val="-1"/>
          <w:sz w:val="28"/>
          <w:szCs w:val="28"/>
          <w:u w:val="single"/>
        </w:rPr>
        <w:t>2.</w:t>
      </w:r>
      <w:r w:rsidR="00814BE5" w:rsidRPr="004D7E62">
        <w:rPr>
          <w:rFonts w:ascii="Times New Roman" w:hAnsi="Times New Roman"/>
          <w:spacing w:val="-1"/>
          <w:sz w:val="28"/>
          <w:szCs w:val="28"/>
          <w:u w:val="single"/>
        </w:rPr>
        <w:t>3</w:t>
      </w:r>
      <w:r w:rsidRPr="004D7E62">
        <w:rPr>
          <w:rFonts w:ascii="Times New Roman" w:hAnsi="Times New Roman"/>
          <w:spacing w:val="-1"/>
          <w:sz w:val="28"/>
          <w:szCs w:val="28"/>
          <w:u w:val="single"/>
        </w:rPr>
        <w:t>.2. Зона специализированной общественной застройки</w:t>
      </w:r>
    </w:p>
    <w:p w:rsidR="00796545" w:rsidRPr="00530C8D" w:rsidRDefault="00796545" w:rsidP="00796545">
      <w:pPr>
        <w:pStyle w:val="ae"/>
        <w:kinsoku w:val="0"/>
        <w:overflowPunct w:val="0"/>
        <w:spacing w:after="0"/>
        <w:ind w:firstLine="709"/>
        <w:jc w:val="both"/>
        <w:rPr>
          <w:rFonts w:ascii="Times New Roman" w:hAnsi="Times New Roman"/>
          <w:sz w:val="28"/>
          <w:szCs w:val="28"/>
        </w:rPr>
      </w:pPr>
      <w:r w:rsidRPr="00530C8D">
        <w:rPr>
          <w:rFonts w:ascii="Times New Roman" w:hAnsi="Times New Roman"/>
          <w:spacing w:val="-1"/>
          <w:sz w:val="28"/>
          <w:szCs w:val="28"/>
        </w:rPr>
        <w:t>Площадь:</w:t>
      </w:r>
      <w:r w:rsidRPr="00530C8D">
        <w:rPr>
          <w:rFonts w:ascii="Times New Roman" w:hAnsi="Times New Roman"/>
          <w:sz w:val="28"/>
          <w:szCs w:val="28"/>
        </w:rPr>
        <w:t xml:space="preserve"> 2</w:t>
      </w:r>
      <w:r w:rsidR="00530C8D" w:rsidRPr="00530C8D">
        <w:rPr>
          <w:rFonts w:ascii="Times New Roman" w:hAnsi="Times New Roman"/>
          <w:sz w:val="28"/>
          <w:szCs w:val="28"/>
        </w:rPr>
        <w:t>1</w:t>
      </w:r>
      <w:r w:rsidRPr="00530C8D">
        <w:rPr>
          <w:rFonts w:ascii="Times New Roman" w:hAnsi="Times New Roman"/>
          <w:sz w:val="28"/>
          <w:szCs w:val="28"/>
        </w:rPr>
        <w:t>,</w:t>
      </w:r>
      <w:r w:rsidR="00530C8D" w:rsidRPr="00530C8D">
        <w:rPr>
          <w:rFonts w:ascii="Times New Roman" w:hAnsi="Times New Roman"/>
          <w:sz w:val="28"/>
          <w:szCs w:val="28"/>
        </w:rPr>
        <w:t>08</w:t>
      </w:r>
      <w:r w:rsidRPr="00530C8D">
        <w:rPr>
          <w:rFonts w:ascii="Times New Roman" w:hAnsi="Times New Roman"/>
          <w:spacing w:val="60"/>
          <w:sz w:val="28"/>
          <w:szCs w:val="28"/>
        </w:rPr>
        <w:t xml:space="preserve"> </w:t>
      </w:r>
      <w:r w:rsidRPr="00530C8D">
        <w:rPr>
          <w:rFonts w:ascii="Times New Roman" w:hAnsi="Times New Roman"/>
          <w:sz w:val="28"/>
          <w:szCs w:val="28"/>
        </w:rPr>
        <w:t>га.</w:t>
      </w:r>
    </w:p>
    <w:p w:rsidR="00933598" w:rsidRPr="00530C8D" w:rsidRDefault="000C0AD7" w:rsidP="00796545">
      <w:pPr>
        <w:spacing w:after="0"/>
        <w:jc w:val="center"/>
        <w:rPr>
          <w:rFonts w:ascii="Times New Roman" w:eastAsia="Calibri" w:hAnsi="Times New Roman" w:cs="Times New Roman"/>
          <w:i/>
          <w:spacing w:val="-1"/>
          <w:sz w:val="28"/>
          <w:szCs w:val="28"/>
        </w:rPr>
      </w:pPr>
      <w:r w:rsidRPr="00530C8D">
        <w:rPr>
          <w:rFonts w:ascii="Times New Roman" w:eastAsia="Calibri" w:hAnsi="Times New Roman" w:cs="Times New Roman"/>
          <w:spacing w:val="-1"/>
          <w:sz w:val="28"/>
          <w:szCs w:val="28"/>
        </w:rPr>
        <w:t>2.</w:t>
      </w:r>
      <w:r w:rsidR="00814BE5" w:rsidRPr="00530C8D">
        <w:rPr>
          <w:rFonts w:ascii="Times New Roman" w:eastAsia="Calibri" w:hAnsi="Times New Roman" w:cs="Times New Roman"/>
          <w:spacing w:val="-1"/>
          <w:sz w:val="28"/>
          <w:szCs w:val="28"/>
        </w:rPr>
        <w:t>3</w:t>
      </w:r>
      <w:r w:rsidRPr="00530C8D">
        <w:rPr>
          <w:rFonts w:ascii="Times New Roman" w:eastAsia="Calibri" w:hAnsi="Times New Roman" w:cs="Times New Roman"/>
          <w:spacing w:val="-1"/>
          <w:sz w:val="28"/>
          <w:szCs w:val="28"/>
        </w:rPr>
        <w:t>.</w:t>
      </w:r>
      <w:r w:rsidR="00D36F4A" w:rsidRPr="00530C8D">
        <w:rPr>
          <w:rFonts w:ascii="Times New Roman" w:eastAsia="Calibri" w:hAnsi="Times New Roman" w:cs="Times New Roman"/>
          <w:spacing w:val="-1"/>
          <w:sz w:val="28"/>
          <w:szCs w:val="28"/>
        </w:rPr>
        <w:t>2</w:t>
      </w:r>
      <w:r w:rsidRPr="00530C8D">
        <w:rPr>
          <w:rFonts w:ascii="Times New Roman" w:eastAsia="Calibri" w:hAnsi="Times New Roman" w:cs="Times New Roman"/>
          <w:spacing w:val="-1"/>
          <w:sz w:val="28"/>
          <w:szCs w:val="28"/>
        </w:rPr>
        <w:t>.1.</w:t>
      </w:r>
      <w:r w:rsidRPr="00530C8D">
        <w:rPr>
          <w:rFonts w:ascii="Times New Roman" w:eastAsia="Calibri" w:hAnsi="Times New Roman" w:cs="Times New Roman"/>
          <w:i/>
          <w:spacing w:val="-1"/>
          <w:sz w:val="28"/>
          <w:szCs w:val="28"/>
        </w:rPr>
        <w:t>Зона дошкольных образовательных организаций и зона общеобразовательных организаций</w:t>
      </w:r>
    </w:p>
    <w:p w:rsidR="000C0AD7" w:rsidRPr="00530C8D" w:rsidRDefault="000C0AD7" w:rsidP="000C0AD7">
      <w:pPr>
        <w:pStyle w:val="117"/>
        <w:kinsoku w:val="0"/>
        <w:overflowPunct w:val="0"/>
        <w:ind w:firstLine="709"/>
        <w:jc w:val="both"/>
        <w:rPr>
          <w:spacing w:val="-1"/>
          <w:sz w:val="28"/>
          <w:szCs w:val="28"/>
        </w:rPr>
      </w:pPr>
      <w:r w:rsidRPr="00530C8D">
        <w:rPr>
          <w:spacing w:val="-1"/>
          <w:sz w:val="28"/>
          <w:szCs w:val="28"/>
        </w:rPr>
        <w:t xml:space="preserve">Площадь </w:t>
      </w:r>
      <w:r w:rsidR="00530C8D" w:rsidRPr="00530C8D">
        <w:rPr>
          <w:spacing w:val="-1"/>
          <w:sz w:val="28"/>
          <w:szCs w:val="28"/>
        </w:rPr>
        <w:t>9</w:t>
      </w:r>
      <w:r w:rsidRPr="00530C8D">
        <w:rPr>
          <w:spacing w:val="-1"/>
          <w:sz w:val="28"/>
          <w:szCs w:val="28"/>
        </w:rPr>
        <w:t>,</w:t>
      </w:r>
      <w:r w:rsidR="00530C8D" w:rsidRPr="00530C8D">
        <w:rPr>
          <w:spacing w:val="-1"/>
          <w:sz w:val="28"/>
          <w:szCs w:val="28"/>
        </w:rPr>
        <w:t>93</w:t>
      </w:r>
      <w:r w:rsidRPr="00530C8D">
        <w:rPr>
          <w:spacing w:val="-1"/>
          <w:sz w:val="28"/>
          <w:szCs w:val="28"/>
        </w:rPr>
        <w:t xml:space="preserve"> га.</w:t>
      </w:r>
    </w:p>
    <w:p w:rsidR="000C0AD7" w:rsidRPr="00530C8D" w:rsidRDefault="000C0AD7" w:rsidP="000C0AD7">
      <w:pPr>
        <w:pStyle w:val="117"/>
        <w:kinsoku w:val="0"/>
        <w:overflowPunct w:val="0"/>
        <w:ind w:firstLine="709"/>
        <w:jc w:val="both"/>
        <w:rPr>
          <w:spacing w:val="-1"/>
          <w:sz w:val="28"/>
          <w:szCs w:val="28"/>
        </w:rPr>
      </w:pPr>
    </w:p>
    <w:p w:rsidR="00CC1378" w:rsidRPr="00530C8D" w:rsidRDefault="003B1BF9" w:rsidP="00796545">
      <w:pPr>
        <w:spacing w:after="0"/>
        <w:jc w:val="center"/>
        <w:rPr>
          <w:rFonts w:ascii="Times New Roman" w:hAnsi="Times New Roman" w:cs="Times New Roman"/>
          <w:bCs/>
          <w:spacing w:val="-1"/>
          <w:sz w:val="28"/>
          <w:szCs w:val="28"/>
        </w:rPr>
      </w:pPr>
      <w:r w:rsidRPr="00530C8D">
        <w:rPr>
          <w:rFonts w:ascii="Times New Roman" w:hAnsi="Times New Roman" w:cs="Times New Roman"/>
          <w:bCs/>
          <w:spacing w:val="-1"/>
          <w:sz w:val="28"/>
          <w:szCs w:val="28"/>
        </w:rPr>
        <w:t>Планируемые о</w:t>
      </w:r>
      <w:r w:rsidR="000A38AD" w:rsidRPr="00530C8D">
        <w:rPr>
          <w:rFonts w:ascii="Times New Roman" w:hAnsi="Times New Roman" w:cs="Times New Roman"/>
          <w:bCs/>
          <w:spacing w:val="-1"/>
          <w:sz w:val="28"/>
          <w:szCs w:val="28"/>
        </w:rPr>
        <w:t>бъекты</w:t>
      </w:r>
      <w:r w:rsidR="000A38AD" w:rsidRPr="00530C8D">
        <w:rPr>
          <w:rFonts w:ascii="Times New Roman" w:hAnsi="Times New Roman" w:cs="Times New Roman"/>
          <w:bCs/>
          <w:spacing w:val="-2"/>
          <w:sz w:val="28"/>
          <w:szCs w:val="28"/>
        </w:rPr>
        <w:t xml:space="preserve"> </w:t>
      </w:r>
      <w:r w:rsidR="000A38AD" w:rsidRPr="00530C8D">
        <w:rPr>
          <w:rFonts w:ascii="Times New Roman" w:hAnsi="Times New Roman" w:cs="Times New Roman"/>
          <w:bCs/>
          <w:spacing w:val="-1"/>
          <w:sz w:val="28"/>
          <w:szCs w:val="28"/>
        </w:rPr>
        <w:t>местного</w:t>
      </w:r>
      <w:r w:rsidR="000A38AD" w:rsidRPr="00530C8D">
        <w:rPr>
          <w:rFonts w:ascii="Times New Roman" w:hAnsi="Times New Roman" w:cs="Times New Roman"/>
          <w:bCs/>
          <w:sz w:val="28"/>
          <w:szCs w:val="28"/>
        </w:rPr>
        <w:t xml:space="preserve"> </w:t>
      </w:r>
      <w:r w:rsidR="000A38AD" w:rsidRPr="00530C8D">
        <w:rPr>
          <w:rFonts w:ascii="Times New Roman" w:hAnsi="Times New Roman" w:cs="Times New Roman"/>
          <w:bCs/>
          <w:spacing w:val="-1"/>
          <w:sz w:val="28"/>
          <w:szCs w:val="28"/>
        </w:rPr>
        <w:t>значения</w:t>
      </w:r>
      <w:r w:rsidR="000A38AD" w:rsidRPr="00530C8D">
        <w:rPr>
          <w:rFonts w:ascii="Times New Roman" w:hAnsi="Times New Roman" w:cs="Times New Roman"/>
          <w:bCs/>
          <w:sz w:val="28"/>
          <w:szCs w:val="28"/>
        </w:rPr>
        <w:t xml:space="preserve"> </w:t>
      </w:r>
      <w:r w:rsidR="00200E9D" w:rsidRPr="00530C8D">
        <w:rPr>
          <w:rFonts w:ascii="Times New Roman" w:hAnsi="Times New Roman" w:cs="Times New Roman"/>
          <w:bCs/>
          <w:spacing w:val="-1"/>
          <w:sz w:val="28"/>
          <w:szCs w:val="28"/>
        </w:rPr>
        <w:t>сель</w:t>
      </w:r>
      <w:r w:rsidR="00D17524" w:rsidRPr="00530C8D">
        <w:rPr>
          <w:rFonts w:ascii="Times New Roman" w:hAnsi="Times New Roman" w:cs="Times New Roman"/>
          <w:bCs/>
          <w:spacing w:val="-1"/>
          <w:sz w:val="28"/>
          <w:szCs w:val="28"/>
        </w:rPr>
        <w:t>ского</w:t>
      </w:r>
      <w:r w:rsidR="00796545" w:rsidRPr="00530C8D">
        <w:rPr>
          <w:rFonts w:ascii="Times New Roman" w:hAnsi="Times New Roman" w:cs="Times New Roman"/>
          <w:bCs/>
          <w:spacing w:val="-1"/>
          <w:sz w:val="28"/>
          <w:szCs w:val="28"/>
        </w:rPr>
        <w:t xml:space="preserve"> поселения</w:t>
      </w:r>
    </w:p>
    <w:p w:rsidR="00CC1378" w:rsidRPr="00530C8D" w:rsidRDefault="00CC1378" w:rsidP="005B008F">
      <w:pPr>
        <w:pStyle w:val="ae"/>
        <w:kinsoku w:val="0"/>
        <w:overflowPunct w:val="0"/>
        <w:spacing w:after="0"/>
        <w:ind w:left="212"/>
        <w:jc w:val="right"/>
        <w:rPr>
          <w:rFonts w:ascii="Times New Roman" w:hAnsi="Times New Roman"/>
          <w:bCs/>
          <w:spacing w:val="-1"/>
          <w:sz w:val="28"/>
          <w:szCs w:val="28"/>
        </w:rPr>
      </w:pPr>
      <w:r w:rsidRPr="00530C8D">
        <w:rPr>
          <w:rFonts w:ascii="Times New Roman" w:hAnsi="Times New Roman"/>
          <w:bCs/>
          <w:spacing w:val="-1"/>
          <w:sz w:val="28"/>
          <w:szCs w:val="28"/>
        </w:rPr>
        <w:t xml:space="preserve">Таблица </w:t>
      </w:r>
      <w:r w:rsidR="009410F8">
        <w:rPr>
          <w:rFonts w:ascii="Times New Roman" w:hAnsi="Times New Roman"/>
          <w:bCs/>
          <w:spacing w:val="-1"/>
          <w:sz w:val="28"/>
          <w:szCs w:val="28"/>
        </w:rPr>
        <w:t>4</w:t>
      </w:r>
    </w:p>
    <w:tbl>
      <w:tblPr>
        <w:tblStyle w:val="aff"/>
        <w:tblW w:w="0" w:type="auto"/>
        <w:tblInd w:w="212" w:type="dxa"/>
        <w:tblLook w:val="04A0"/>
      </w:tblPr>
      <w:tblGrid>
        <w:gridCol w:w="979"/>
        <w:gridCol w:w="2402"/>
        <w:gridCol w:w="1769"/>
        <w:gridCol w:w="2247"/>
        <w:gridCol w:w="1122"/>
        <w:gridCol w:w="1266"/>
      </w:tblGrid>
      <w:tr w:rsidR="00796545" w:rsidRPr="00530C8D" w:rsidTr="00530C8D">
        <w:trPr>
          <w:tblHeader/>
        </w:trPr>
        <w:tc>
          <w:tcPr>
            <w:tcW w:w="979" w:type="dxa"/>
            <w:vAlign w:val="center"/>
          </w:tcPr>
          <w:p w:rsidR="00796545" w:rsidRPr="00530C8D" w:rsidRDefault="00796545" w:rsidP="00E326B4">
            <w:pPr>
              <w:shd w:val="clear" w:color="auto" w:fill="FFFFFF"/>
              <w:autoSpaceDE w:val="0"/>
              <w:autoSpaceDN w:val="0"/>
              <w:adjustRightInd w:val="0"/>
              <w:ind w:right="-40"/>
              <w:jc w:val="center"/>
              <w:rPr>
                <w:rFonts w:ascii="Times New Roman" w:hAnsi="Times New Roman" w:cs="Times New Roman"/>
                <w:sz w:val="24"/>
                <w:szCs w:val="24"/>
              </w:rPr>
            </w:pPr>
            <w:r w:rsidRPr="00530C8D">
              <w:rPr>
                <w:rFonts w:ascii="Times New Roman" w:hAnsi="Times New Roman" w:cs="Times New Roman"/>
                <w:sz w:val="24"/>
                <w:szCs w:val="24"/>
              </w:rPr>
              <w:t xml:space="preserve">№ </w:t>
            </w:r>
            <w:r w:rsidR="00E326B4" w:rsidRPr="00530C8D">
              <w:rPr>
                <w:rFonts w:ascii="Times New Roman" w:hAnsi="Times New Roman" w:cs="Times New Roman"/>
                <w:sz w:val="24"/>
                <w:szCs w:val="24"/>
              </w:rPr>
              <w:t>объекта на карте</w:t>
            </w:r>
          </w:p>
        </w:tc>
        <w:tc>
          <w:tcPr>
            <w:tcW w:w="2402" w:type="dxa"/>
            <w:vAlign w:val="center"/>
          </w:tcPr>
          <w:p w:rsidR="00796545" w:rsidRPr="00530C8D" w:rsidRDefault="00796545" w:rsidP="00796545">
            <w:pPr>
              <w:shd w:val="clear" w:color="auto" w:fill="FFFFFF"/>
              <w:autoSpaceDE w:val="0"/>
              <w:autoSpaceDN w:val="0"/>
              <w:adjustRightInd w:val="0"/>
              <w:ind w:right="102"/>
              <w:jc w:val="center"/>
              <w:rPr>
                <w:rFonts w:ascii="Times New Roman" w:hAnsi="Times New Roman" w:cs="Times New Roman"/>
                <w:sz w:val="24"/>
                <w:szCs w:val="24"/>
              </w:rPr>
            </w:pPr>
            <w:r w:rsidRPr="00530C8D">
              <w:rPr>
                <w:rFonts w:ascii="Times New Roman" w:hAnsi="Times New Roman" w:cs="Times New Roman"/>
                <w:sz w:val="24"/>
                <w:szCs w:val="24"/>
              </w:rPr>
              <w:t>Наименование объекта</w:t>
            </w:r>
          </w:p>
        </w:tc>
        <w:tc>
          <w:tcPr>
            <w:tcW w:w="1769" w:type="dxa"/>
            <w:vAlign w:val="center"/>
          </w:tcPr>
          <w:p w:rsidR="00796545" w:rsidRPr="00530C8D" w:rsidRDefault="00796545" w:rsidP="00796545">
            <w:pPr>
              <w:shd w:val="clear" w:color="auto" w:fill="FFFFFF"/>
              <w:autoSpaceDE w:val="0"/>
              <w:autoSpaceDN w:val="0"/>
              <w:adjustRightInd w:val="0"/>
              <w:ind w:right="-40"/>
              <w:jc w:val="center"/>
              <w:rPr>
                <w:rFonts w:ascii="Times New Roman" w:hAnsi="Times New Roman" w:cs="Times New Roman"/>
                <w:sz w:val="24"/>
                <w:szCs w:val="24"/>
              </w:rPr>
            </w:pPr>
            <w:r w:rsidRPr="00530C8D">
              <w:rPr>
                <w:rFonts w:ascii="Times New Roman" w:hAnsi="Times New Roman" w:cs="Times New Roman"/>
                <w:sz w:val="24"/>
                <w:szCs w:val="24"/>
              </w:rPr>
              <w:t>Краткая характеристика</w:t>
            </w:r>
          </w:p>
        </w:tc>
        <w:tc>
          <w:tcPr>
            <w:tcW w:w="2247" w:type="dxa"/>
            <w:vAlign w:val="center"/>
          </w:tcPr>
          <w:p w:rsidR="00796545" w:rsidRPr="00530C8D" w:rsidRDefault="00796545" w:rsidP="00336D32">
            <w:pPr>
              <w:shd w:val="clear" w:color="auto" w:fill="FFFFFF"/>
              <w:autoSpaceDE w:val="0"/>
              <w:autoSpaceDN w:val="0"/>
              <w:adjustRightInd w:val="0"/>
              <w:ind w:right="-40"/>
              <w:jc w:val="center"/>
              <w:rPr>
                <w:rFonts w:ascii="Times New Roman" w:hAnsi="Times New Roman" w:cs="Times New Roman"/>
                <w:sz w:val="24"/>
                <w:szCs w:val="24"/>
              </w:rPr>
            </w:pPr>
            <w:r w:rsidRPr="00530C8D">
              <w:rPr>
                <w:rFonts w:ascii="Times New Roman" w:hAnsi="Times New Roman" w:cs="Times New Roman"/>
                <w:sz w:val="24"/>
                <w:szCs w:val="24"/>
              </w:rPr>
              <w:t>Местоположение</w:t>
            </w:r>
          </w:p>
        </w:tc>
        <w:tc>
          <w:tcPr>
            <w:tcW w:w="1122" w:type="dxa"/>
            <w:vAlign w:val="center"/>
          </w:tcPr>
          <w:p w:rsidR="00796545" w:rsidRPr="00530C8D" w:rsidRDefault="00796545" w:rsidP="00796545">
            <w:pPr>
              <w:shd w:val="clear" w:color="auto" w:fill="FFFFFF"/>
              <w:autoSpaceDE w:val="0"/>
              <w:autoSpaceDN w:val="0"/>
              <w:adjustRightInd w:val="0"/>
              <w:ind w:right="-40"/>
              <w:jc w:val="center"/>
              <w:rPr>
                <w:rFonts w:ascii="Times New Roman" w:hAnsi="Times New Roman" w:cs="Times New Roman"/>
                <w:sz w:val="24"/>
                <w:szCs w:val="24"/>
              </w:rPr>
            </w:pPr>
            <w:r w:rsidRPr="00530C8D">
              <w:rPr>
                <w:rFonts w:ascii="Times New Roman" w:hAnsi="Times New Roman" w:cs="Times New Roman"/>
                <w:sz w:val="24"/>
                <w:szCs w:val="24"/>
              </w:rPr>
              <w:t>Значение</w:t>
            </w:r>
          </w:p>
        </w:tc>
        <w:tc>
          <w:tcPr>
            <w:tcW w:w="1266" w:type="dxa"/>
          </w:tcPr>
          <w:p w:rsidR="00796545" w:rsidRPr="00530C8D" w:rsidRDefault="00796545" w:rsidP="00796545">
            <w:pPr>
              <w:shd w:val="clear" w:color="auto" w:fill="FFFFFF"/>
              <w:autoSpaceDE w:val="0"/>
              <w:autoSpaceDN w:val="0"/>
              <w:adjustRightInd w:val="0"/>
              <w:ind w:right="-40"/>
              <w:jc w:val="center"/>
              <w:rPr>
                <w:rFonts w:ascii="Times New Roman" w:hAnsi="Times New Roman" w:cs="Times New Roman"/>
                <w:sz w:val="24"/>
                <w:szCs w:val="24"/>
              </w:rPr>
            </w:pPr>
            <w:r w:rsidRPr="00530C8D">
              <w:rPr>
                <w:rFonts w:ascii="Times New Roman" w:hAnsi="Times New Roman" w:cs="Times New Roman"/>
                <w:sz w:val="24"/>
                <w:szCs w:val="24"/>
              </w:rPr>
              <w:t>Статус объекта</w:t>
            </w:r>
          </w:p>
        </w:tc>
      </w:tr>
      <w:tr w:rsidR="00796545" w:rsidRPr="00BA4442" w:rsidTr="000505C6">
        <w:tc>
          <w:tcPr>
            <w:tcW w:w="9785" w:type="dxa"/>
            <w:gridSpan w:val="6"/>
            <w:vAlign w:val="center"/>
          </w:tcPr>
          <w:p w:rsidR="00796545" w:rsidRPr="00530C8D" w:rsidRDefault="00796545" w:rsidP="00796545">
            <w:pPr>
              <w:pStyle w:val="ae"/>
              <w:kinsoku w:val="0"/>
              <w:overflowPunct w:val="0"/>
              <w:spacing w:after="0"/>
              <w:jc w:val="center"/>
              <w:rPr>
                <w:rFonts w:ascii="Times New Roman" w:hAnsi="Times New Roman"/>
                <w:bCs/>
                <w:spacing w:val="-1"/>
                <w:sz w:val="28"/>
                <w:szCs w:val="28"/>
              </w:rPr>
            </w:pPr>
            <w:r w:rsidRPr="00530C8D">
              <w:rPr>
                <w:rFonts w:ascii="Times New Roman" w:hAnsi="Times New Roman"/>
                <w:b/>
                <w:sz w:val="24"/>
                <w:szCs w:val="24"/>
              </w:rPr>
              <w:t>1. Объекты образования и науки</w:t>
            </w:r>
          </w:p>
        </w:tc>
      </w:tr>
      <w:tr w:rsidR="00530C8D" w:rsidRPr="00BA4442" w:rsidTr="00530C8D">
        <w:tc>
          <w:tcPr>
            <w:tcW w:w="979"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color w:val="FF0000"/>
                <w:sz w:val="24"/>
                <w:szCs w:val="24"/>
              </w:rPr>
            </w:pPr>
            <w:r w:rsidRPr="00530C8D">
              <w:rPr>
                <w:rFonts w:ascii="Times New Roman" w:hAnsi="Times New Roman" w:cs="Times New Roman"/>
                <w:color w:val="FF0000"/>
                <w:sz w:val="24"/>
                <w:szCs w:val="24"/>
              </w:rPr>
              <w:t>1.8</w:t>
            </w:r>
          </w:p>
        </w:tc>
        <w:tc>
          <w:tcPr>
            <w:tcW w:w="2402" w:type="dxa"/>
            <w:vAlign w:val="center"/>
          </w:tcPr>
          <w:p w:rsidR="00530C8D" w:rsidRPr="00530C8D" w:rsidRDefault="00530C8D" w:rsidP="00EA7844">
            <w:pPr>
              <w:shd w:val="clear" w:color="auto" w:fill="FFFFFF"/>
              <w:autoSpaceDE w:val="0"/>
              <w:autoSpaceDN w:val="0"/>
              <w:adjustRightInd w:val="0"/>
              <w:spacing w:line="276" w:lineRule="auto"/>
              <w:ind w:right="-40"/>
              <w:rPr>
                <w:rFonts w:ascii="Times New Roman" w:hAnsi="Times New Roman" w:cs="Times New Roman"/>
                <w:sz w:val="24"/>
                <w:szCs w:val="24"/>
              </w:rPr>
            </w:pPr>
            <w:r w:rsidRPr="00530C8D">
              <w:rPr>
                <w:rFonts w:ascii="Times New Roman" w:hAnsi="Times New Roman" w:cs="Times New Roman"/>
                <w:sz w:val="24"/>
                <w:szCs w:val="24"/>
              </w:rPr>
              <w:t>Детский сад</w:t>
            </w:r>
          </w:p>
        </w:tc>
        <w:tc>
          <w:tcPr>
            <w:tcW w:w="1769"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 xml:space="preserve">126 мест </w:t>
            </w:r>
          </w:p>
        </w:tc>
        <w:tc>
          <w:tcPr>
            <w:tcW w:w="2247"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ст. Гривенская,</w:t>
            </w:r>
          </w:p>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ул. Заводская</w:t>
            </w:r>
          </w:p>
        </w:tc>
        <w:tc>
          <w:tcPr>
            <w:tcW w:w="1122" w:type="dxa"/>
            <w:vAlign w:val="center"/>
          </w:tcPr>
          <w:p w:rsidR="00530C8D" w:rsidRPr="00530C8D" w:rsidRDefault="00530C8D" w:rsidP="00EA7844">
            <w:pPr>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М</w:t>
            </w:r>
          </w:p>
        </w:tc>
        <w:tc>
          <w:tcPr>
            <w:tcW w:w="1266" w:type="dxa"/>
            <w:vAlign w:val="center"/>
          </w:tcPr>
          <w:p w:rsidR="00530C8D" w:rsidRPr="00530C8D" w:rsidRDefault="00530C8D" w:rsidP="00EA7844">
            <w:pPr>
              <w:spacing w:line="276" w:lineRule="auto"/>
              <w:ind w:right="-40"/>
              <w:jc w:val="center"/>
              <w:rPr>
                <w:rFonts w:ascii="Times New Roman" w:hAnsi="Times New Roman" w:cs="Times New Roman"/>
                <w:sz w:val="24"/>
                <w:szCs w:val="24"/>
              </w:rPr>
            </w:pPr>
            <w:proofErr w:type="spellStart"/>
            <w:r w:rsidRPr="00530C8D">
              <w:rPr>
                <w:rFonts w:ascii="Times New Roman" w:hAnsi="Times New Roman" w:cs="Times New Roman"/>
                <w:sz w:val="24"/>
                <w:szCs w:val="24"/>
              </w:rPr>
              <w:t>Проектир</w:t>
            </w:r>
            <w:proofErr w:type="spellEnd"/>
            <w:r w:rsidRPr="00530C8D">
              <w:rPr>
                <w:rFonts w:ascii="Times New Roman" w:hAnsi="Times New Roman" w:cs="Times New Roman"/>
                <w:sz w:val="24"/>
                <w:szCs w:val="24"/>
              </w:rPr>
              <w:t>.</w:t>
            </w:r>
          </w:p>
        </w:tc>
      </w:tr>
      <w:tr w:rsidR="00530C8D" w:rsidRPr="00BA4442" w:rsidTr="00530C8D">
        <w:tc>
          <w:tcPr>
            <w:tcW w:w="979"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color w:val="FF0000"/>
                <w:sz w:val="24"/>
                <w:szCs w:val="24"/>
              </w:rPr>
            </w:pPr>
            <w:r w:rsidRPr="00530C8D">
              <w:rPr>
                <w:rFonts w:ascii="Times New Roman" w:hAnsi="Times New Roman" w:cs="Times New Roman"/>
                <w:color w:val="FF0000"/>
                <w:sz w:val="24"/>
                <w:szCs w:val="24"/>
              </w:rPr>
              <w:t>1.9</w:t>
            </w:r>
          </w:p>
        </w:tc>
        <w:tc>
          <w:tcPr>
            <w:tcW w:w="2402" w:type="dxa"/>
            <w:vAlign w:val="center"/>
          </w:tcPr>
          <w:p w:rsidR="00530C8D" w:rsidRPr="00530C8D" w:rsidRDefault="00530C8D" w:rsidP="00EA7844">
            <w:pPr>
              <w:shd w:val="clear" w:color="auto" w:fill="FFFFFF"/>
              <w:autoSpaceDE w:val="0"/>
              <w:autoSpaceDN w:val="0"/>
              <w:adjustRightInd w:val="0"/>
              <w:spacing w:line="276" w:lineRule="auto"/>
              <w:ind w:right="-40"/>
              <w:rPr>
                <w:rFonts w:ascii="Times New Roman" w:hAnsi="Times New Roman" w:cs="Times New Roman"/>
                <w:sz w:val="24"/>
                <w:szCs w:val="24"/>
              </w:rPr>
            </w:pPr>
            <w:r w:rsidRPr="00530C8D">
              <w:rPr>
                <w:rFonts w:ascii="Times New Roman" w:hAnsi="Times New Roman" w:cs="Times New Roman"/>
                <w:sz w:val="24"/>
                <w:szCs w:val="24"/>
              </w:rPr>
              <w:t>Начальная школа с детским садом</w:t>
            </w:r>
          </w:p>
        </w:tc>
        <w:tc>
          <w:tcPr>
            <w:tcW w:w="1769"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 xml:space="preserve">20 мест, </w:t>
            </w:r>
          </w:p>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25 учащихся</w:t>
            </w:r>
          </w:p>
        </w:tc>
        <w:tc>
          <w:tcPr>
            <w:tcW w:w="2247" w:type="dxa"/>
            <w:vAlign w:val="center"/>
          </w:tcPr>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 xml:space="preserve">х. </w:t>
            </w:r>
            <w:proofErr w:type="spellStart"/>
            <w:r w:rsidRPr="00530C8D">
              <w:rPr>
                <w:rFonts w:ascii="Times New Roman" w:hAnsi="Times New Roman" w:cs="Times New Roman"/>
                <w:sz w:val="24"/>
                <w:szCs w:val="24"/>
              </w:rPr>
              <w:t>Пригибский</w:t>
            </w:r>
            <w:proofErr w:type="spellEnd"/>
            <w:r w:rsidRPr="00530C8D">
              <w:rPr>
                <w:rFonts w:ascii="Times New Roman" w:hAnsi="Times New Roman" w:cs="Times New Roman"/>
                <w:sz w:val="24"/>
                <w:szCs w:val="24"/>
              </w:rPr>
              <w:t>,</w:t>
            </w:r>
          </w:p>
          <w:p w:rsidR="00530C8D" w:rsidRPr="00530C8D" w:rsidRDefault="00530C8D" w:rsidP="00EA7844">
            <w:pPr>
              <w:shd w:val="clear" w:color="auto" w:fill="FFFFFF"/>
              <w:autoSpaceDE w:val="0"/>
              <w:autoSpaceDN w:val="0"/>
              <w:adjustRightInd w:val="0"/>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ул</w:t>
            </w:r>
            <w:proofErr w:type="gramStart"/>
            <w:r w:rsidRPr="00530C8D">
              <w:rPr>
                <w:rFonts w:ascii="Times New Roman" w:hAnsi="Times New Roman" w:cs="Times New Roman"/>
                <w:sz w:val="24"/>
                <w:szCs w:val="24"/>
              </w:rPr>
              <w:t>.Н</w:t>
            </w:r>
            <w:proofErr w:type="gramEnd"/>
            <w:r w:rsidRPr="00530C8D">
              <w:rPr>
                <w:rFonts w:ascii="Times New Roman" w:hAnsi="Times New Roman" w:cs="Times New Roman"/>
                <w:sz w:val="24"/>
                <w:szCs w:val="24"/>
              </w:rPr>
              <w:t>абережная</w:t>
            </w:r>
          </w:p>
        </w:tc>
        <w:tc>
          <w:tcPr>
            <w:tcW w:w="1122" w:type="dxa"/>
            <w:vAlign w:val="center"/>
          </w:tcPr>
          <w:p w:rsidR="00530C8D" w:rsidRPr="00530C8D" w:rsidRDefault="00530C8D" w:rsidP="00EA7844">
            <w:pPr>
              <w:spacing w:line="276" w:lineRule="auto"/>
              <w:ind w:right="-40"/>
              <w:jc w:val="center"/>
              <w:rPr>
                <w:rFonts w:ascii="Times New Roman" w:hAnsi="Times New Roman" w:cs="Times New Roman"/>
                <w:sz w:val="24"/>
                <w:szCs w:val="24"/>
              </w:rPr>
            </w:pPr>
            <w:r w:rsidRPr="00530C8D">
              <w:rPr>
                <w:rFonts w:ascii="Times New Roman" w:hAnsi="Times New Roman" w:cs="Times New Roman"/>
                <w:sz w:val="24"/>
                <w:szCs w:val="24"/>
              </w:rPr>
              <w:t>М</w:t>
            </w:r>
          </w:p>
        </w:tc>
        <w:tc>
          <w:tcPr>
            <w:tcW w:w="1266" w:type="dxa"/>
            <w:vAlign w:val="center"/>
          </w:tcPr>
          <w:p w:rsidR="00530C8D" w:rsidRPr="00530C8D" w:rsidRDefault="00530C8D" w:rsidP="00EA7844">
            <w:pPr>
              <w:spacing w:line="276" w:lineRule="auto"/>
              <w:ind w:right="-40"/>
              <w:jc w:val="center"/>
              <w:rPr>
                <w:rFonts w:ascii="Times New Roman" w:hAnsi="Times New Roman" w:cs="Times New Roman"/>
                <w:sz w:val="24"/>
                <w:szCs w:val="24"/>
              </w:rPr>
            </w:pPr>
            <w:proofErr w:type="spellStart"/>
            <w:r w:rsidRPr="00530C8D">
              <w:rPr>
                <w:rFonts w:ascii="Times New Roman" w:hAnsi="Times New Roman" w:cs="Times New Roman"/>
                <w:sz w:val="24"/>
                <w:szCs w:val="24"/>
              </w:rPr>
              <w:t>Проектир</w:t>
            </w:r>
            <w:proofErr w:type="spellEnd"/>
            <w:r w:rsidRPr="00530C8D">
              <w:rPr>
                <w:rFonts w:ascii="Times New Roman" w:hAnsi="Times New Roman" w:cs="Times New Roman"/>
                <w:sz w:val="24"/>
                <w:szCs w:val="24"/>
              </w:rPr>
              <w:t>.</w:t>
            </w:r>
          </w:p>
        </w:tc>
      </w:tr>
      <w:tr w:rsidR="00D36F4A" w:rsidRPr="00BA4442" w:rsidTr="00EA7844">
        <w:trPr>
          <w:trHeight w:val="414"/>
        </w:trPr>
        <w:tc>
          <w:tcPr>
            <w:tcW w:w="9785" w:type="dxa"/>
            <w:gridSpan w:val="6"/>
            <w:vAlign w:val="center"/>
          </w:tcPr>
          <w:p w:rsidR="00D36F4A" w:rsidRPr="00EA7844" w:rsidRDefault="00D36F4A" w:rsidP="00EA7844">
            <w:pPr>
              <w:spacing w:line="276" w:lineRule="auto"/>
              <w:jc w:val="center"/>
              <w:rPr>
                <w:rFonts w:ascii="Times New Roman" w:hAnsi="Times New Roman" w:cs="Times New Roman"/>
                <w:sz w:val="24"/>
                <w:szCs w:val="24"/>
              </w:rPr>
            </w:pPr>
            <w:r w:rsidRPr="00EA7844">
              <w:rPr>
                <w:rFonts w:ascii="Times New Roman" w:hAnsi="Times New Roman" w:cs="Times New Roman"/>
                <w:b/>
                <w:sz w:val="24"/>
                <w:szCs w:val="24"/>
              </w:rPr>
              <w:t>1</w:t>
            </w:r>
            <w:r w:rsidR="00465FC1" w:rsidRPr="00EA7844">
              <w:rPr>
                <w:rFonts w:ascii="Times New Roman" w:hAnsi="Times New Roman" w:cs="Times New Roman"/>
                <w:b/>
                <w:sz w:val="24"/>
                <w:szCs w:val="24"/>
              </w:rPr>
              <w:t>4</w:t>
            </w:r>
            <w:r w:rsidRPr="00EA7844">
              <w:rPr>
                <w:rFonts w:ascii="Times New Roman" w:hAnsi="Times New Roman" w:cs="Times New Roman"/>
                <w:b/>
                <w:sz w:val="24"/>
                <w:szCs w:val="24"/>
              </w:rPr>
              <w:t>. Объекты теплоснабжения</w:t>
            </w:r>
          </w:p>
        </w:tc>
      </w:tr>
      <w:tr w:rsidR="00EA7844" w:rsidRPr="00BA4442" w:rsidTr="00EA7844">
        <w:trPr>
          <w:trHeight w:val="420"/>
        </w:trPr>
        <w:tc>
          <w:tcPr>
            <w:tcW w:w="979" w:type="dxa"/>
            <w:vAlign w:val="center"/>
          </w:tcPr>
          <w:p w:rsidR="00EA7844" w:rsidRPr="00EA7844" w:rsidRDefault="00EA7844" w:rsidP="00EA7844">
            <w:pPr>
              <w:shd w:val="clear" w:color="auto" w:fill="FFFFFF"/>
              <w:autoSpaceDE w:val="0"/>
              <w:autoSpaceDN w:val="0"/>
              <w:adjustRightInd w:val="0"/>
              <w:spacing w:line="276" w:lineRule="auto"/>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t>12.3</w:t>
            </w:r>
          </w:p>
        </w:tc>
        <w:tc>
          <w:tcPr>
            <w:tcW w:w="2402" w:type="dxa"/>
            <w:vAlign w:val="center"/>
          </w:tcPr>
          <w:p w:rsidR="00EA7844" w:rsidRPr="00EA7844" w:rsidRDefault="00EA7844" w:rsidP="00EA7844">
            <w:pPr>
              <w:shd w:val="clear" w:color="auto" w:fill="FFFFFF"/>
              <w:autoSpaceDE w:val="0"/>
              <w:autoSpaceDN w:val="0"/>
              <w:adjustRightInd w:val="0"/>
              <w:spacing w:line="276" w:lineRule="auto"/>
              <w:ind w:right="-40"/>
              <w:rPr>
                <w:rFonts w:ascii="Times New Roman" w:hAnsi="Times New Roman" w:cs="Times New Roman"/>
                <w:sz w:val="24"/>
                <w:szCs w:val="24"/>
              </w:rPr>
            </w:pPr>
            <w:r w:rsidRPr="00EA7844">
              <w:rPr>
                <w:rFonts w:ascii="Times New Roman" w:hAnsi="Times New Roman" w:cs="Times New Roman"/>
                <w:sz w:val="24"/>
                <w:szCs w:val="24"/>
              </w:rPr>
              <w:t>Котельная (№1)</w:t>
            </w:r>
          </w:p>
        </w:tc>
        <w:tc>
          <w:tcPr>
            <w:tcW w:w="1769"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1,40 Гкал/</w:t>
            </w:r>
            <w:proofErr w:type="gramStart"/>
            <w:r w:rsidRPr="00EA7844">
              <w:rPr>
                <w:rFonts w:ascii="Times New Roman" w:hAnsi="Times New Roman" w:cs="Times New Roman"/>
                <w:sz w:val="24"/>
                <w:szCs w:val="24"/>
              </w:rPr>
              <w:t>ч</w:t>
            </w:r>
            <w:proofErr w:type="gramEnd"/>
          </w:p>
        </w:tc>
        <w:tc>
          <w:tcPr>
            <w:tcW w:w="2247" w:type="dxa"/>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ст. Гривенская</w:t>
            </w:r>
          </w:p>
        </w:tc>
        <w:tc>
          <w:tcPr>
            <w:tcW w:w="1122"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66"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BA4442" w:rsidTr="00EA7844">
        <w:trPr>
          <w:trHeight w:val="413"/>
        </w:trPr>
        <w:tc>
          <w:tcPr>
            <w:tcW w:w="979" w:type="dxa"/>
            <w:vAlign w:val="center"/>
          </w:tcPr>
          <w:p w:rsidR="00EA7844" w:rsidRPr="00EA7844" w:rsidRDefault="00EA7844" w:rsidP="00EA7844">
            <w:pPr>
              <w:shd w:val="clear" w:color="auto" w:fill="FFFFFF"/>
              <w:autoSpaceDE w:val="0"/>
              <w:autoSpaceDN w:val="0"/>
              <w:adjustRightInd w:val="0"/>
              <w:spacing w:line="276" w:lineRule="auto"/>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t>12.</w:t>
            </w:r>
            <w:r>
              <w:rPr>
                <w:rFonts w:ascii="Times New Roman" w:hAnsi="Times New Roman" w:cs="Times New Roman"/>
                <w:color w:val="FF0000"/>
                <w:sz w:val="24"/>
                <w:szCs w:val="24"/>
              </w:rPr>
              <w:t>8</w:t>
            </w:r>
          </w:p>
        </w:tc>
        <w:tc>
          <w:tcPr>
            <w:tcW w:w="2402" w:type="dxa"/>
            <w:vAlign w:val="center"/>
          </w:tcPr>
          <w:p w:rsidR="00EA7844" w:rsidRPr="00EA7844" w:rsidRDefault="00EA7844" w:rsidP="00EA7844">
            <w:pPr>
              <w:shd w:val="clear" w:color="auto" w:fill="FFFFFF"/>
              <w:autoSpaceDE w:val="0"/>
              <w:autoSpaceDN w:val="0"/>
              <w:adjustRightInd w:val="0"/>
              <w:spacing w:line="276" w:lineRule="auto"/>
              <w:ind w:right="-40"/>
              <w:rPr>
                <w:rFonts w:ascii="Times New Roman" w:hAnsi="Times New Roman" w:cs="Times New Roman"/>
                <w:sz w:val="24"/>
                <w:szCs w:val="24"/>
              </w:rPr>
            </w:pPr>
            <w:r w:rsidRPr="00EA7844">
              <w:rPr>
                <w:rFonts w:ascii="Times New Roman" w:hAnsi="Times New Roman" w:cs="Times New Roman"/>
                <w:sz w:val="24"/>
                <w:szCs w:val="24"/>
              </w:rPr>
              <w:t>Котельная №6</w:t>
            </w:r>
          </w:p>
        </w:tc>
        <w:tc>
          <w:tcPr>
            <w:tcW w:w="1769"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0,61 Гкал/</w:t>
            </w:r>
            <w:proofErr w:type="gramStart"/>
            <w:r w:rsidRPr="00EA7844">
              <w:rPr>
                <w:rFonts w:ascii="Times New Roman" w:hAnsi="Times New Roman" w:cs="Times New Roman"/>
                <w:sz w:val="24"/>
                <w:szCs w:val="24"/>
              </w:rPr>
              <w:t>ч</w:t>
            </w:r>
            <w:proofErr w:type="gramEnd"/>
          </w:p>
        </w:tc>
        <w:tc>
          <w:tcPr>
            <w:tcW w:w="2247" w:type="dxa"/>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 xml:space="preserve">х. </w:t>
            </w:r>
            <w:proofErr w:type="spellStart"/>
            <w:r w:rsidRPr="00EA7844">
              <w:rPr>
                <w:rFonts w:ascii="Times New Roman" w:hAnsi="Times New Roman" w:cs="Times New Roman"/>
                <w:sz w:val="24"/>
                <w:szCs w:val="24"/>
              </w:rPr>
              <w:t>Пригибский</w:t>
            </w:r>
            <w:proofErr w:type="spellEnd"/>
          </w:p>
        </w:tc>
        <w:tc>
          <w:tcPr>
            <w:tcW w:w="1122"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66" w:type="dxa"/>
            <w:vAlign w:val="center"/>
          </w:tcPr>
          <w:p w:rsidR="00EA7844" w:rsidRPr="00EA7844" w:rsidRDefault="00EA7844" w:rsidP="00EA7844">
            <w:pPr>
              <w:spacing w:line="276" w:lineRule="auto"/>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336D32" w:rsidRPr="00BA4442" w:rsidTr="00336D32">
        <w:trPr>
          <w:trHeight w:val="413"/>
        </w:trPr>
        <w:tc>
          <w:tcPr>
            <w:tcW w:w="979" w:type="dxa"/>
            <w:vAlign w:val="center"/>
          </w:tcPr>
          <w:p w:rsidR="00336D32" w:rsidRPr="00336D32" w:rsidRDefault="00336D32" w:rsidP="00336D32">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12.7</w:t>
            </w:r>
          </w:p>
        </w:tc>
        <w:tc>
          <w:tcPr>
            <w:tcW w:w="2402" w:type="dxa"/>
            <w:vAlign w:val="center"/>
          </w:tcPr>
          <w:p w:rsidR="00336D32" w:rsidRPr="00336D32" w:rsidRDefault="00336D32" w:rsidP="00336D32">
            <w:pPr>
              <w:shd w:val="clear" w:color="auto" w:fill="FFFFFF"/>
              <w:autoSpaceDE w:val="0"/>
              <w:autoSpaceDN w:val="0"/>
              <w:adjustRightInd w:val="0"/>
              <w:spacing w:line="276" w:lineRule="auto"/>
              <w:ind w:right="-40"/>
              <w:rPr>
                <w:rFonts w:ascii="Times New Roman" w:hAnsi="Times New Roman" w:cs="Times New Roman"/>
                <w:sz w:val="24"/>
                <w:szCs w:val="24"/>
              </w:rPr>
            </w:pPr>
            <w:r w:rsidRPr="00336D32">
              <w:rPr>
                <w:rFonts w:ascii="Times New Roman" w:hAnsi="Times New Roman" w:cs="Times New Roman"/>
                <w:sz w:val="24"/>
                <w:szCs w:val="24"/>
              </w:rPr>
              <w:t>Котельная №5</w:t>
            </w:r>
          </w:p>
        </w:tc>
        <w:tc>
          <w:tcPr>
            <w:tcW w:w="1769" w:type="dxa"/>
            <w:vAlign w:val="center"/>
          </w:tcPr>
          <w:p w:rsidR="00336D32" w:rsidRPr="00336D32" w:rsidRDefault="00336D32" w:rsidP="00336D32">
            <w:pPr>
              <w:spacing w:line="276" w:lineRule="auto"/>
              <w:ind w:right="-40"/>
              <w:jc w:val="center"/>
              <w:rPr>
                <w:rFonts w:ascii="Times New Roman" w:hAnsi="Times New Roman" w:cs="Times New Roman"/>
                <w:sz w:val="24"/>
                <w:szCs w:val="24"/>
              </w:rPr>
            </w:pPr>
            <w:r w:rsidRPr="00336D32">
              <w:rPr>
                <w:rFonts w:ascii="Times New Roman" w:hAnsi="Times New Roman" w:cs="Times New Roman"/>
                <w:sz w:val="24"/>
                <w:szCs w:val="24"/>
              </w:rPr>
              <w:t>0,93 Гкал/</w:t>
            </w:r>
            <w:proofErr w:type="gramStart"/>
            <w:r w:rsidRPr="00336D32">
              <w:rPr>
                <w:rFonts w:ascii="Times New Roman" w:hAnsi="Times New Roman" w:cs="Times New Roman"/>
                <w:sz w:val="24"/>
                <w:szCs w:val="24"/>
              </w:rPr>
              <w:t>ч</w:t>
            </w:r>
            <w:proofErr w:type="gramEnd"/>
          </w:p>
        </w:tc>
        <w:tc>
          <w:tcPr>
            <w:tcW w:w="2247" w:type="dxa"/>
            <w:vAlign w:val="center"/>
          </w:tcPr>
          <w:p w:rsidR="00336D32" w:rsidRPr="00336D32" w:rsidRDefault="00336D32" w:rsidP="00336D32">
            <w:pPr>
              <w:spacing w:line="276" w:lineRule="auto"/>
              <w:ind w:right="-40"/>
              <w:jc w:val="center"/>
              <w:rPr>
                <w:rFonts w:ascii="Times New Roman" w:hAnsi="Times New Roman" w:cs="Times New Roman"/>
                <w:sz w:val="24"/>
                <w:szCs w:val="24"/>
              </w:rPr>
            </w:pPr>
            <w:r w:rsidRPr="00336D32">
              <w:rPr>
                <w:rFonts w:ascii="Times New Roman" w:hAnsi="Times New Roman" w:cs="Times New Roman"/>
                <w:sz w:val="24"/>
                <w:szCs w:val="24"/>
              </w:rPr>
              <w:t>х. Лебеди</w:t>
            </w:r>
          </w:p>
        </w:tc>
        <w:tc>
          <w:tcPr>
            <w:tcW w:w="1122" w:type="dxa"/>
            <w:vAlign w:val="center"/>
          </w:tcPr>
          <w:p w:rsidR="00336D32" w:rsidRPr="00336D32" w:rsidRDefault="00336D32" w:rsidP="00336D32">
            <w:pPr>
              <w:spacing w:line="276" w:lineRule="auto"/>
              <w:ind w:right="-40"/>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66" w:type="dxa"/>
            <w:vAlign w:val="center"/>
          </w:tcPr>
          <w:p w:rsidR="00336D32" w:rsidRPr="00336D32" w:rsidRDefault="00336D32" w:rsidP="00336D32">
            <w:pPr>
              <w:spacing w:line="276" w:lineRule="auto"/>
              <w:ind w:right="-40"/>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r w:rsidRPr="00336D32">
              <w:rPr>
                <w:rFonts w:ascii="Times New Roman" w:hAnsi="Times New Roman" w:cs="Times New Roman"/>
                <w:sz w:val="24"/>
                <w:szCs w:val="24"/>
              </w:rPr>
              <w:t>.</w:t>
            </w:r>
          </w:p>
        </w:tc>
      </w:tr>
    </w:tbl>
    <w:p w:rsidR="00D36F4A" w:rsidRPr="00BA4442" w:rsidRDefault="00D36F4A" w:rsidP="00E326B4">
      <w:pPr>
        <w:pStyle w:val="ae"/>
        <w:kinsoku w:val="0"/>
        <w:overflowPunct w:val="0"/>
        <w:spacing w:after="0"/>
        <w:ind w:left="212" w:firstLine="709"/>
        <w:jc w:val="both"/>
        <w:rPr>
          <w:rFonts w:ascii="Times New Roman" w:hAnsi="Times New Roman"/>
          <w:sz w:val="28"/>
          <w:szCs w:val="28"/>
          <w:highlight w:val="yellow"/>
        </w:rPr>
      </w:pPr>
    </w:p>
    <w:p w:rsidR="00E326B4" w:rsidRPr="00EA7844" w:rsidRDefault="00E326B4" w:rsidP="00E326B4">
      <w:pPr>
        <w:pStyle w:val="ae"/>
        <w:kinsoku w:val="0"/>
        <w:overflowPunct w:val="0"/>
        <w:spacing w:after="0"/>
        <w:ind w:left="212" w:firstLine="709"/>
        <w:jc w:val="both"/>
        <w:rPr>
          <w:rFonts w:ascii="Times New Roman" w:hAnsi="Times New Roman"/>
          <w:sz w:val="28"/>
          <w:szCs w:val="28"/>
        </w:rPr>
      </w:pPr>
      <w:r w:rsidRPr="00EA7844">
        <w:rPr>
          <w:rFonts w:ascii="Times New Roman" w:hAnsi="Times New Roman"/>
          <w:sz w:val="28"/>
          <w:szCs w:val="28"/>
        </w:rPr>
        <w:t xml:space="preserve">Планируемые объекты регионального и федерального значения </w:t>
      </w:r>
      <w:r w:rsidR="00200E9D" w:rsidRPr="00EA7844">
        <w:rPr>
          <w:rFonts w:ascii="Times New Roman" w:hAnsi="Times New Roman"/>
          <w:sz w:val="28"/>
          <w:szCs w:val="28"/>
        </w:rPr>
        <w:t>сель</w:t>
      </w:r>
      <w:r w:rsidR="00D17524" w:rsidRPr="00EA7844">
        <w:rPr>
          <w:rFonts w:ascii="Times New Roman" w:hAnsi="Times New Roman"/>
          <w:sz w:val="28"/>
          <w:szCs w:val="28"/>
        </w:rPr>
        <w:t>ского</w:t>
      </w:r>
      <w:r w:rsidRPr="00EA7844">
        <w:rPr>
          <w:rFonts w:ascii="Times New Roman" w:hAnsi="Times New Roman"/>
          <w:sz w:val="28"/>
          <w:szCs w:val="28"/>
        </w:rPr>
        <w:t xml:space="preserve"> поселения отсутствуют.</w:t>
      </w:r>
    </w:p>
    <w:p w:rsidR="000C0AD7" w:rsidRPr="00EA7844" w:rsidRDefault="000C0AD7" w:rsidP="00E326B4">
      <w:pPr>
        <w:pStyle w:val="ae"/>
        <w:kinsoku w:val="0"/>
        <w:overflowPunct w:val="0"/>
        <w:spacing w:after="0"/>
        <w:ind w:left="212" w:firstLine="709"/>
        <w:jc w:val="both"/>
        <w:rPr>
          <w:rFonts w:ascii="Times New Roman" w:hAnsi="Times New Roman"/>
          <w:sz w:val="28"/>
          <w:szCs w:val="28"/>
        </w:rPr>
      </w:pPr>
    </w:p>
    <w:p w:rsidR="000C0AD7" w:rsidRPr="00EA7844" w:rsidRDefault="000C0AD7" w:rsidP="000C0AD7">
      <w:pPr>
        <w:spacing w:after="0"/>
        <w:jc w:val="center"/>
        <w:rPr>
          <w:rFonts w:ascii="Times New Roman" w:eastAsia="Calibri" w:hAnsi="Times New Roman" w:cs="Times New Roman"/>
          <w:i/>
          <w:spacing w:val="-1"/>
          <w:sz w:val="28"/>
          <w:szCs w:val="28"/>
        </w:rPr>
      </w:pPr>
      <w:r w:rsidRPr="00EA7844">
        <w:rPr>
          <w:rFonts w:ascii="Times New Roman" w:eastAsia="Calibri" w:hAnsi="Times New Roman" w:cs="Times New Roman"/>
          <w:spacing w:val="-1"/>
          <w:sz w:val="28"/>
          <w:szCs w:val="28"/>
        </w:rPr>
        <w:t>2.</w:t>
      </w:r>
      <w:r w:rsidR="00814BE5" w:rsidRPr="00EA7844">
        <w:rPr>
          <w:rFonts w:ascii="Times New Roman" w:eastAsia="Calibri" w:hAnsi="Times New Roman" w:cs="Times New Roman"/>
          <w:spacing w:val="-1"/>
          <w:sz w:val="28"/>
          <w:szCs w:val="28"/>
        </w:rPr>
        <w:t>3</w:t>
      </w:r>
      <w:r w:rsidRPr="00EA7844">
        <w:rPr>
          <w:rFonts w:ascii="Times New Roman" w:eastAsia="Calibri" w:hAnsi="Times New Roman" w:cs="Times New Roman"/>
          <w:spacing w:val="-1"/>
          <w:sz w:val="28"/>
          <w:szCs w:val="28"/>
        </w:rPr>
        <w:t>.</w:t>
      </w:r>
      <w:r w:rsidR="00D36F4A" w:rsidRPr="00EA7844">
        <w:rPr>
          <w:rFonts w:ascii="Times New Roman" w:eastAsia="Calibri" w:hAnsi="Times New Roman" w:cs="Times New Roman"/>
          <w:spacing w:val="-1"/>
          <w:sz w:val="28"/>
          <w:szCs w:val="28"/>
        </w:rPr>
        <w:t>2</w:t>
      </w:r>
      <w:r w:rsidRPr="00EA7844">
        <w:rPr>
          <w:rFonts w:ascii="Times New Roman" w:eastAsia="Calibri" w:hAnsi="Times New Roman" w:cs="Times New Roman"/>
          <w:spacing w:val="-1"/>
          <w:sz w:val="28"/>
          <w:szCs w:val="28"/>
        </w:rPr>
        <w:t>.2.</w:t>
      </w:r>
      <w:r w:rsidRPr="00EA7844">
        <w:rPr>
          <w:rFonts w:ascii="Times New Roman" w:eastAsia="Calibri" w:hAnsi="Times New Roman" w:cs="Times New Roman"/>
          <w:i/>
          <w:spacing w:val="-1"/>
          <w:sz w:val="28"/>
          <w:szCs w:val="28"/>
        </w:rPr>
        <w:t>Зона объектов культуры и искусства</w:t>
      </w:r>
    </w:p>
    <w:p w:rsidR="000C0AD7" w:rsidRPr="00EA7844" w:rsidRDefault="000C0AD7" w:rsidP="00D36F4A">
      <w:pPr>
        <w:pStyle w:val="117"/>
        <w:kinsoku w:val="0"/>
        <w:overflowPunct w:val="0"/>
        <w:spacing w:line="276" w:lineRule="auto"/>
        <w:ind w:firstLine="709"/>
        <w:jc w:val="both"/>
        <w:rPr>
          <w:spacing w:val="-1"/>
          <w:sz w:val="28"/>
          <w:szCs w:val="28"/>
        </w:rPr>
      </w:pPr>
      <w:r w:rsidRPr="00EA7844">
        <w:rPr>
          <w:spacing w:val="-1"/>
          <w:sz w:val="28"/>
          <w:szCs w:val="28"/>
        </w:rPr>
        <w:t xml:space="preserve">Площадь </w:t>
      </w:r>
      <w:r w:rsidR="00CD44C7" w:rsidRPr="00EA7844">
        <w:rPr>
          <w:spacing w:val="-1"/>
          <w:sz w:val="28"/>
          <w:szCs w:val="28"/>
        </w:rPr>
        <w:t>1</w:t>
      </w:r>
      <w:r w:rsidRPr="00EA7844">
        <w:rPr>
          <w:spacing w:val="-1"/>
          <w:sz w:val="28"/>
          <w:szCs w:val="28"/>
        </w:rPr>
        <w:t>,</w:t>
      </w:r>
      <w:r w:rsidR="00CD44C7" w:rsidRPr="00EA7844">
        <w:rPr>
          <w:spacing w:val="-1"/>
          <w:sz w:val="28"/>
          <w:szCs w:val="28"/>
        </w:rPr>
        <w:t xml:space="preserve">29 </w:t>
      </w:r>
      <w:r w:rsidRPr="00EA7844">
        <w:rPr>
          <w:spacing w:val="-1"/>
          <w:sz w:val="28"/>
          <w:szCs w:val="28"/>
        </w:rPr>
        <w:t>га.</w:t>
      </w:r>
    </w:p>
    <w:p w:rsidR="00465FC1" w:rsidRPr="00EA7844" w:rsidRDefault="00465FC1" w:rsidP="00465FC1">
      <w:pPr>
        <w:spacing w:after="0"/>
        <w:jc w:val="center"/>
        <w:rPr>
          <w:rFonts w:ascii="Times New Roman" w:hAnsi="Times New Roman" w:cs="Times New Roman"/>
          <w:bCs/>
          <w:spacing w:val="-1"/>
          <w:sz w:val="28"/>
          <w:szCs w:val="28"/>
        </w:rPr>
      </w:pPr>
      <w:r w:rsidRPr="00EA7844">
        <w:rPr>
          <w:rFonts w:ascii="Times New Roman" w:hAnsi="Times New Roman" w:cs="Times New Roman"/>
          <w:bCs/>
          <w:spacing w:val="-1"/>
          <w:sz w:val="28"/>
          <w:szCs w:val="28"/>
        </w:rPr>
        <w:t>Планируемые объекты</w:t>
      </w:r>
      <w:r w:rsidRPr="00EA7844">
        <w:rPr>
          <w:rFonts w:ascii="Times New Roman" w:hAnsi="Times New Roman" w:cs="Times New Roman"/>
          <w:bCs/>
          <w:spacing w:val="-2"/>
          <w:sz w:val="28"/>
          <w:szCs w:val="28"/>
        </w:rPr>
        <w:t xml:space="preserve"> </w:t>
      </w:r>
      <w:r w:rsidRPr="00EA7844">
        <w:rPr>
          <w:rFonts w:ascii="Times New Roman" w:hAnsi="Times New Roman" w:cs="Times New Roman"/>
          <w:bCs/>
          <w:spacing w:val="-1"/>
          <w:sz w:val="28"/>
          <w:szCs w:val="28"/>
        </w:rPr>
        <w:t>местного</w:t>
      </w:r>
      <w:r w:rsidRPr="00EA7844">
        <w:rPr>
          <w:rFonts w:ascii="Times New Roman" w:hAnsi="Times New Roman" w:cs="Times New Roman"/>
          <w:bCs/>
          <w:sz w:val="28"/>
          <w:szCs w:val="28"/>
        </w:rPr>
        <w:t xml:space="preserve"> </w:t>
      </w:r>
      <w:r w:rsidRPr="00EA7844">
        <w:rPr>
          <w:rFonts w:ascii="Times New Roman" w:hAnsi="Times New Roman" w:cs="Times New Roman"/>
          <w:bCs/>
          <w:spacing w:val="-1"/>
          <w:sz w:val="28"/>
          <w:szCs w:val="28"/>
        </w:rPr>
        <w:t>значения</w:t>
      </w:r>
      <w:r w:rsidRPr="00EA7844">
        <w:rPr>
          <w:rFonts w:ascii="Times New Roman" w:hAnsi="Times New Roman" w:cs="Times New Roman"/>
          <w:bCs/>
          <w:sz w:val="28"/>
          <w:szCs w:val="28"/>
        </w:rPr>
        <w:t xml:space="preserve"> </w:t>
      </w:r>
      <w:r w:rsidR="00200E9D" w:rsidRPr="00EA7844">
        <w:rPr>
          <w:rFonts w:ascii="Times New Roman" w:hAnsi="Times New Roman" w:cs="Times New Roman"/>
          <w:bCs/>
          <w:spacing w:val="-1"/>
          <w:sz w:val="28"/>
          <w:szCs w:val="28"/>
        </w:rPr>
        <w:t>сель</w:t>
      </w:r>
      <w:r w:rsidR="00D17524" w:rsidRPr="00EA7844">
        <w:rPr>
          <w:rFonts w:ascii="Times New Roman" w:hAnsi="Times New Roman" w:cs="Times New Roman"/>
          <w:bCs/>
          <w:spacing w:val="-1"/>
          <w:sz w:val="28"/>
          <w:szCs w:val="28"/>
        </w:rPr>
        <w:t>ского</w:t>
      </w:r>
      <w:r w:rsidRPr="00EA7844">
        <w:rPr>
          <w:rFonts w:ascii="Times New Roman" w:hAnsi="Times New Roman" w:cs="Times New Roman"/>
          <w:bCs/>
          <w:spacing w:val="-1"/>
          <w:sz w:val="28"/>
          <w:szCs w:val="28"/>
        </w:rPr>
        <w:t xml:space="preserve"> поселения</w:t>
      </w:r>
    </w:p>
    <w:p w:rsidR="00465FC1" w:rsidRPr="00EA7844" w:rsidRDefault="00465FC1" w:rsidP="00465FC1">
      <w:pPr>
        <w:pStyle w:val="ae"/>
        <w:kinsoku w:val="0"/>
        <w:overflowPunct w:val="0"/>
        <w:spacing w:after="0"/>
        <w:ind w:left="212"/>
        <w:jc w:val="right"/>
        <w:rPr>
          <w:rFonts w:ascii="Times New Roman" w:hAnsi="Times New Roman"/>
          <w:bCs/>
          <w:spacing w:val="-1"/>
          <w:sz w:val="28"/>
          <w:szCs w:val="28"/>
        </w:rPr>
      </w:pPr>
      <w:r w:rsidRPr="00EA7844">
        <w:rPr>
          <w:rFonts w:ascii="Times New Roman" w:hAnsi="Times New Roman"/>
          <w:bCs/>
          <w:spacing w:val="-1"/>
          <w:sz w:val="28"/>
          <w:szCs w:val="28"/>
        </w:rPr>
        <w:t xml:space="preserve">Таблица </w:t>
      </w:r>
      <w:r w:rsidR="009410F8">
        <w:rPr>
          <w:rFonts w:ascii="Times New Roman" w:hAnsi="Times New Roman"/>
          <w:bCs/>
          <w:spacing w:val="-1"/>
          <w:sz w:val="28"/>
          <w:szCs w:val="28"/>
        </w:rPr>
        <w:t>5</w:t>
      </w:r>
    </w:p>
    <w:tbl>
      <w:tblPr>
        <w:tblStyle w:val="aff"/>
        <w:tblW w:w="0" w:type="auto"/>
        <w:tblInd w:w="212" w:type="dxa"/>
        <w:tblLook w:val="04A0"/>
      </w:tblPr>
      <w:tblGrid>
        <w:gridCol w:w="1062"/>
        <w:gridCol w:w="2311"/>
        <w:gridCol w:w="1777"/>
        <w:gridCol w:w="2247"/>
        <w:gridCol w:w="1122"/>
        <w:gridCol w:w="1266"/>
      </w:tblGrid>
      <w:tr w:rsidR="00465FC1" w:rsidRPr="00BA4442" w:rsidTr="00EA7844">
        <w:trPr>
          <w:tblHeader/>
        </w:trPr>
        <w:tc>
          <w:tcPr>
            <w:tcW w:w="1062" w:type="dxa"/>
            <w:vAlign w:val="center"/>
          </w:tcPr>
          <w:p w:rsidR="00465FC1" w:rsidRPr="00EA7844" w:rsidRDefault="00465FC1" w:rsidP="00FC3A68">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объекта на карте</w:t>
            </w:r>
          </w:p>
        </w:tc>
        <w:tc>
          <w:tcPr>
            <w:tcW w:w="2311" w:type="dxa"/>
            <w:vAlign w:val="center"/>
          </w:tcPr>
          <w:p w:rsidR="00465FC1" w:rsidRPr="00EA7844" w:rsidRDefault="00465FC1" w:rsidP="00FC3A68">
            <w:pPr>
              <w:shd w:val="clear" w:color="auto" w:fill="FFFFFF"/>
              <w:autoSpaceDE w:val="0"/>
              <w:autoSpaceDN w:val="0"/>
              <w:adjustRightInd w:val="0"/>
              <w:ind w:right="102"/>
              <w:jc w:val="center"/>
              <w:rPr>
                <w:rFonts w:ascii="Times New Roman" w:hAnsi="Times New Roman" w:cs="Times New Roman"/>
                <w:sz w:val="24"/>
                <w:szCs w:val="24"/>
              </w:rPr>
            </w:pPr>
            <w:r w:rsidRPr="00EA7844">
              <w:rPr>
                <w:rFonts w:ascii="Times New Roman" w:hAnsi="Times New Roman" w:cs="Times New Roman"/>
                <w:sz w:val="24"/>
                <w:szCs w:val="24"/>
              </w:rPr>
              <w:t>Наименование объекта</w:t>
            </w:r>
          </w:p>
        </w:tc>
        <w:tc>
          <w:tcPr>
            <w:tcW w:w="1777" w:type="dxa"/>
            <w:vAlign w:val="center"/>
          </w:tcPr>
          <w:p w:rsidR="00465FC1" w:rsidRPr="00EA7844" w:rsidRDefault="00465FC1" w:rsidP="00FC3A68">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Краткая характеристика</w:t>
            </w:r>
          </w:p>
        </w:tc>
        <w:tc>
          <w:tcPr>
            <w:tcW w:w="2247" w:type="dxa"/>
            <w:vAlign w:val="center"/>
          </w:tcPr>
          <w:p w:rsidR="00465FC1" w:rsidRPr="00EA7844" w:rsidRDefault="00465FC1" w:rsidP="00336D32">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Местоположение</w:t>
            </w:r>
          </w:p>
        </w:tc>
        <w:tc>
          <w:tcPr>
            <w:tcW w:w="1122" w:type="dxa"/>
            <w:vAlign w:val="center"/>
          </w:tcPr>
          <w:p w:rsidR="00465FC1" w:rsidRPr="00EA7844" w:rsidRDefault="00465FC1" w:rsidP="00FC3A68">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Значение</w:t>
            </w:r>
          </w:p>
        </w:tc>
        <w:tc>
          <w:tcPr>
            <w:tcW w:w="1266" w:type="dxa"/>
          </w:tcPr>
          <w:p w:rsidR="00465FC1" w:rsidRPr="00EA7844" w:rsidRDefault="00465FC1" w:rsidP="00FC3A68">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Статус объекта</w:t>
            </w:r>
          </w:p>
        </w:tc>
      </w:tr>
      <w:tr w:rsidR="00465FC1" w:rsidRPr="00BA4442" w:rsidTr="00FC3A68">
        <w:tc>
          <w:tcPr>
            <w:tcW w:w="9785" w:type="dxa"/>
            <w:gridSpan w:val="6"/>
            <w:vAlign w:val="center"/>
          </w:tcPr>
          <w:p w:rsidR="00465FC1" w:rsidRPr="00EA7844" w:rsidRDefault="00465FC1" w:rsidP="00FC3A68">
            <w:pPr>
              <w:pStyle w:val="ae"/>
              <w:kinsoku w:val="0"/>
              <w:overflowPunct w:val="0"/>
              <w:spacing w:after="0"/>
              <w:jc w:val="center"/>
              <w:rPr>
                <w:rFonts w:ascii="Times New Roman" w:eastAsia="Times New Roman" w:hAnsi="Times New Roman"/>
                <w:b/>
                <w:sz w:val="24"/>
                <w:szCs w:val="24"/>
              </w:rPr>
            </w:pPr>
            <w:r w:rsidRPr="00EA7844">
              <w:rPr>
                <w:rFonts w:ascii="Times New Roman" w:eastAsia="Times New Roman" w:hAnsi="Times New Roman"/>
                <w:b/>
                <w:sz w:val="24"/>
                <w:szCs w:val="24"/>
              </w:rPr>
              <w:t>2. Объекты культуры и искусства</w:t>
            </w:r>
          </w:p>
        </w:tc>
      </w:tr>
      <w:tr w:rsidR="00EA7844" w:rsidRPr="00BA4442" w:rsidTr="00EA7844">
        <w:tc>
          <w:tcPr>
            <w:tcW w:w="1062"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lastRenderedPageBreak/>
              <w:t>2.20</w:t>
            </w:r>
          </w:p>
        </w:tc>
        <w:tc>
          <w:tcPr>
            <w:tcW w:w="2311"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proofErr w:type="spellStart"/>
            <w:r w:rsidRPr="00EA7844">
              <w:rPr>
                <w:rFonts w:ascii="Times New Roman" w:hAnsi="Times New Roman" w:cs="Times New Roman"/>
                <w:sz w:val="24"/>
                <w:szCs w:val="24"/>
              </w:rPr>
              <w:t>Досуговый</w:t>
            </w:r>
            <w:proofErr w:type="spellEnd"/>
            <w:r w:rsidRPr="00EA7844">
              <w:rPr>
                <w:rFonts w:ascii="Times New Roman" w:hAnsi="Times New Roman" w:cs="Times New Roman"/>
                <w:sz w:val="24"/>
                <w:szCs w:val="24"/>
              </w:rPr>
              <w:t xml:space="preserve"> центр с кинотеатром </w:t>
            </w:r>
          </w:p>
        </w:tc>
        <w:tc>
          <w:tcPr>
            <w:tcW w:w="177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250 мест</w:t>
            </w:r>
          </w:p>
        </w:tc>
        <w:tc>
          <w:tcPr>
            <w:tcW w:w="224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ст. Гривенская</w:t>
            </w:r>
          </w:p>
        </w:tc>
        <w:tc>
          <w:tcPr>
            <w:tcW w:w="1122"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66"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bl>
    <w:p w:rsidR="00465FC1" w:rsidRPr="00BA4442" w:rsidRDefault="00465FC1" w:rsidP="00D36F4A">
      <w:pPr>
        <w:pStyle w:val="ae"/>
        <w:kinsoku w:val="0"/>
        <w:overflowPunct w:val="0"/>
        <w:spacing w:after="0"/>
        <w:ind w:left="212" w:firstLine="709"/>
        <w:jc w:val="both"/>
        <w:rPr>
          <w:rFonts w:ascii="Times New Roman" w:eastAsia="Times New Roman" w:hAnsi="Times New Roman"/>
          <w:b/>
          <w:sz w:val="24"/>
          <w:szCs w:val="24"/>
          <w:highlight w:val="yellow"/>
        </w:rPr>
      </w:pPr>
    </w:p>
    <w:p w:rsidR="00D36F4A" w:rsidRPr="00EA7844" w:rsidRDefault="00D36F4A" w:rsidP="00D36F4A">
      <w:pPr>
        <w:pStyle w:val="ae"/>
        <w:kinsoku w:val="0"/>
        <w:overflowPunct w:val="0"/>
        <w:spacing w:after="0"/>
        <w:ind w:left="212" w:firstLine="709"/>
        <w:jc w:val="both"/>
        <w:rPr>
          <w:rFonts w:ascii="Times New Roman" w:hAnsi="Times New Roman"/>
          <w:sz w:val="28"/>
          <w:szCs w:val="28"/>
        </w:rPr>
      </w:pPr>
      <w:r w:rsidRPr="00EA7844">
        <w:rPr>
          <w:rFonts w:ascii="Times New Roman" w:hAnsi="Times New Roman"/>
          <w:sz w:val="28"/>
          <w:szCs w:val="28"/>
        </w:rPr>
        <w:t xml:space="preserve">Планируемые объекты регионального и федерального значения </w:t>
      </w:r>
      <w:r w:rsidR="00200E9D" w:rsidRPr="00EA7844">
        <w:rPr>
          <w:rFonts w:ascii="Times New Roman" w:hAnsi="Times New Roman"/>
          <w:sz w:val="28"/>
          <w:szCs w:val="28"/>
        </w:rPr>
        <w:t>сель</w:t>
      </w:r>
      <w:r w:rsidR="00D17524" w:rsidRPr="00EA7844">
        <w:rPr>
          <w:rFonts w:ascii="Times New Roman" w:hAnsi="Times New Roman"/>
          <w:sz w:val="28"/>
          <w:szCs w:val="28"/>
        </w:rPr>
        <w:t>ского</w:t>
      </w:r>
      <w:r w:rsidRPr="00EA7844">
        <w:rPr>
          <w:rFonts w:ascii="Times New Roman" w:hAnsi="Times New Roman"/>
          <w:sz w:val="28"/>
          <w:szCs w:val="28"/>
        </w:rPr>
        <w:t xml:space="preserve"> поселения отсутствуют.</w:t>
      </w:r>
    </w:p>
    <w:p w:rsidR="000C0AD7" w:rsidRPr="00EA7844" w:rsidRDefault="000C0AD7" w:rsidP="000C0AD7">
      <w:pPr>
        <w:pStyle w:val="117"/>
        <w:kinsoku w:val="0"/>
        <w:overflowPunct w:val="0"/>
        <w:ind w:firstLine="709"/>
        <w:jc w:val="both"/>
        <w:rPr>
          <w:spacing w:val="-1"/>
          <w:sz w:val="28"/>
          <w:szCs w:val="28"/>
        </w:rPr>
      </w:pPr>
    </w:p>
    <w:p w:rsidR="00D36F4A" w:rsidRPr="00EA7844" w:rsidRDefault="00D36F4A" w:rsidP="00D36F4A">
      <w:pPr>
        <w:spacing w:after="0"/>
        <w:jc w:val="center"/>
        <w:rPr>
          <w:rFonts w:ascii="Times New Roman" w:eastAsia="Calibri" w:hAnsi="Times New Roman" w:cs="Times New Roman"/>
          <w:i/>
          <w:spacing w:val="-1"/>
          <w:sz w:val="28"/>
          <w:szCs w:val="28"/>
        </w:rPr>
      </w:pPr>
      <w:r w:rsidRPr="00EA7844">
        <w:rPr>
          <w:rFonts w:ascii="Times New Roman" w:eastAsia="Calibri" w:hAnsi="Times New Roman" w:cs="Times New Roman"/>
          <w:spacing w:val="-1"/>
          <w:sz w:val="28"/>
          <w:szCs w:val="28"/>
        </w:rPr>
        <w:t>2.</w:t>
      </w:r>
      <w:r w:rsidR="00814BE5" w:rsidRPr="00EA7844">
        <w:rPr>
          <w:rFonts w:ascii="Times New Roman" w:eastAsia="Calibri" w:hAnsi="Times New Roman" w:cs="Times New Roman"/>
          <w:spacing w:val="-1"/>
          <w:sz w:val="28"/>
          <w:szCs w:val="28"/>
        </w:rPr>
        <w:t>3</w:t>
      </w:r>
      <w:r w:rsidRPr="00EA7844">
        <w:rPr>
          <w:rFonts w:ascii="Times New Roman" w:eastAsia="Calibri" w:hAnsi="Times New Roman" w:cs="Times New Roman"/>
          <w:spacing w:val="-1"/>
          <w:sz w:val="28"/>
          <w:szCs w:val="28"/>
        </w:rPr>
        <w:t>.2.3.</w:t>
      </w:r>
      <w:r w:rsidRPr="00EA7844">
        <w:rPr>
          <w:rFonts w:ascii="Times New Roman" w:eastAsia="Calibri" w:hAnsi="Times New Roman" w:cs="Times New Roman"/>
          <w:i/>
          <w:spacing w:val="-1"/>
          <w:sz w:val="28"/>
          <w:szCs w:val="28"/>
        </w:rPr>
        <w:t>Зона объектов здравоохранения</w:t>
      </w:r>
    </w:p>
    <w:p w:rsidR="00D36F4A" w:rsidRPr="00EA7844" w:rsidRDefault="00D36F4A" w:rsidP="00D36F4A">
      <w:pPr>
        <w:pStyle w:val="117"/>
        <w:kinsoku w:val="0"/>
        <w:overflowPunct w:val="0"/>
        <w:ind w:firstLine="709"/>
        <w:jc w:val="both"/>
        <w:rPr>
          <w:spacing w:val="-1"/>
          <w:sz w:val="28"/>
          <w:szCs w:val="28"/>
        </w:rPr>
      </w:pPr>
      <w:r w:rsidRPr="00EA7844">
        <w:rPr>
          <w:spacing w:val="-1"/>
          <w:sz w:val="28"/>
          <w:szCs w:val="28"/>
        </w:rPr>
        <w:t xml:space="preserve">Площадь </w:t>
      </w:r>
      <w:r w:rsidR="00EA7844">
        <w:rPr>
          <w:spacing w:val="-1"/>
          <w:sz w:val="28"/>
          <w:szCs w:val="28"/>
        </w:rPr>
        <w:t>1</w:t>
      </w:r>
      <w:r w:rsidRPr="00EA7844">
        <w:rPr>
          <w:spacing w:val="-1"/>
          <w:sz w:val="28"/>
          <w:szCs w:val="28"/>
        </w:rPr>
        <w:t>,</w:t>
      </w:r>
      <w:r w:rsidR="00EA7844">
        <w:rPr>
          <w:spacing w:val="-1"/>
          <w:sz w:val="28"/>
          <w:szCs w:val="28"/>
        </w:rPr>
        <w:t>78</w:t>
      </w:r>
      <w:r w:rsidRPr="00EA7844">
        <w:rPr>
          <w:spacing w:val="-1"/>
          <w:sz w:val="28"/>
          <w:szCs w:val="28"/>
        </w:rPr>
        <w:t xml:space="preserve"> га.</w:t>
      </w:r>
    </w:p>
    <w:p w:rsidR="00B037BA" w:rsidRPr="00BA4442" w:rsidRDefault="00B037BA" w:rsidP="00D36F4A">
      <w:pPr>
        <w:spacing w:after="0"/>
        <w:jc w:val="center"/>
        <w:rPr>
          <w:rFonts w:ascii="Times New Roman" w:hAnsi="Times New Roman" w:cs="Times New Roman"/>
          <w:bCs/>
          <w:spacing w:val="-1"/>
          <w:sz w:val="28"/>
          <w:szCs w:val="28"/>
          <w:highlight w:val="yellow"/>
        </w:rPr>
      </w:pPr>
    </w:p>
    <w:p w:rsidR="00336D32" w:rsidRPr="00EA7844" w:rsidRDefault="00336D32" w:rsidP="00336D32">
      <w:pPr>
        <w:spacing w:after="0"/>
        <w:jc w:val="center"/>
        <w:rPr>
          <w:rFonts w:ascii="Times New Roman" w:hAnsi="Times New Roman" w:cs="Times New Roman"/>
          <w:bCs/>
          <w:spacing w:val="-1"/>
          <w:sz w:val="28"/>
          <w:szCs w:val="28"/>
        </w:rPr>
      </w:pPr>
      <w:r w:rsidRPr="00EA7844">
        <w:rPr>
          <w:rFonts w:ascii="Times New Roman" w:hAnsi="Times New Roman" w:cs="Times New Roman"/>
          <w:bCs/>
          <w:spacing w:val="-1"/>
          <w:sz w:val="28"/>
          <w:szCs w:val="28"/>
        </w:rPr>
        <w:t>Планируемые объекты</w:t>
      </w:r>
      <w:r w:rsidRPr="00EA7844">
        <w:rPr>
          <w:rFonts w:ascii="Times New Roman" w:hAnsi="Times New Roman" w:cs="Times New Roman"/>
          <w:bCs/>
          <w:spacing w:val="-2"/>
          <w:sz w:val="28"/>
          <w:szCs w:val="28"/>
        </w:rPr>
        <w:t xml:space="preserve"> </w:t>
      </w:r>
      <w:r w:rsidRPr="00EA7844">
        <w:rPr>
          <w:rFonts w:ascii="Times New Roman" w:hAnsi="Times New Roman" w:cs="Times New Roman"/>
          <w:bCs/>
          <w:spacing w:val="-1"/>
          <w:sz w:val="28"/>
          <w:szCs w:val="28"/>
        </w:rPr>
        <w:t>местного</w:t>
      </w:r>
      <w:r w:rsidRPr="00EA7844">
        <w:rPr>
          <w:rFonts w:ascii="Times New Roman" w:hAnsi="Times New Roman" w:cs="Times New Roman"/>
          <w:bCs/>
          <w:sz w:val="28"/>
          <w:szCs w:val="28"/>
        </w:rPr>
        <w:t xml:space="preserve"> </w:t>
      </w:r>
      <w:r w:rsidRPr="00EA7844">
        <w:rPr>
          <w:rFonts w:ascii="Times New Roman" w:hAnsi="Times New Roman" w:cs="Times New Roman"/>
          <w:bCs/>
          <w:spacing w:val="-1"/>
          <w:sz w:val="28"/>
          <w:szCs w:val="28"/>
        </w:rPr>
        <w:t>значения</w:t>
      </w:r>
      <w:r w:rsidRPr="00EA7844">
        <w:rPr>
          <w:rFonts w:ascii="Times New Roman" w:hAnsi="Times New Roman" w:cs="Times New Roman"/>
          <w:bCs/>
          <w:sz w:val="28"/>
          <w:szCs w:val="28"/>
        </w:rPr>
        <w:t xml:space="preserve"> </w:t>
      </w:r>
      <w:r w:rsidRPr="00EA7844">
        <w:rPr>
          <w:rFonts w:ascii="Times New Roman" w:hAnsi="Times New Roman" w:cs="Times New Roman"/>
          <w:bCs/>
          <w:spacing w:val="-1"/>
          <w:sz w:val="28"/>
          <w:szCs w:val="28"/>
        </w:rPr>
        <w:t>сельского поселения</w:t>
      </w:r>
    </w:p>
    <w:p w:rsidR="00336D32" w:rsidRPr="00EA7844" w:rsidRDefault="00336D32" w:rsidP="00336D32">
      <w:pPr>
        <w:pStyle w:val="ae"/>
        <w:kinsoku w:val="0"/>
        <w:overflowPunct w:val="0"/>
        <w:spacing w:after="0"/>
        <w:ind w:left="212"/>
        <w:jc w:val="right"/>
        <w:rPr>
          <w:rFonts w:ascii="Times New Roman" w:hAnsi="Times New Roman"/>
          <w:bCs/>
          <w:spacing w:val="-1"/>
          <w:sz w:val="28"/>
          <w:szCs w:val="28"/>
        </w:rPr>
      </w:pPr>
      <w:r w:rsidRPr="00EA7844">
        <w:rPr>
          <w:rFonts w:ascii="Times New Roman" w:hAnsi="Times New Roman"/>
          <w:bCs/>
          <w:spacing w:val="-1"/>
          <w:sz w:val="28"/>
          <w:szCs w:val="28"/>
        </w:rPr>
        <w:t xml:space="preserve">Таблица </w:t>
      </w:r>
      <w:r w:rsidR="009410F8">
        <w:rPr>
          <w:rFonts w:ascii="Times New Roman" w:hAnsi="Times New Roman"/>
          <w:bCs/>
          <w:spacing w:val="-1"/>
          <w:sz w:val="28"/>
          <w:szCs w:val="28"/>
        </w:rPr>
        <w:t>6</w:t>
      </w:r>
    </w:p>
    <w:tbl>
      <w:tblPr>
        <w:tblStyle w:val="aff"/>
        <w:tblW w:w="0" w:type="auto"/>
        <w:tblInd w:w="212" w:type="dxa"/>
        <w:tblLayout w:type="fixed"/>
        <w:tblLook w:val="04A0"/>
      </w:tblPr>
      <w:tblGrid>
        <w:gridCol w:w="1062"/>
        <w:gridCol w:w="2311"/>
        <w:gridCol w:w="1777"/>
        <w:gridCol w:w="2117"/>
        <w:gridCol w:w="1252"/>
        <w:gridCol w:w="1266"/>
      </w:tblGrid>
      <w:tr w:rsidR="00336D32" w:rsidRPr="00BA4442" w:rsidTr="000E4908">
        <w:trPr>
          <w:tblHeader/>
        </w:trPr>
        <w:tc>
          <w:tcPr>
            <w:tcW w:w="1062" w:type="dxa"/>
            <w:vAlign w:val="center"/>
          </w:tcPr>
          <w:p w:rsidR="00336D32" w:rsidRPr="00EA7844" w:rsidRDefault="00336D32"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объекта на карте</w:t>
            </w:r>
          </w:p>
        </w:tc>
        <w:tc>
          <w:tcPr>
            <w:tcW w:w="2311" w:type="dxa"/>
            <w:vAlign w:val="center"/>
          </w:tcPr>
          <w:p w:rsidR="00336D32" w:rsidRPr="00EA7844" w:rsidRDefault="00336D32" w:rsidP="00CC2633">
            <w:pPr>
              <w:shd w:val="clear" w:color="auto" w:fill="FFFFFF"/>
              <w:autoSpaceDE w:val="0"/>
              <w:autoSpaceDN w:val="0"/>
              <w:adjustRightInd w:val="0"/>
              <w:ind w:right="102"/>
              <w:jc w:val="center"/>
              <w:rPr>
                <w:rFonts w:ascii="Times New Roman" w:hAnsi="Times New Roman" w:cs="Times New Roman"/>
                <w:sz w:val="24"/>
                <w:szCs w:val="24"/>
              </w:rPr>
            </w:pPr>
            <w:r w:rsidRPr="00EA7844">
              <w:rPr>
                <w:rFonts w:ascii="Times New Roman" w:hAnsi="Times New Roman" w:cs="Times New Roman"/>
                <w:sz w:val="24"/>
                <w:szCs w:val="24"/>
              </w:rPr>
              <w:t>Наименование объекта</w:t>
            </w:r>
          </w:p>
        </w:tc>
        <w:tc>
          <w:tcPr>
            <w:tcW w:w="1777" w:type="dxa"/>
            <w:vAlign w:val="center"/>
          </w:tcPr>
          <w:p w:rsidR="00336D32" w:rsidRPr="00EA7844" w:rsidRDefault="00336D32"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Краткая характеристика</w:t>
            </w:r>
          </w:p>
        </w:tc>
        <w:tc>
          <w:tcPr>
            <w:tcW w:w="2117" w:type="dxa"/>
            <w:vAlign w:val="center"/>
          </w:tcPr>
          <w:p w:rsidR="00336D32" w:rsidRPr="00EA7844" w:rsidRDefault="00336D32" w:rsidP="00336D32">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Местоположение</w:t>
            </w:r>
          </w:p>
        </w:tc>
        <w:tc>
          <w:tcPr>
            <w:tcW w:w="1252" w:type="dxa"/>
            <w:vAlign w:val="center"/>
          </w:tcPr>
          <w:p w:rsidR="00336D32" w:rsidRPr="00EA7844" w:rsidRDefault="00336D32"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Значение</w:t>
            </w:r>
          </w:p>
        </w:tc>
        <w:tc>
          <w:tcPr>
            <w:tcW w:w="1266" w:type="dxa"/>
          </w:tcPr>
          <w:p w:rsidR="00336D32" w:rsidRPr="00EA7844" w:rsidRDefault="00336D32"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Статус объекта</w:t>
            </w:r>
          </w:p>
        </w:tc>
      </w:tr>
      <w:tr w:rsidR="00336D32" w:rsidRPr="00BA4442" w:rsidTr="000E4908">
        <w:trPr>
          <w:trHeight w:val="419"/>
        </w:trPr>
        <w:tc>
          <w:tcPr>
            <w:tcW w:w="1062" w:type="dxa"/>
            <w:vAlign w:val="center"/>
          </w:tcPr>
          <w:p w:rsidR="00336D32" w:rsidRPr="00336D32" w:rsidRDefault="00336D32" w:rsidP="00336D32">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12.4</w:t>
            </w:r>
          </w:p>
        </w:tc>
        <w:tc>
          <w:tcPr>
            <w:tcW w:w="2311" w:type="dxa"/>
            <w:vAlign w:val="center"/>
          </w:tcPr>
          <w:p w:rsidR="00336D32" w:rsidRPr="00336D32" w:rsidRDefault="00336D32" w:rsidP="00336D32">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Котельная №2</w:t>
            </w:r>
          </w:p>
        </w:tc>
        <w:tc>
          <w:tcPr>
            <w:tcW w:w="1777" w:type="dxa"/>
            <w:vAlign w:val="center"/>
          </w:tcPr>
          <w:p w:rsidR="00336D32" w:rsidRPr="00336D32" w:rsidRDefault="00336D32" w:rsidP="00336D32">
            <w:pPr>
              <w:jc w:val="center"/>
              <w:rPr>
                <w:rFonts w:ascii="Times New Roman" w:hAnsi="Times New Roman" w:cs="Times New Roman"/>
              </w:rPr>
            </w:pPr>
            <w:r w:rsidRPr="00336D32">
              <w:rPr>
                <w:rFonts w:ascii="Times New Roman" w:hAnsi="Times New Roman" w:cs="Times New Roman"/>
                <w:sz w:val="24"/>
                <w:szCs w:val="24"/>
              </w:rPr>
              <w:t>0,85 Гкал/</w:t>
            </w:r>
            <w:proofErr w:type="gramStart"/>
            <w:r w:rsidRPr="00336D32">
              <w:rPr>
                <w:rFonts w:ascii="Times New Roman" w:hAnsi="Times New Roman" w:cs="Times New Roman"/>
                <w:sz w:val="24"/>
                <w:szCs w:val="24"/>
              </w:rPr>
              <w:t>ч</w:t>
            </w:r>
            <w:proofErr w:type="gramEnd"/>
          </w:p>
        </w:tc>
        <w:tc>
          <w:tcPr>
            <w:tcW w:w="2117" w:type="dxa"/>
            <w:vAlign w:val="center"/>
          </w:tcPr>
          <w:p w:rsidR="00336D32" w:rsidRPr="00336D32" w:rsidRDefault="00336D32" w:rsidP="00336D32">
            <w:pPr>
              <w:jc w:val="center"/>
              <w:rPr>
                <w:rFonts w:ascii="Times New Roman" w:hAnsi="Times New Roman" w:cs="Times New Roman"/>
              </w:rPr>
            </w:pPr>
            <w:r w:rsidRPr="00336D32">
              <w:rPr>
                <w:rFonts w:ascii="Times New Roman" w:hAnsi="Times New Roman" w:cs="Times New Roman"/>
                <w:sz w:val="24"/>
                <w:szCs w:val="24"/>
              </w:rPr>
              <w:t>ст. Гривенская</w:t>
            </w:r>
          </w:p>
        </w:tc>
        <w:tc>
          <w:tcPr>
            <w:tcW w:w="1252" w:type="dxa"/>
            <w:vAlign w:val="center"/>
          </w:tcPr>
          <w:p w:rsidR="00336D32" w:rsidRPr="00336D32" w:rsidRDefault="00336D32" w:rsidP="00336D32">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66" w:type="dxa"/>
            <w:vAlign w:val="center"/>
          </w:tcPr>
          <w:p w:rsidR="00336D32" w:rsidRPr="00336D32" w:rsidRDefault="00336D32" w:rsidP="00336D32">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r w:rsidRPr="00336D32">
              <w:rPr>
                <w:rFonts w:ascii="Times New Roman" w:hAnsi="Times New Roman" w:cs="Times New Roman"/>
                <w:sz w:val="24"/>
                <w:szCs w:val="24"/>
              </w:rPr>
              <w:t>.</w:t>
            </w:r>
          </w:p>
        </w:tc>
      </w:tr>
    </w:tbl>
    <w:p w:rsidR="00336D32" w:rsidRDefault="00336D32" w:rsidP="00D36F4A">
      <w:pPr>
        <w:pStyle w:val="ae"/>
        <w:kinsoku w:val="0"/>
        <w:overflowPunct w:val="0"/>
        <w:spacing w:after="0"/>
        <w:ind w:left="212" w:firstLine="709"/>
        <w:jc w:val="both"/>
        <w:rPr>
          <w:rFonts w:ascii="Times New Roman" w:hAnsi="Times New Roman"/>
          <w:sz w:val="28"/>
          <w:szCs w:val="28"/>
        </w:rPr>
      </w:pPr>
    </w:p>
    <w:p w:rsidR="00D36F4A" w:rsidRPr="00EA7844" w:rsidRDefault="00D36F4A" w:rsidP="00D36F4A">
      <w:pPr>
        <w:pStyle w:val="ae"/>
        <w:kinsoku w:val="0"/>
        <w:overflowPunct w:val="0"/>
        <w:spacing w:after="0"/>
        <w:ind w:left="212" w:firstLine="709"/>
        <w:jc w:val="both"/>
        <w:rPr>
          <w:rFonts w:ascii="Times New Roman" w:hAnsi="Times New Roman"/>
          <w:sz w:val="28"/>
          <w:szCs w:val="28"/>
        </w:rPr>
      </w:pPr>
      <w:r w:rsidRPr="00EA7844">
        <w:rPr>
          <w:rFonts w:ascii="Times New Roman" w:hAnsi="Times New Roman"/>
          <w:sz w:val="28"/>
          <w:szCs w:val="28"/>
        </w:rPr>
        <w:t xml:space="preserve">Планируемые объекты регионального и федерального значения </w:t>
      </w:r>
      <w:r w:rsidR="00200E9D" w:rsidRPr="00EA7844">
        <w:rPr>
          <w:rFonts w:ascii="Times New Roman" w:hAnsi="Times New Roman"/>
          <w:sz w:val="28"/>
          <w:szCs w:val="28"/>
        </w:rPr>
        <w:t>сель</w:t>
      </w:r>
      <w:r w:rsidR="00D17524" w:rsidRPr="00EA7844">
        <w:rPr>
          <w:rFonts w:ascii="Times New Roman" w:hAnsi="Times New Roman"/>
          <w:sz w:val="28"/>
          <w:szCs w:val="28"/>
        </w:rPr>
        <w:t>ского</w:t>
      </w:r>
      <w:r w:rsidRPr="00EA7844">
        <w:rPr>
          <w:rFonts w:ascii="Times New Roman" w:hAnsi="Times New Roman"/>
          <w:sz w:val="28"/>
          <w:szCs w:val="28"/>
        </w:rPr>
        <w:t xml:space="preserve"> поселения отсутствуют.</w:t>
      </w:r>
    </w:p>
    <w:p w:rsidR="00D36F4A" w:rsidRPr="00EA7844" w:rsidRDefault="00D36F4A" w:rsidP="000C0AD7">
      <w:pPr>
        <w:pStyle w:val="117"/>
        <w:kinsoku w:val="0"/>
        <w:overflowPunct w:val="0"/>
        <w:ind w:firstLine="709"/>
        <w:jc w:val="both"/>
        <w:rPr>
          <w:spacing w:val="-1"/>
          <w:sz w:val="28"/>
          <w:szCs w:val="28"/>
        </w:rPr>
      </w:pPr>
    </w:p>
    <w:p w:rsidR="00D36F4A" w:rsidRPr="00EA7844" w:rsidRDefault="00D36F4A" w:rsidP="00D36F4A">
      <w:pPr>
        <w:spacing w:after="0"/>
        <w:jc w:val="center"/>
        <w:rPr>
          <w:rFonts w:ascii="Times New Roman" w:eastAsia="Calibri" w:hAnsi="Times New Roman" w:cs="Times New Roman"/>
          <w:i/>
          <w:spacing w:val="-1"/>
          <w:sz w:val="28"/>
          <w:szCs w:val="28"/>
        </w:rPr>
      </w:pPr>
      <w:r w:rsidRPr="00EA7844">
        <w:rPr>
          <w:rFonts w:ascii="Times New Roman" w:eastAsia="Calibri" w:hAnsi="Times New Roman" w:cs="Times New Roman"/>
          <w:spacing w:val="-1"/>
          <w:sz w:val="28"/>
          <w:szCs w:val="28"/>
        </w:rPr>
        <w:t>2.</w:t>
      </w:r>
      <w:r w:rsidR="00814BE5" w:rsidRPr="00EA7844">
        <w:rPr>
          <w:rFonts w:ascii="Times New Roman" w:eastAsia="Calibri" w:hAnsi="Times New Roman" w:cs="Times New Roman"/>
          <w:spacing w:val="-1"/>
          <w:sz w:val="28"/>
          <w:szCs w:val="28"/>
        </w:rPr>
        <w:t>3</w:t>
      </w:r>
      <w:r w:rsidRPr="00EA7844">
        <w:rPr>
          <w:rFonts w:ascii="Times New Roman" w:eastAsia="Calibri" w:hAnsi="Times New Roman" w:cs="Times New Roman"/>
          <w:spacing w:val="-1"/>
          <w:sz w:val="28"/>
          <w:szCs w:val="28"/>
        </w:rPr>
        <w:t>.2.4.</w:t>
      </w:r>
      <w:r w:rsidRPr="00EA7844">
        <w:rPr>
          <w:rFonts w:ascii="Times New Roman" w:eastAsia="Calibri" w:hAnsi="Times New Roman" w:cs="Times New Roman"/>
          <w:i/>
          <w:spacing w:val="-1"/>
          <w:sz w:val="28"/>
          <w:szCs w:val="28"/>
        </w:rPr>
        <w:t>Зона объектов</w:t>
      </w:r>
      <w:r w:rsidRPr="00EA7844">
        <w:t xml:space="preserve"> </w:t>
      </w:r>
      <w:r w:rsidRPr="00EA7844">
        <w:rPr>
          <w:rFonts w:ascii="Times New Roman" w:eastAsia="Calibri" w:hAnsi="Times New Roman" w:cs="Times New Roman"/>
          <w:i/>
          <w:spacing w:val="-1"/>
          <w:sz w:val="28"/>
          <w:szCs w:val="28"/>
        </w:rPr>
        <w:t xml:space="preserve">физической культуры и массового спорта </w:t>
      </w:r>
    </w:p>
    <w:p w:rsidR="00D36F4A" w:rsidRPr="00EA7844" w:rsidRDefault="00D36F4A" w:rsidP="00D36F4A">
      <w:pPr>
        <w:spacing w:after="0"/>
        <w:ind w:firstLine="709"/>
        <w:rPr>
          <w:rFonts w:ascii="Times New Roman" w:hAnsi="Times New Roman" w:cs="Times New Roman"/>
          <w:spacing w:val="-1"/>
          <w:sz w:val="28"/>
          <w:szCs w:val="28"/>
        </w:rPr>
      </w:pPr>
      <w:r w:rsidRPr="00EA7844">
        <w:rPr>
          <w:rFonts w:ascii="Times New Roman" w:hAnsi="Times New Roman" w:cs="Times New Roman"/>
          <w:spacing w:val="-1"/>
          <w:sz w:val="28"/>
          <w:szCs w:val="28"/>
        </w:rPr>
        <w:t xml:space="preserve">Площадь </w:t>
      </w:r>
      <w:r w:rsidR="00EA7844">
        <w:rPr>
          <w:rFonts w:ascii="Times New Roman" w:hAnsi="Times New Roman" w:cs="Times New Roman"/>
          <w:spacing w:val="-1"/>
          <w:sz w:val="28"/>
          <w:szCs w:val="28"/>
        </w:rPr>
        <w:t>7</w:t>
      </w:r>
      <w:r w:rsidRPr="00EA7844">
        <w:rPr>
          <w:rFonts w:ascii="Times New Roman" w:hAnsi="Times New Roman" w:cs="Times New Roman"/>
          <w:spacing w:val="-1"/>
          <w:sz w:val="28"/>
          <w:szCs w:val="28"/>
        </w:rPr>
        <w:t>,</w:t>
      </w:r>
      <w:r w:rsidR="00EA7844">
        <w:rPr>
          <w:rFonts w:ascii="Times New Roman" w:hAnsi="Times New Roman" w:cs="Times New Roman"/>
          <w:spacing w:val="-1"/>
          <w:sz w:val="28"/>
          <w:szCs w:val="28"/>
        </w:rPr>
        <w:t>08</w:t>
      </w:r>
      <w:r w:rsidRPr="00EA7844">
        <w:rPr>
          <w:rFonts w:ascii="Times New Roman" w:hAnsi="Times New Roman" w:cs="Times New Roman"/>
          <w:spacing w:val="-1"/>
          <w:sz w:val="28"/>
          <w:szCs w:val="28"/>
        </w:rPr>
        <w:t xml:space="preserve"> га.</w:t>
      </w:r>
    </w:p>
    <w:p w:rsidR="000C0AD7" w:rsidRPr="00EA7844" w:rsidRDefault="000C0AD7" w:rsidP="000C0AD7">
      <w:pPr>
        <w:spacing w:after="0"/>
        <w:jc w:val="center"/>
        <w:rPr>
          <w:rFonts w:ascii="Times New Roman" w:hAnsi="Times New Roman" w:cs="Times New Roman"/>
          <w:bCs/>
          <w:spacing w:val="-1"/>
          <w:sz w:val="28"/>
          <w:szCs w:val="28"/>
        </w:rPr>
      </w:pPr>
      <w:r w:rsidRPr="00EA7844">
        <w:rPr>
          <w:rFonts w:ascii="Times New Roman" w:hAnsi="Times New Roman" w:cs="Times New Roman"/>
          <w:bCs/>
          <w:spacing w:val="-1"/>
          <w:sz w:val="28"/>
          <w:szCs w:val="28"/>
        </w:rPr>
        <w:t>Планируемые объекты</w:t>
      </w:r>
      <w:r w:rsidRPr="00EA7844">
        <w:rPr>
          <w:rFonts w:ascii="Times New Roman" w:hAnsi="Times New Roman" w:cs="Times New Roman"/>
          <w:bCs/>
          <w:spacing w:val="-2"/>
          <w:sz w:val="28"/>
          <w:szCs w:val="28"/>
        </w:rPr>
        <w:t xml:space="preserve"> </w:t>
      </w:r>
      <w:r w:rsidRPr="00EA7844">
        <w:rPr>
          <w:rFonts w:ascii="Times New Roman" w:hAnsi="Times New Roman" w:cs="Times New Roman"/>
          <w:bCs/>
          <w:spacing w:val="-1"/>
          <w:sz w:val="28"/>
          <w:szCs w:val="28"/>
        </w:rPr>
        <w:t>местного</w:t>
      </w:r>
      <w:r w:rsidRPr="00EA7844">
        <w:rPr>
          <w:rFonts w:ascii="Times New Roman" w:hAnsi="Times New Roman" w:cs="Times New Roman"/>
          <w:bCs/>
          <w:sz w:val="28"/>
          <w:szCs w:val="28"/>
        </w:rPr>
        <w:t xml:space="preserve"> </w:t>
      </w:r>
      <w:r w:rsidRPr="00EA7844">
        <w:rPr>
          <w:rFonts w:ascii="Times New Roman" w:hAnsi="Times New Roman" w:cs="Times New Roman"/>
          <w:bCs/>
          <w:spacing w:val="-1"/>
          <w:sz w:val="28"/>
          <w:szCs w:val="28"/>
        </w:rPr>
        <w:t>значения</w:t>
      </w:r>
      <w:r w:rsidRPr="00EA7844">
        <w:rPr>
          <w:rFonts w:ascii="Times New Roman" w:hAnsi="Times New Roman" w:cs="Times New Roman"/>
          <w:bCs/>
          <w:sz w:val="28"/>
          <w:szCs w:val="28"/>
        </w:rPr>
        <w:t xml:space="preserve"> </w:t>
      </w:r>
      <w:r w:rsidR="00200E9D" w:rsidRPr="00EA7844">
        <w:rPr>
          <w:rFonts w:ascii="Times New Roman" w:hAnsi="Times New Roman" w:cs="Times New Roman"/>
          <w:bCs/>
          <w:spacing w:val="-1"/>
          <w:sz w:val="28"/>
          <w:szCs w:val="28"/>
        </w:rPr>
        <w:t>сель</w:t>
      </w:r>
      <w:r w:rsidR="00D17524" w:rsidRPr="00EA7844">
        <w:rPr>
          <w:rFonts w:ascii="Times New Roman" w:hAnsi="Times New Roman" w:cs="Times New Roman"/>
          <w:bCs/>
          <w:spacing w:val="-1"/>
          <w:sz w:val="28"/>
          <w:szCs w:val="28"/>
        </w:rPr>
        <w:t>ского</w:t>
      </w:r>
      <w:r w:rsidRPr="00EA7844">
        <w:rPr>
          <w:rFonts w:ascii="Times New Roman" w:hAnsi="Times New Roman" w:cs="Times New Roman"/>
          <w:bCs/>
          <w:spacing w:val="-1"/>
          <w:sz w:val="28"/>
          <w:szCs w:val="28"/>
        </w:rPr>
        <w:t xml:space="preserve"> поселения</w:t>
      </w:r>
    </w:p>
    <w:p w:rsidR="000C0AD7" w:rsidRPr="00EA7844" w:rsidRDefault="000C0AD7" w:rsidP="000C0AD7">
      <w:pPr>
        <w:pStyle w:val="ae"/>
        <w:kinsoku w:val="0"/>
        <w:overflowPunct w:val="0"/>
        <w:spacing w:after="0"/>
        <w:ind w:left="212"/>
        <w:jc w:val="right"/>
        <w:rPr>
          <w:rFonts w:ascii="Times New Roman" w:hAnsi="Times New Roman"/>
          <w:bCs/>
          <w:spacing w:val="-1"/>
          <w:sz w:val="28"/>
          <w:szCs w:val="28"/>
        </w:rPr>
      </w:pPr>
      <w:r w:rsidRPr="00EA7844">
        <w:rPr>
          <w:rFonts w:ascii="Times New Roman" w:hAnsi="Times New Roman"/>
          <w:bCs/>
          <w:spacing w:val="-1"/>
          <w:sz w:val="28"/>
          <w:szCs w:val="28"/>
        </w:rPr>
        <w:t xml:space="preserve">Таблица </w:t>
      </w:r>
      <w:r w:rsidR="002F00DE">
        <w:rPr>
          <w:rFonts w:ascii="Times New Roman" w:hAnsi="Times New Roman"/>
          <w:bCs/>
          <w:spacing w:val="-1"/>
          <w:sz w:val="28"/>
          <w:szCs w:val="28"/>
        </w:rPr>
        <w:t>8</w:t>
      </w:r>
    </w:p>
    <w:tbl>
      <w:tblPr>
        <w:tblStyle w:val="aff"/>
        <w:tblW w:w="0" w:type="auto"/>
        <w:tblInd w:w="212" w:type="dxa"/>
        <w:tblLayout w:type="fixed"/>
        <w:tblLook w:val="04A0"/>
      </w:tblPr>
      <w:tblGrid>
        <w:gridCol w:w="889"/>
        <w:gridCol w:w="2835"/>
        <w:gridCol w:w="1842"/>
        <w:gridCol w:w="2127"/>
        <w:gridCol w:w="848"/>
        <w:gridCol w:w="1244"/>
      </w:tblGrid>
      <w:tr w:rsidR="000C0AD7" w:rsidRPr="00EA7844" w:rsidTr="00EA7844">
        <w:trPr>
          <w:tblHeader/>
        </w:trPr>
        <w:tc>
          <w:tcPr>
            <w:tcW w:w="889" w:type="dxa"/>
            <w:vAlign w:val="center"/>
          </w:tcPr>
          <w:p w:rsidR="000C0AD7" w:rsidRPr="00EA7844" w:rsidRDefault="000C0AD7" w:rsidP="00EA7844">
            <w:pPr>
              <w:shd w:val="clear" w:color="auto" w:fill="FFFFFF"/>
              <w:autoSpaceDE w:val="0"/>
              <w:autoSpaceDN w:val="0"/>
              <w:adjustRightInd w:val="0"/>
              <w:ind w:left="-70" w:right="-108"/>
              <w:jc w:val="center"/>
              <w:rPr>
                <w:rFonts w:ascii="Times New Roman" w:hAnsi="Times New Roman" w:cs="Times New Roman"/>
                <w:sz w:val="24"/>
                <w:szCs w:val="24"/>
              </w:rPr>
            </w:pPr>
            <w:r w:rsidRPr="00EA7844">
              <w:rPr>
                <w:rFonts w:ascii="Times New Roman" w:hAnsi="Times New Roman" w:cs="Times New Roman"/>
                <w:sz w:val="24"/>
                <w:szCs w:val="24"/>
              </w:rPr>
              <w:t>№ объекта на карте</w:t>
            </w:r>
          </w:p>
        </w:tc>
        <w:tc>
          <w:tcPr>
            <w:tcW w:w="2835" w:type="dxa"/>
            <w:vAlign w:val="center"/>
          </w:tcPr>
          <w:p w:rsidR="000C0AD7" w:rsidRPr="00EA7844" w:rsidRDefault="000C0AD7" w:rsidP="00EF2F35">
            <w:pPr>
              <w:shd w:val="clear" w:color="auto" w:fill="FFFFFF"/>
              <w:autoSpaceDE w:val="0"/>
              <w:autoSpaceDN w:val="0"/>
              <w:adjustRightInd w:val="0"/>
              <w:ind w:right="102"/>
              <w:jc w:val="center"/>
              <w:rPr>
                <w:rFonts w:ascii="Times New Roman" w:hAnsi="Times New Roman" w:cs="Times New Roman"/>
                <w:sz w:val="24"/>
                <w:szCs w:val="24"/>
              </w:rPr>
            </w:pPr>
            <w:r w:rsidRPr="00EA7844">
              <w:rPr>
                <w:rFonts w:ascii="Times New Roman" w:hAnsi="Times New Roman" w:cs="Times New Roman"/>
                <w:sz w:val="24"/>
                <w:szCs w:val="24"/>
              </w:rPr>
              <w:t>Наименование объекта</w:t>
            </w:r>
          </w:p>
        </w:tc>
        <w:tc>
          <w:tcPr>
            <w:tcW w:w="1842" w:type="dxa"/>
            <w:vAlign w:val="center"/>
          </w:tcPr>
          <w:p w:rsidR="000C0AD7" w:rsidRPr="00EA7844"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Краткая характеристика</w:t>
            </w:r>
          </w:p>
        </w:tc>
        <w:tc>
          <w:tcPr>
            <w:tcW w:w="2127" w:type="dxa"/>
            <w:vAlign w:val="center"/>
          </w:tcPr>
          <w:p w:rsidR="000C0AD7" w:rsidRPr="00EA7844" w:rsidRDefault="000C0AD7" w:rsidP="00EA7844">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Местоположение</w:t>
            </w:r>
          </w:p>
        </w:tc>
        <w:tc>
          <w:tcPr>
            <w:tcW w:w="848" w:type="dxa"/>
            <w:vAlign w:val="center"/>
          </w:tcPr>
          <w:p w:rsidR="000C0AD7" w:rsidRPr="00EA7844"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Значение</w:t>
            </w:r>
          </w:p>
        </w:tc>
        <w:tc>
          <w:tcPr>
            <w:tcW w:w="1244" w:type="dxa"/>
          </w:tcPr>
          <w:p w:rsidR="000C0AD7" w:rsidRPr="00EA7844"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Статус объекта</w:t>
            </w:r>
          </w:p>
        </w:tc>
      </w:tr>
      <w:tr w:rsidR="000C0AD7" w:rsidRPr="00EA7844" w:rsidTr="00EA7844">
        <w:tc>
          <w:tcPr>
            <w:tcW w:w="9785" w:type="dxa"/>
            <w:gridSpan w:val="6"/>
            <w:vAlign w:val="center"/>
          </w:tcPr>
          <w:p w:rsidR="000C0AD7" w:rsidRPr="00EA7844" w:rsidRDefault="000C0AD7" w:rsidP="00EF2F35">
            <w:pPr>
              <w:pStyle w:val="ae"/>
              <w:kinsoku w:val="0"/>
              <w:overflowPunct w:val="0"/>
              <w:spacing w:after="0"/>
              <w:jc w:val="center"/>
              <w:rPr>
                <w:rFonts w:ascii="Times New Roman" w:hAnsi="Times New Roman"/>
                <w:bCs/>
                <w:spacing w:val="-1"/>
                <w:sz w:val="28"/>
                <w:szCs w:val="28"/>
              </w:rPr>
            </w:pPr>
            <w:r w:rsidRPr="00EA7844">
              <w:rPr>
                <w:rFonts w:ascii="Times New Roman" w:hAnsi="Times New Roman"/>
                <w:b/>
                <w:sz w:val="24"/>
                <w:szCs w:val="24"/>
              </w:rPr>
              <w:t>3. Объекты физической культуры и массового спорта</w:t>
            </w:r>
          </w:p>
        </w:tc>
      </w:tr>
      <w:tr w:rsidR="00EA7844" w:rsidRPr="00EA7844" w:rsidTr="00EA7844">
        <w:tc>
          <w:tcPr>
            <w:tcW w:w="889"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t>3.3</w:t>
            </w:r>
          </w:p>
        </w:tc>
        <w:tc>
          <w:tcPr>
            <w:tcW w:w="2835"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 xml:space="preserve">Спортивно-оздоровительный комплекс с бассейном </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A7844">
              <w:rPr>
                <w:rFonts w:ascii="Times New Roman" w:hAnsi="Times New Roman" w:cs="Times New Roman"/>
                <w:sz w:val="24"/>
                <w:szCs w:val="24"/>
              </w:rPr>
              <w:t>зал 200 м</w:t>
            </w:r>
            <w:proofErr w:type="gramStart"/>
            <w:r w:rsidRPr="00EA7844">
              <w:rPr>
                <w:rFonts w:ascii="Times New Roman" w:hAnsi="Times New Roman" w:cs="Times New Roman"/>
                <w:sz w:val="24"/>
                <w:szCs w:val="24"/>
                <w:vertAlign w:val="superscript"/>
              </w:rPr>
              <w:t>2</w:t>
            </w:r>
            <w:proofErr w:type="gramEnd"/>
          </w:p>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A7844">
              <w:rPr>
                <w:rFonts w:ascii="Times New Roman" w:hAnsi="Times New Roman" w:cs="Times New Roman"/>
                <w:sz w:val="24"/>
                <w:szCs w:val="24"/>
              </w:rPr>
              <w:t>бассейн 220 м</w:t>
            </w:r>
            <w:proofErr w:type="gramStart"/>
            <w:r w:rsidRPr="00EA7844">
              <w:rPr>
                <w:rFonts w:ascii="Times New Roman" w:hAnsi="Times New Roman" w:cs="Times New Roman"/>
                <w:sz w:val="24"/>
                <w:szCs w:val="24"/>
                <w:vertAlign w:val="superscript"/>
              </w:rPr>
              <w:t>2</w:t>
            </w:r>
            <w:proofErr w:type="gramEnd"/>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xml:space="preserve">ст. Гривенская,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Спортивная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EA7844" w:rsidTr="00EA7844">
        <w:tc>
          <w:tcPr>
            <w:tcW w:w="889" w:type="dxa"/>
            <w:vAlign w:val="center"/>
          </w:tcPr>
          <w:p w:rsidR="00EA7844" w:rsidRPr="00EA7844" w:rsidRDefault="00EA7844" w:rsidP="00CC2633">
            <w:pPr>
              <w:jc w:val="center"/>
              <w:rPr>
                <w:rFonts w:ascii="Times New Roman" w:hAnsi="Times New Roman" w:cs="Times New Roman"/>
              </w:rPr>
            </w:pPr>
            <w:r w:rsidRPr="00EA7844">
              <w:rPr>
                <w:rFonts w:ascii="Times New Roman" w:hAnsi="Times New Roman" w:cs="Times New Roman"/>
                <w:color w:val="FF0000"/>
                <w:sz w:val="24"/>
                <w:szCs w:val="24"/>
              </w:rPr>
              <w:t>3.4</w:t>
            </w:r>
          </w:p>
        </w:tc>
        <w:tc>
          <w:tcPr>
            <w:tcW w:w="2835"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Плоскостные спортивные</w:t>
            </w:r>
          </w:p>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сооружения</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A7844">
              <w:rPr>
                <w:rFonts w:ascii="Times New Roman" w:hAnsi="Times New Roman" w:cs="Times New Roman"/>
                <w:sz w:val="24"/>
                <w:szCs w:val="24"/>
              </w:rPr>
              <w:t>18640 м</w:t>
            </w:r>
            <w:proofErr w:type="gramStart"/>
            <w:r w:rsidRPr="00EA7844">
              <w:rPr>
                <w:rFonts w:ascii="Times New Roman" w:hAnsi="Times New Roman" w:cs="Times New Roman"/>
                <w:sz w:val="24"/>
                <w:szCs w:val="24"/>
                <w:vertAlign w:val="superscript"/>
              </w:rPr>
              <w:t>2</w:t>
            </w:r>
            <w:proofErr w:type="gramEnd"/>
            <w:r w:rsidRPr="00EA7844">
              <w:rPr>
                <w:rFonts w:ascii="Times New Roman" w:hAnsi="Times New Roman" w:cs="Times New Roman"/>
                <w:sz w:val="24"/>
                <w:szCs w:val="24"/>
                <w:vertAlign w:val="superscript"/>
              </w:rPr>
              <w:t xml:space="preserve"> </w:t>
            </w:r>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xml:space="preserve">ст. Гривенская,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Спортивная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EA7844" w:rsidTr="00EA7844">
        <w:tc>
          <w:tcPr>
            <w:tcW w:w="889" w:type="dxa"/>
            <w:vAlign w:val="center"/>
          </w:tcPr>
          <w:p w:rsidR="00EA7844" w:rsidRPr="00EA7844" w:rsidRDefault="00EA7844" w:rsidP="00CC2633">
            <w:pPr>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t>3.5</w:t>
            </w:r>
          </w:p>
        </w:tc>
        <w:tc>
          <w:tcPr>
            <w:tcW w:w="2835" w:type="dxa"/>
            <w:vAlign w:val="center"/>
          </w:tcPr>
          <w:p w:rsidR="00EA7844" w:rsidRPr="00EA7844" w:rsidRDefault="00EA7844" w:rsidP="00EA7844">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Плоскостные спортивные</w:t>
            </w:r>
            <w:r>
              <w:rPr>
                <w:rFonts w:ascii="Times New Roman" w:hAnsi="Times New Roman" w:cs="Times New Roman"/>
                <w:sz w:val="24"/>
                <w:szCs w:val="24"/>
              </w:rPr>
              <w:t xml:space="preserve"> </w:t>
            </w:r>
            <w:r w:rsidRPr="00EA7844">
              <w:rPr>
                <w:rFonts w:ascii="Times New Roman" w:hAnsi="Times New Roman" w:cs="Times New Roman"/>
                <w:sz w:val="24"/>
                <w:szCs w:val="24"/>
              </w:rPr>
              <w:t>сооружения</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vertAlign w:val="superscript"/>
              </w:rPr>
            </w:pPr>
            <w:r w:rsidRPr="00EA7844">
              <w:rPr>
                <w:rFonts w:ascii="Times New Roman" w:hAnsi="Times New Roman" w:cs="Times New Roman"/>
                <w:sz w:val="24"/>
                <w:szCs w:val="24"/>
              </w:rPr>
              <w:t>15640 м</w:t>
            </w:r>
            <w:proofErr w:type="gramStart"/>
            <w:r w:rsidRPr="00EA7844">
              <w:rPr>
                <w:rFonts w:ascii="Times New Roman" w:hAnsi="Times New Roman" w:cs="Times New Roman"/>
                <w:sz w:val="24"/>
                <w:szCs w:val="24"/>
                <w:vertAlign w:val="superscript"/>
              </w:rPr>
              <w:t>2</w:t>
            </w:r>
            <w:proofErr w:type="gramEnd"/>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rPr>
            </w:pPr>
            <w:r w:rsidRPr="00EA7844">
              <w:rPr>
                <w:rFonts w:ascii="Times New Roman" w:hAnsi="Times New Roman" w:cs="Times New Roman"/>
                <w:sz w:val="24"/>
                <w:szCs w:val="24"/>
              </w:rPr>
              <w:t>х. Лебеди,</w:t>
            </w:r>
            <w:r w:rsidRPr="00EA7844">
              <w:rPr>
                <w:rFonts w:ascii="Times New Roman" w:hAnsi="Times New Roman" w:cs="Times New Roman"/>
              </w:rPr>
              <w:t xml:space="preserve">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Полевая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EA7844" w:rsidTr="00EA7844">
        <w:tc>
          <w:tcPr>
            <w:tcW w:w="889" w:type="dxa"/>
            <w:vAlign w:val="center"/>
          </w:tcPr>
          <w:p w:rsidR="00EA7844" w:rsidRPr="00EA7844" w:rsidRDefault="00EA7844" w:rsidP="00CC2633">
            <w:pPr>
              <w:jc w:val="center"/>
              <w:rPr>
                <w:rFonts w:ascii="Times New Roman" w:hAnsi="Times New Roman" w:cs="Times New Roman"/>
                <w:color w:val="FF0000"/>
                <w:sz w:val="24"/>
                <w:szCs w:val="24"/>
              </w:rPr>
            </w:pPr>
            <w:r w:rsidRPr="00EA7844">
              <w:rPr>
                <w:rFonts w:ascii="Times New Roman" w:hAnsi="Times New Roman" w:cs="Times New Roman"/>
                <w:color w:val="FF0000"/>
                <w:sz w:val="24"/>
                <w:szCs w:val="24"/>
              </w:rPr>
              <w:t>3.6</w:t>
            </w:r>
          </w:p>
        </w:tc>
        <w:tc>
          <w:tcPr>
            <w:tcW w:w="2835"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Спортивно-оздоровительные площадки</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vertAlign w:val="superscript"/>
              </w:rPr>
            </w:pPr>
            <w:r w:rsidRPr="00EA7844">
              <w:rPr>
                <w:rFonts w:ascii="Times New Roman" w:hAnsi="Times New Roman" w:cs="Times New Roman"/>
                <w:sz w:val="24"/>
                <w:szCs w:val="24"/>
              </w:rPr>
              <w:t>9980 м</w:t>
            </w:r>
            <w:proofErr w:type="gramStart"/>
            <w:r w:rsidRPr="00EA7844">
              <w:rPr>
                <w:rFonts w:ascii="Times New Roman" w:hAnsi="Times New Roman" w:cs="Times New Roman"/>
                <w:sz w:val="24"/>
                <w:szCs w:val="24"/>
                <w:vertAlign w:val="superscript"/>
              </w:rPr>
              <w:t>2</w:t>
            </w:r>
            <w:proofErr w:type="gramEnd"/>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xml:space="preserve">ст. Гривенская,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Колхозная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EA7844" w:rsidTr="00EA7844">
        <w:tc>
          <w:tcPr>
            <w:tcW w:w="889" w:type="dxa"/>
            <w:vAlign w:val="center"/>
          </w:tcPr>
          <w:p w:rsidR="00EA7844" w:rsidRPr="00EA7844" w:rsidRDefault="00EA7844" w:rsidP="00CC2633">
            <w:pPr>
              <w:jc w:val="center"/>
              <w:rPr>
                <w:rFonts w:ascii="Times New Roman" w:hAnsi="Times New Roman" w:cs="Times New Roman"/>
              </w:rPr>
            </w:pPr>
            <w:r w:rsidRPr="00EA7844">
              <w:rPr>
                <w:rFonts w:ascii="Times New Roman" w:hAnsi="Times New Roman" w:cs="Times New Roman"/>
                <w:color w:val="FF0000"/>
                <w:sz w:val="24"/>
                <w:szCs w:val="24"/>
              </w:rPr>
              <w:t>3.7</w:t>
            </w:r>
          </w:p>
        </w:tc>
        <w:tc>
          <w:tcPr>
            <w:tcW w:w="2835"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Спортивно-оздоровительные площадки</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A7844">
              <w:rPr>
                <w:rFonts w:ascii="Times New Roman" w:hAnsi="Times New Roman" w:cs="Times New Roman"/>
                <w:sz w:val="24"/>
                <w:szCs w:val="24"/>
              </w:rPr>
              <w:t>6540 м</w:t>
            </w:r>
            <w:proofErr w:type="gramStart"/>
            <w:r w:rsidRPr="00EA7844">
              <w:rPr>
                <w:rFonts w:ascii="Times New Roman" w:hAnsi="Times New Roman" w:cs="Times New Roman"/>
                <w:sz w:val="24"/>
                <w:szCs w:val="24"/>
                <w:vertAlign w:val="superscript"/>
              </w:rPr>
              <w:t>2</w:t>
            </w:r>
            <w:proofErr w:type="gramEnd"/>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rPr>
            </w:pPr>
            <w:r w:rsidRPr="00EA7844">
              <w:rPr>
                <w:rFonts w:ascii="Times New Roman" w:hAnsi="Times New Roman" w:cs="Times New Roman"/>
                <w:sz w:val="24"/>
                <w:szCs w:val="24"/>
              </w:rPr>
              <w:t>х. Лебеди,</w:t>
            </w:r>
            <w:r w:rsidRPr="00EA7844">
              <w:rPr>
                <w:rFonts w:ascii="Times New Roman" w:hAnsi="Times New Roman" w:cs="Times New Roman"/>
              </w:rPr>
              <w:t xml:space="preserve">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Набережная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EA7844" w:rsidRPr="00EA7844" w:rsidTr="00EA7844">
        <w:tc>
          <w:tcPr>
            <w:tcW w:w="889" w:type="dxa"/>
            <w:vAlign w:val="center"/>
          </w:tcPr>
          <w:p w:rsidR="00EA7844" w:rsidRPr="00EA7844" w:rsidRDefault="00EA7844" w:rsidP="00CC2633">
            <w:pPr>
              <w:jc w:val="center"/>
              <w:rPr>
                <w:rFonts w:ascii="Times New Roman" w:hAnsi="Times New Roman" w:cs="Times New Roman"/>
              </w:rPr>
            </w:pPr>
            <w:r w:rsidRPr="00EA7844">
              <w:rPr>
                <w:rFonts w:ascii="Times New Roman" w:hAnsi="Times New Roman" w:cs="Times New Roman"/>
                <w:color w:val="FF0000"/>
                <w:sz w:val="24"/>
                <w:szCs w:val="24"/>
              </w:rPr>
              <w:t>3.8</w:t>
            </w:r>
          </w:p>
        </w:tc>
        <w:tc>
          <w:tcPr>
            <w:tcW w:w="2835" w:type="dxa"/>
            <w:vAlign w:val="center"/>
          </w:tcPr>
          <w:p w:rsidR="00EA7844" w:rsidRPr="00EA7844" w:rsidRDefault="00EA7844" w:rsidP="00CC2633">
            <w:pPr>
              <w:shd w:val="clear" w:color="auto" w:fill="FFFFFF"/>
              <w:autoSpaceDE w:val="0"/>
              <w:autoSpaceDN w:val="0"/>
              <w:adjustRightInd w:val="0"/>
              <w:ind w:right="-40"/>
              <w:rPr>
                <w:rFonts w:ascii="Times New Roman" w:hAnsi="Times New Roman" w:cs="Times New Roman"/>
                <w:sz w:val="24"/>
                <w:szCs w:val="24"/>
              </w:rPr>
            </w:pPr>
            <w:r w:rsidRPr="00EA7844">
              <w:rPr>
                <w:rFonts w:ascii="Times New Roman" w:hAnsi="Times New Roman" w:cs="Times New Roman"/>
                <w:sz w:val="24"/>
                <w:szCs w:val="24"/>
              </w:rPr>
              <w:t>Спортивно-оздоровительные площадки</w:t>
            </w:r>
          </w:p>
        </w:tc>
        <w:tc>
          <w:tcPr>
            <w:tcW w:w="1842" w:type="dxa"/>
            <w:vAlign w:val="center"/>
          </w:tcPr>
          <w:p w:rsidR="00EA7844" w:rsidRPr="00EA7844" w:rsidRDefault="00EA7844"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A7844">
              <w:rPr>
                <w:rFonts w:ascii="Times New Roman" w:hAnsi="Times New Roman" w:cs="Times New Roman"/>
                <w:sz w:val="24"/>
                <w:szCs w:val="24"/>
              </w:rPr>
              <w:t>1170 м</w:t>
            </w:r>
            <w:proofErr w:type="gramStart"/>
            <w:r w:rsidRPr="00EA7844">
              <w:rPr>
                <w:rFonts w:ascii="Times New Roman" w:hAnsi="Times New Roman" w:cs="Times New Roman"/>
                <w:sz w:val="24"/>
                <w:szCs w:val="24"/>
                <w:vertAlign w:val="superscript"/>
              </w:rPr>
              <w:t>2</w:t>
            </w:r>
            <w:proofErr w:type="gramEnd"/>
          </w:p>
        </w:tc>
        <w:tc>
          <w:tcPr>
            <w:tcW w:w="2127" w:type="dxa"/>
            <w:vAlign w:val="center"/>
          </w:tcPr>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 xml:space="preserve">х. </w:t>
            </w:r>
            <w:proofErr w:type="spellStart"/>
            <w:r w:rsidRPr="00EA7844">
              <w:rPr>
                <w:rFonts w:ascii="Times New Roman" w:hAnsi="Times New Roman" w:cs="Times New Roman"/>
                <w:sz w:val="24"/>
                <w:szCs w:val="24"/>
              </w:rPr>
              <w:t>Пригибский</w:t>
            </w:r>
            <w:proofErr w:type="spellEnd"/>
            <w:r w:rsidRPr="00EA7844">
              <w:rPr>
                <w:rFonts w:ascii="Times New Roman" w:hAnsi="Times New Roman" w:cs="Times New Roman"/>
                <w:sz w:val="24"/>
                <w:szCs w:val="24"/>
              </w:rPr>
              <w:t xml:space="preserve">, </w:t>
            </w:r>
          </w:p>
          <w:p w:rsidR="00EA7844" w:rsidRPr="00EA7844" w:rsidRDefault="00EA7844" w:rsidP="00CC2633">
            <w:pPr>
              <w:shd w:val="clear" w:color="auto" w:fill="FFFFFF"/>
              <w:autoSpaceDE w:val="0"/>
              <w:autoSpaceDN w:val="0"/>
              <w:adjustRightInd w:val="0"/>
              <w:ind w:right="-40"/>
              <w:jc w:val="center"/>
              <w:rPr>
                <w:rFonts w:ascii="Times New Roman" w:hAnsi="Times New Roman" w:cs="Times New Roman"/>
                <w:sz w:val="24"/>
                <w:szCs w:val="24"/>
              </w:rPr>
            </w:pPr>
            <w:r w:rsidRPr="00EA7844">
              <w:rPr>
                <w:rFonts w:ascii="Times New Roman" w:hAnsi="Times New Roman" w:cs="Times New Roman"/>
                <w:sz w:val="24"/>
                <w:szCs w:val="24"/>
              </w:rPr>
              <w:t>ул. Центральная</w:t>
            </w:r>
          </w:p>
        </w:tc>
        <w:tc>
          <w:tcPr>
            <w:tcW w:w="848" w:type="dxa"/>
            <w:vAlign w:val="center"/>
          </w:tcPr>
          <w:p w:rsidR="00EA7844" w:rsidRPr="00EA7844" w:rsidRDefault="00EA7844" w:rsidP="00CC2633">
            <w:pPr>
              <w:ind w:right="-40"/>
              <w:jc w:val="center"/>
              <w:rPr>
                <w:rFonts w:ascii="Times New Roman" w:hAnsi="Times New Roman" w:cs="Times New Roman"/>
                <w:sz w:val="24"/>
                <w:szCs w:val="24"/>
              </w:rPr>
            </w:pPr>
            <w:r w:rsidRPr="00EA7844">
              <w:rPr>
                <w:rFonts w:ascii="Times New Roman" w:hAnsi="Times New Roman" w:cs="Times New Roman"/>
                <w:sz w:val="24"/>
                <w:szCs w:val="24"/>
              </w:rPr>
              <w:t>М</w:t>
            </w:r>
          </w:p>
        </w:tc>
        <w:tc>
          <w:tcPr>
            <w:tcW w:w="1244" w:type="dxa"/>
            <w:vAlign w:val="center"/>
          </w:tcPr>
          <w:p w:rsidR="00EA7844" w:rsidRPr="00EA7844" w:rsidRDefault="00EA7844" w:rsidP="00CC2633">
            <w:pPr>
              <w:ind w:right="-40"/>
              <w:jc w:val="center"/>
              <w:rPr>
                <w:rFonts w:ascii="Times New Roman" w:hAnsi="Times New Roman" w:cs="Times New Roman"/>
                <w:sz w:val="24"/>
                <w:szCs w:val="24"/>
              </w:rPr>
            </w:pPr>
            <w:proofErr w:type="spellStart"/>
            <w:r w:rsidRPr="00EA7844">
              <w:rPr>
                <w:rFonts w:ascii="Times New Roman" w:hAnsi="Times New Roman" w:cs="Times New Roman"/>
                <w:sz w:val="24"/>
                <w:szCs w:val="24"/>
              </w:rPr>
              <w:t>Проектир</w:t>
            </w:r>
            <w:proofErr w:type="spellEnd"/>
            <w:r w:rsidRPr="00EA7844">
              <w:rPr>
                <w:rFonts w:ascii="Times New Roman" w:hAnsi="Times New Roman" w:cs="Times New Roman"/>
                <w:sz w:val="24"/>
                <w:szCs w:val="24"/>
              </w:rPr>
              <w:t>.</w:t>
            </w:r>
          </w:p>
        </w:tc>
      </w:tr>
      <w:tr w:rsidR="00336D32" w:rsidRPr="00EA7844" w:rsidTr="00336D32">
        <w:tc>
          <w:tcPr>
            <w:tcW w:w="889" w:type="dxa"/>
            <w:vAlign w:val="center"/>
          </w:tcPr>
          <w:p w:rsidR="00336D32" w:rsidRPr="00336D32" w:rsidRDefault="00336D32" w:rsidP="00336D32">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12.6</w:t>
            </w:r>
          </w:p>
        </w:tc>
        <w:tc>
          <w:tcPr>
            <w:tcW w:w="2835" w:type="dxa"/>
            <w:vAlign w:val="center"/>
          </w:tcPr>
          <w:p w:rsidR="00336D32" w:rsidRPr="00336D32" w:rsidRDefault="00336D32" w:rsidP="00336D32">
            <w:pPr>
              <w:shd w:val="clear" w:color="auto" w:fill="FFFFFF"/>
              <w:autoSpaceDE w:val="0"/>
              <w:autoSpaceDN w:val="0"/>
              <w:adjustRightInd w:val="0"/>
              <w:rPr>
                <w:rFonts w:ascii="Times New Roman" w:hAnsi="Times New Roman" w:cs="Times New Roman"/>
                <w:sz w:val="24"/>
                <w:szCs w:val="24"/>
              </w:rPr>
            </w:pPr>
            <w:r w:rsidRPr="00336D32">
              <w:rPr>
                <w:rFonts w:ascii="Times New Roman" w:hAnsi="Times New Roman" w:cs="Times New Roman"/>
                <w:sz w:val="24"/>
                <w:szCs w:val="24"/>
              </w:rPr>
              <w:t>Котельная №4</w:t>
            </w:r>
          </w:p>
        </w:tc>
        <w:tc>
          <w:tcPr>
            <w:tcW w:w="1842" w:type="dxa"/>
            <w:vAlign w:val="center"/>
          </w:tcPr>
          <w:p w:rsidR="00336D32" w:rsidRPr="00336D32" w:rsidRDefault="00336D32" w:rsidP="00336D32">
            <w:pPr>
              <w:jc w:val="center"/>
              <w:rPr>
                <w:rFonts w:ascii="Times New Roman" w:hAnsi="Times New Roman" w:cs="Times New Roman"/>
              </w:rPr>
            </w:pPr>
            <w:r w:rsidRPr="00336D32">
              <w:rPr>
                <w:rFonts w:ascii="Times New Roman" w:hAnsi="Times New Roman" w:cs="Times New Roman"/>
                <w:sz w:val="24"/>
                <w:szCs w:val="24"/>
              </w:rPr>
              <w:t>0,75 Гкал/</w:t>
            </w:r>
            <w:proofErr w:type="gramStart"/>
            <w:r w:rsidRPr="00336D32">
              <w:rPr>
                <w:rFonts w:ascii="Times New Roman" w:hAnsi="Times New Roman" w:cs="Times New Roman"/>
                <w:sz w:val="24"/>
                <w:szCs w:val="24"/>
              </w:rPr>
              <w:t>ч</w:t>
            </w:r>
            <w:proofErr w:type="gramEnd"/>
          </w:p>
        </w:tc>
        <w:tc>
          <w:tcPr>
            <w:tcW w:w="2127" w:type="dxa"/>
            <w:vAlign w:val="center"/>
          </w:tcPr>
          <w:p w:rsidR="00336D32" w:rsidRPr="00336D32" w:rsidRDefault="00336D32" w:rsidP="00336D32">
            <w:pPr>
              <w:jc w:val="center"/>
              <w:rPr>
                <w:rFonts w:ascii="Times New Roman" w:hAnsi="Times New Roman" w:cs="Times New Roman"/>
              </w:rPr>
            </w:pPr>
            <w:r w:rsidRPr="00336D32">
              <w:rPr>
                <w:rFonts w:ascii="Times New Roman" w:hAnsi="Times New Roman" w:cs="Times New Roman"/>
                <w:sz w:val="24"/>
                <w:szCs w:val="24"/>
              </w:rPr>
              <w:t>ст. Гривенская</w:t>
            </w:r>
          </w:p>
        </w:tc>
        <w:tc>
          <w:tcPr>
            <w:tcW w:w="848" w:type="dxa"/>
            <w:vAlign w:val="center"/>
          </w:tcPr>
          <w:p w:rsidR="00336D32" w:rsidRPr="00336D32" w:rsidRDefault="00336D32" w:rsidP="00336D32">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44" w:type="dxa"/>
            <w:vAlign w:val="center"/>
          </w:tcPr>
          <w:p w:rsidR="00336D32" w:rsidRPr="00336D32" w:rsidRDefault="00336D32" w:rsidP="00336D32">
            <w:pPr>
              <w:ind w:right="-142"/>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r w:rsidRPr="00336D32">
              <w:rPr>
                <w:rFonts w:ascii="Times New Roman" w:hAnsi="Times New Roman" w:cs="Times New Roman"/>
                <w:sz w:val="24"/>
                <w:szCs w:val="24"/>
              </w:rPr>
              <w:t>.</w:t>
            </w:r>
          </w:p>
        </w:tc>
      </w:tr>
    </w:tbl>
    <w:p w:rsidR="000C0AD7" w:rsidRPr="00EA7844" w:rsidRDefault="000C0AD7" w:rsidP="000C0AD7">
      <w:pPr>
        <w:pStyle w:val="ae"/>
        <w:kinsoku w:val="0"/>
        <w:overflowPunct w:val="0"/>
        <w:spacing w:after="0"/>
        <w:ind w:left="212" w:firstLine="709"/>
        <w:jc w:val="both"/>
        <w:rPr>
          <w:rFonts w:ascii="Times New Roman" w:hAnsi="Times New Roman"/>
          <w:sz w:val="28"/>
          <w:szCs w:val="28"/>
        </w:rPr>
      </w:pPr>
      <w:r w:rsidRPr="00EA7844">
        <w:rPr>
          <w:rFonts w:ascii="Times New Roman" w:hAnsi="Times New Roman"/>
          <w:sz w:val="28"/>
          <w:szCs w:val="28"/>
        </w:rPr>
        <w:lastRenderedPageBreak/>
        <w:t xml:space="preserve">Планируемые объекты регионального и федерального значения </w:t>
      </w:r>
      <w:r w:rsidR="00200E9D" w:rsidRPr="00EA7844">
        <w:rPr>
          <w:rFonts w:ascii="Times New Roman" w:hAnsi="Times New Roman"/>
          <w:sz w:val="28"/>
          <w:szCs w:val="28"/>
        </w:rPr>
        <w:t>сель</w:t>
      </w:r>
      <w:r w:rsidR="00D17524" w:rsidRPr="00EA7844">
        <w:rPr>
          <w:rFonts w:ascii="Times New Roman" w:hAnsi="Times New Roman"/>
          <w:sz w:val="28"/>
          <w:szCs w:val="28"/>
        </w:rPr>
        <w:t>ского</w:t>
      </w:r>
      <w:r w:rsidRPr="00EA7844">
        <w:rPr>
          <w:rFonts w:ascii="Times New Roman" w:hAnsi="Times New Roman"/>
          <w:sz w:val="28"/>
          <w:szCs w:val="28"/>
        </w:rPr>
        <w:t xml:space="preserve"> поселения отсутствуют.</w:t>
      </w:r>
    </w:p>
    <w:p w:rsidR="00C02652" w:rsidRPr="00BA4442" w:rsidRDefault="00C02652" w:rsidP="00C02652">
      <w:pPr>
        <w:spacing w:after="0"/>
        <w:jc w:val="center"/>
        <w:rPr>
          <w:rFonts w:ascii="Times New Roman" w:eastAsia="Calibri" w:hAnsi="Times New Roman" w:cs="Times New Roman"/>
          <w:spacing w:val="-1"/>
          <w:sz w:val="28"/>
          <w:szCs w:val="28"/>
          <w:highlight w:val="yellow"/>
        </w:rPr>
      </w:pPr>
    </w:p>
    <w:p w:rsidR="00C02652" w:rsidRPr="009D28EC" w:rsidRDefault="00C02652" w:rsidP="00C02652">
      <w:pPr>
        <w:spacing w:after="0"/>
        <w:jc w:val="center"/>
        <w:rPr>
          <w:rFonts w:ascii="Times New Roman" w:eastAsia="Calibri" w:hAnsi="Times New Roman" w:cs="Times New Roman"/>
          <w:i/>
          <w:spacing w:val="-1"/>
          <w:sz w:val="28"/>
          <w:szCs w:val="28"/>
        </w:rPr>
      </w:pPr>
      <w:r w:rsidRPr="009D28EC">
        <w:rPr>
          <w:rFonts w:ascii="Times New Roman" w:eastAsia="Calibri" w:hAnsi="Times New Roman" w:cs="Times New Roman"/>
          <w:spacing w:val="-1"/>
          <w:sz w:val="28"/>
          <w:szCs w:val="28"/>
        </w:rPr>
        <w:t>2.</w:t>
      </w:r>
      <w:r w:rsidR="00814BE5" w:rsidRPr="009D28EC">
        <w:rPr>
          <w:rFonts w:ascii="Times New Roman" w:eastAsia="Calibri" w:hAnsi="Times New Roman" w:cs="Times New Roman"/>
          <w:spacing w:val="-1"/>
          <w:sz w:val="28"/>
          <w:szCs w:val="28"/>
        </w:rPr>
        <w:t>3</w:t>
      </w:r>
      <w:r w:rsidRPr="009D28EC">
        <w:rPr>
          <w:rFonts w:ascii="Times New Roman" w:eastAsia="Calibri" w:hAnsi="Times New Roman" w:cs="Times New Roman"/>
          <w:spacing w:val="-1"/>
          <w:sz w:val="28"/>
          <w:szCs w:val="28"/>
        </w:rPr>
        <w:t>.2.4.</w:t>
      </w:r>
      <w:r w:rsidRPr="009D28EC">
        <w:rPr>
          <w:rFonts w:ascii="Times New Roman" w:eastAsia="Calibri" w:hAnsi="Times New Roman" w:cs="Times New Roman"/>
          <w:i/>
          <w:spacing w:val="-1"/>
          <w:sz w:val="28"/>
          <w:szCs w:val="28"/>
        </w:rPr>
        <w:t>Зон</w:t>
      </w:r>
      <w:r w:rsidR="00174A44" w:rsidRPr="009D28EC">
        <w:rPr>
          <w:rFonts w:ascii="Times New Roman" w:eastAsia="Calibri" w:hAnsi="Times New Roman" w:cs="Times New Roman"/>
          <w:i/>
          <w:spacing w:val="-1"/>
          <w:sz w:val="28"/>
          <w:szCs w:val="28"/>
        </w:rPr>
        <w:t>ы</w:t>
      </w:r>
      <w:r w:rsidRPr="009D28EC">
        <w:rPr>
          <w:rFonts w:ascii="Times New Roman" w:eastAsia="Calibri" w:hAnsi="Times New Roman" w:cs="Times New Roman"/>
          <w:i/>
          <w:spacing w:val="-1"/>
          <w:sz w:val="28"/>
          <w:szCs w:val="28"/>
        </w:rPr>
        <w:t xml:space="preserve"> культовых объектов</w:t>
      </w:r>
      <w:r w:rsidRPr="009D28EC">
        <w:t xml:space="preserve"> </w:t>
      </w:r>
    </w:p>
    <w:p w:rsidR="00C02652" w:rsidRPr="009D28EC" w:rsidRDefault="00C02652" w:rsidP="00C02652">
      <w:pPr>
        <w:spacing w:after="0"/>
        <w:ind w:firstLine="709"/>
        <w:rPr>
          <w:rFonts w:ascii="Times New Roman" w:hAnsi="Times New Roman" w:cs="Times New Roman"/>
          <w:spacing w:val="-1"/>
          <w:sz w:val="28"/>
          <w:szCs w:val="28"/>
        </w:rPr>
      </w:pPr>
      <w:r w:rsidRPr="009D28EC">
        <w:rPr>
          <w:rFonts w:ascii="Times New Roman" w:hAnsi="Times New Roman" w:cs="Times New Roman"/>
          <w:spacing w:val="-1"/>
          <w:sz w:val="28"/>
          <w:szCs w:val="28"/>
        </w:rPr>
        <w:t>Площадь 0,</w:t>
      </w:r>
      <w:r w:rsidR="00CD44C7" w:rsidRPr="009D28EC">
        <w:rPr>
          <w:rFonts w:ascii="Times New Roman" w:hAnsi="Times New Roman" w:cs="Times New Roman"/>
          <w:spacing w:val="-1"/>
          <w:sz w:val="28"/>
          <w:szCs w:val="28"/>
        </w:rPr>
        <w:t>30</w:t>
      </w:r>
      <w:r w:rsidRPr="009D28EC">
        <w:rPr>
          <w:rFonts w:ascii="Times New Roman" w:hAnsi="Times New Roman" w:cs="Times New Roman"/>
          <w:spacing w:val="-1"/>
          <w:sz w:val="28"/>
          <w:szCs w:val="28"/>
        </w:rPr>
        <w:t xml:space="preserve"> га.</w:t>
      </w:r>
    </w:p>
    <w:p w:rsidR="00C02652" w:rsidRPr="009D28EC" w:rsidRDefault="00C02652" w:rsidP="00C02652">
      <w:pPr>
        <w:pStyle w:val="ae"/>
        <w:kinsoku w:val="0"/>
        <w:overflowPunct w:val="0"/>
        <w:spacing w:after="0"/>
        <w:ind w:left="212" w:firstLine="709"/>
        <w:jc w:val="both"/>
        <w:rPr>
          <w:rFonts w:ascii="Times New Roman" w:hAnsi="Times New Roman"/>
          <w:sz w:val="28"/>
          <w:szCs w:val="28"/>
        </w:rPr>
      </w:pPr>
      <w:r w:rsidRPr="009D28EC">
        <w:rPr>
          <w:rFonts w:ascii="Times New Roman" w:hAnsi="Times New Roman"/>
          <w:sz w:val="28"/>
          <w:szCs w:val="28"/>
        </w:rPr>
        <w:t xml:space="preserve">Планируемые объекты местного, регионального и федерального значения </w:t>
      </w:r>
      <w:r w:rsidR="00200E9D" w:rsidRPr="009D28EC">
        <w:rPr>
          <w:rFonts w:ascii="Times New Roman" w:hAnsi="Times New Roman"/>
          <w:sz w:val="28"/>
          <w:szCs w:val="28"/>
        </w:rPr>
        <w:t>сель</w:t>
      </w:r>
      <w:r w:rsidR="00D17524" w:rsidRPr="009D28EC">
        <w:rPr>
          <w:rFonts w:ascii="Times New Roman" w:hAnsi="Times New Roman"/>
          <w:sz w:val="28"/>
          <w:szCs w:val="28"/>
        </w:rPr>
        <w:t>ского</w:t>
      </w:r>
      <w:r w:rsidRPr="009D28EC">
        <w:rPr>
          <w:rFonts w:ascii="Times New Roman" w:hAnsi="Times New Roman"/>
          <w:sz w:val="28"/>
          <w:szCs w:val="28"/>
        </w:rPr>
        <w:t xml:space="preserve"> поселения отсутствуют.</w:t>
      </w:r>
    </w:p>
    <w:p w:rsidR="00C02652" w:rsidRPr="00BA4442" w:rsidRDefault="00C02652" w:rsidP="00C02652">
      <w:pPr>
        <w:spacing w:after="0"/>
        <w:ind w:firstLine="709"/>
        <w:rPr>
          <w:rFonts w:ascii="Times New Roman" w:hAnsi="Times New Roman" w:cs="Times New Roman"/>
          <w:spacing w:val="-1"/>
          <w:sz w:val="28"/>
          <w:szCs w:val="28"/>
          <w:highlight w:val="yellow"/>
        </w:rPr>
      </w:pPr>
    </w:p>
    <w:p w:rsidR="00814BE5" w:rsidRPr="009D28EC" w:rsidRDefault="000A38AD" w:rsidP="00814BE5">
      <w:pPr>
        <w:pStyle w:val="20"/>
        <w:rPr>
          <w:b/>
          <w:spacing w:val="-1"/>
        </w:rPr>
      </w:pPr>
      <w:bookmarkStart w:id="12" w:name="_Toc25859225"/>
      <w:bookmarkStart w:id="13" w:name="_Toc477867023"/>
      <w:r w:rsidRPr="009D28EC">
        <w:rPr>
          <w:b/>
          <w:spacing w:val="-1"/>
        </w:rPr>
        <w:t xml:space="preserve">2.4 </w:t>
      </w:r>
      <w:r w:rsidR="00814BE5" w:rsidRPr="009D28EC">
        <w:rPr>
          <w:b/>
          <w:spacing w:val="-1"/>
        </w:rPr>
        <w:t>Производственные зоны, зоны инженерной и транспортной инфраструктур</w:t>
      </w:r>
      <w:bookmarkEnd w:id="12"/>
    </w:p>
    <w:p w:rsidR="00814BE5" w:rsidRPr="009D28EC" w:rsidRDefault="00814BE5" w:rsidP="00814BE5">
      <w:pPr>
        <w:rPr>
          <w:b/>
          <w:spacing w:val="-1"/>
        </w:rPr>
      </w:pPr>
    </w:p>
    <w:p w:rsidR="009D28EC" w:rsidRDefault="009D28EC" w:rsidP="009D28EC">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 xml:space="preserve">Площадь: </w:t>
      </w:r>
      <w:r>
        <w:rPr>
          <w:rFonts w:ascii="Times New Roman" w:hAnsi="Times New Roman"/>
          <w:spacing w:val="-1"/>
          <w:sz w:val="28"/>
          <w:szCs w:val="28"/>
        </w:rPr>
        <w:t>264</w:t>
      </w:r>
      <w:r w:rsidRPr="009D28EC">
        <w:rPr>
          <w:rFonts w:ascii="Times New Roman" w:hAnsi="Times New Roman"/>
          <w:spacing w:val="-1"/>
          <w:sz w:val="28"/>
          <w:szCs w:val="28"/>
        </w:rPr>
        <w:t>,</w:t>
      </w:r>
      <w:r>
        <w:rPr>
          <w:rFonts w:ascii="Times New Roman" w:hAnsi="Times New Roman"/>
          <w:spacing w:val="-1"/>
          <w:sz w:val="28"/>
          <w:szCs w:val="28"/>
        </w:rPr>
        <w:t>8</w:t>
      </w:r>
      <w:r w:rsidRPr="009D28EC">
        <w:rPr>
          <w:rFonts w:ascii="Times New Roman" w:hAnsi="Times New Roman"/>
          <w:spacing w:val="-1"/>
          <w:sz w:val="28"/>
          <w:szCs w:val="28"/>
        </w:rPr>
        <w:t>1 га.</w:t>
      </w:r>
    </w:p>
    <w:p w:rsidR="009D28EC" w:rsidRPr="009D28EC" w:rsidRDefault="009D28EC" w:rsidP="009D28EC">
      <w:pPr>
        <w:pStyle w:val="ae"/>
        <w:kinsoku w:val="0"/>
        <w:overflowPunct w:val="0"/>
        <w:spacing w:after="0"/>
        <w:ind w:firstLine="709"/>
        <w:jc w:val="both"/>
        <w:rPr>
          <w:rFonts w:ascii="Times New Roman" w:hAnsi="Times New Roman"/>
          <w:spacing w:val="-1"/>
          <w:sz w:val="28"/>
          <w:szCs w:val="28"/>
        </w:rPr>
      </w:pPr>
    </w:p>
    <w:p w:rsidR="000A38AD" w:rsidRPr="009D28EC" w:rsidRDefault="00814BE5" w:rsidP="00814BE5">
      <w:pPr>
        <w:ind w:firstLine="709"/>
        <w:rPr>
          <w:rFonts w:ascii="Times New Roman" w:eastAsia="Calibri" w:hAnsi="Times New Roman" w:cs="Times New Roman"/>
          <w:spacing w:val="-1"/>
          <w:sz w:val="28"/>
          <w:szCs w:val="28"/>
          <w:u w:val="single"/>
        </w:rPr>
      </w:pPr>
      <w:r w:rsidRPr="009D28EC">
        <w:rPr>
          <w:rFonts w:ascii="Times New Roman" w:eastAsia="Calibri" w:hAnsi="Times New Roman" w:cs="Times New Roman"/>
          <w:spacing w:val="-1"/>
          <w:sz w:val="28"/>
          <w:szCs w:val="28"/>
          <w:u w:val="single"/>
        </w:rPr>
        <w:t xml:space="preserve">2.4.1 </w:t>
      </w:r>
      <w:r w:rsidR="000A38AD" w:rsidRPr="009D28EC">
        <w:rPr>
          <w:rFonts w:ascii="Times New Roman" w:eastAsia="Calibri" w:hAnsi="Times New Roman" w:cs="Times New Roman"/>
          <w:spacing w:val="-1"/>
          <w:sz w:val="28"/>
          <w:szCs w:val="28"/>
          <w:u w:val="single"/>
        </w:rPr>
        <w:t>Производственн</w:t>
      </w:r>
      <w:bookmarkEnd w:id="13"/>
      <w:r w:rsidRPr="009D28EC">
        <w:rPr>
          <w:rFonts w:ascii="Times New Roman" w:eastAsia="Calibri" w:hAnsi="Times New Roman" w:cs="Times New Roman"/>
          <w:spacing w:val="-1"/>
          <w:sz w:val="28"/>
          <w:szCs w:val="28"/>
          <w:u w:val="single"/>
        </w:rPr>
        <w:t>ая</w:t>
      </w:r>
      <w:r w:rsidR="000505C6" w:rsidRPr="009D28EC">
        <w:rPr>
          <w:rFonts w:ascii="Times New Roman" w:eastAsia="Calibri" w:hAnsi="Times New Roman" w:cs="Times New Roman"/>
          <w:spacing w:val="-1"/>
          <w:sz w:val="28"/>
          <w:szCs w:val="28"/>
          <w:u w:val="single"/>
        </w:rPr>
        <w:t xml:space="preserve"> зон</w:t>
      </w:r>
      <w:r w:rsidRPr="009D28EC">
        <w:rPr>
          <w:rFonts w:ascii="Times New Roman" w:eastAsia="Calibri" w:hAnsi="Times New Roman" w:cs="Times New Roman"/>
          <w:spacing w:val="-1"/>
          <w:sz w:val="28"/>
          <w:szCs w:val="28"/>
          <w:u w:val="single"/>
        </w:rPr>
        <w:t>а</w:t>
      </w:r>
    </w:p>
    <w:p w:rsidR="000A38AD" w:rsidRPr="009D28EC" w:rsidRDefault="000A38AD" w:rsidP="00C23FE3">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 xml:space="preserve">Площадь: </w:t>
      </w:r>
      <w:r w:rsidR="009D28EC">
        <w:rPr>
          <w:rFonts w:ascii="Times New Roman" w:hAnsi="Times New Roman"/>
          <w:spacing w:val="-1"/>
          <w:sz w:val="28"/>
          <w:szCs w:val="28"/>
        </w:rPr>
        <w:t>1</w:t>
      </w:r>
      <w:r w:rsidRPr="009D28EC">
        <w:rPr>
          <w:rFonts w:ascii="Times New Roman" w:hAnsi="Times New Roman"/>
          <w:spacing w:val="-1"/>
          <w:sz w:val="28"/>
          <w:szCs w:val="28"/>
        </w:rPr>
        <w:t>,</w:t>
      </w:r>
      <w:r w:rsidR="009D28EC">
        <w:rPr>
          <w:rFonts w:ascii="Times New Roman" w:hAnsi="Times New Roman"/>
          <w:spacing w:val="-1"/>
          <w:sz w:val="28"/>
          <w:szCs w:val="28"/>
        </w:rPr>
        <w:t>76</w:t>
      </w:r>
      <w:r w:rsidRPr="009D28EC">
        <w:rPr>
          <w:rFonts w:ascii="Times New Roman" w:hAnsi="Times New Roman"/>
          <w:spacing w:val="-1"/>
          <w:sz w:val="28"/>
          <w:szCs w:val="28"/>
        </w:rPr>
        <w:t xml:space="preserve"> га</w:t>
      </w:r>
      <w:r w:rsidR="00391533" w:rsidRPr="009D28EC">
        <w:rPr>
          <w:rFonts w:ascii="Times New Roman" w:hAnsi="Times New Roman"/>
          <w:spacing w:val="-1"/>
          <w:sz w:val="28"/>
          <w:szCs w:val="28"/>
        </w:rPr>
        <w:t>.</w:t>
      </w:r>
    </w:p>
    <w:p w:rsidR="00C23FE3" w:rsidRPr="009D28EC" w:rsidRDefault="00C23FE3" w:rsidP="00962F82">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Максимальная этажность застройки: 5.</w:t>
      </w:r>
    </w:p>
    <w:p w:rsidR="005642D9" w:rsidRDefault="005642D9" w:rsidP="00962F82">
      <w:pPr>
        <w:pStyle w:val="ae"/>
        <w:kinsoku w:val="0"/>
        <w:overflowPunct w:val="0"/>
        <w:spacing w:after="0"/>
        <w:ind w:firstLine="709"/>
        <w:jc w:val="both"/>
        <w:rPr>
          <w:rFonts w:ascii="Times New Roman" w:hAnsi="Times New Roman"/>
          <w:spacing w:val="-1"/>
          <w:sz w:val="28"/>
          <w:szCs w:val="28"/>
        </w:rPr>
      </w:pPr>
    </w:p>
    <w:p w:rsidR="00391533" w:rsidRPr="009D28EC" w:rsidRDefault="00391533" w:rsidP="00962F82">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 xml:space="preserve">Планируемые объекты </w:t>
      </w:r>
      <w:r w:rsidR="00331CE2" w:rsidRPr="009D28EC">
        <w:rPr>
          <w:rFonts w:ascii="Times New Roman" w:hAnsi="Times New Roman"/>
          <w:spacing w:val="-1"/>
          <w:sz w:val="28"/>
          <w:szCs w:val="28"/>
        </w:rPr>
        <w:t xml:space="preserve">местного, </w:t>
      </w:r>
      <w:r w:rsidRPr="009D28EC">
        <w:rPr>
          <w:rFonts w:ascii="Times New Roman" w:hAnsi="Times New Roman"/>
          <w:spacing w:val="-1"/>
          <w:sz w:val="28"/>
          <w:szCs w:val="28"/>
        </w:rPr>
        <w:t xml:space="preserve">регионального и федерального значения </w:t>
      </w:r>
      <w:r w:rsidR="00200E9D" w:rsidRPr="009D28EC">
        <w:rPr>
          <w:rFonts w:ascii="Times New Roman" w:hAnsi="Times New Roman"/>
          <w:spacing w:val="-1"/>
          <w:sz w:val="28"/>
          <w:szCs w:val="28"/>
        </w:rPr>
        <w:t>сель</w:t>
      </w:r>
      <w:r w:rsidR="00D17524" w:rsidRPr="009D28EC">
        <w:rPr>
          <w:rFonts w:ascii="Times New Roman" w:hAnsi="Times New Roman"/>
          <w:spacing w:val="-1"/>
          <w:sz w:val="28"/>
          <w:szCs w:val="28"/>
        </w:rPr>
        <w:t>ского</w:t>
      </w:r>
      <w:r w:rsidRPr="009D28EC">
        <w:rPr>
          <w:rFonts w:ascii="Times New Roman" w:hAnsi="Times New Roman"/>
          <w:spacing w:val="-1"/>
          <w:sz w:val="28"/>
          <w:szCs w:val="28"/>
        </w:rPr>
        <w:t xml:space="preserve"> поселения отсутствуют.</w:t>
      </w:r>
    </w:p>
    <w:p w:rsidR="00F67096" w:rsidRPr="00BA4442" w:rsidRDefault="00F67096" w:rsidP="00F67096">
      <w:pPr>
        <w:pStyle w:val="ae"/>
        <w:kinsoku w:val="0"/>
        <w:overflowPunct w:val="0"/>
        <w:spacing w:after="0"/>
        <w:jc w:val="center"/>
        <w:rPr>
          <w:rFonts w:ascii="Times New Roman" w:hAnsi="Times New Roman"/>
          <w:b/>
          <w:bCs/>
          <w:spacing w:val="-1"/>
          <w:sz w:val="28"/>
          <w:szCs w:val="28"/>
          <w:highlight w:val="yellow"/>
        </w:rPr>
      </w:pPr>
    </w:p>
    <w:p w:rsidR="00391533" w:rsidRPr="009D28EC" w:rsidRDefault="00391533" w:rsidP="00814BE5">
      <w:pPr>
        <w:spacing w:after="0"/>
        <w:ind w:firstLine="709"/>
        <w:rPr>
          <w:rFonts w:ascii="Times New Roman" w:eastAsia="Calibri" w:hAnsi="Times New Roman" w:cs="Times New Roman"/>
          <w:spacing w:val="-1"/>
          <w:sz w:val="28"/>
          <w:szCs w:val="28"/>
          <w:u w:val="single"/>
        </w:rPr>
      </w:pPr>
      <w:r w:rsidRPr="009D28EC">
        <w:rPr>
          <w:rFonts w:ascii="Times New Roman" w:eastAsia="Calibri" w:hAnsi="Times New Roman" w:cs="Times New Roman"/>
          <w:spacing w:val="-1"/>
          <w:sz w:val="28"/>
          <w:szCs w:val="28"/>
          <w:u w:val="single"/>
        </w:rPr>
        <w:t>2.</w:t>
      </w:r>
      <w:r w:rsidR="00814BE5" w:rsidRPr="009D28EC">
        <w:rPr>
          <w:rFonts w:ascii="Times New Roman" w:eastAsia="Calibri" w:hAnsi="Times New Roman" w:cs="Times New Roman"/>
          <w:spacing w:val="-1"/>
          <w:sz w:val="28"/>
          <w:szCs w:val="28"/>
          <w:u w:val="single"/>
        </w:rPr>
        <w:t>4</w:t>
      </w:r>
      <w:r w:rsidRPr="009D28EC">
        <w:rPr>
          <w:rFonts w:ascii="Times New Roman" w:eastAsia="Calibri" w:hAnsi="Times New Roman" w:cs="Times New Roman"/>
          <w:spacing w:val="-1"/>
          <w:sz w:val="28"/>
          <w:szCs w:val="28"/>
          <w:u w:val="single"/>
        </w:rPr>
        <w:t>.</w:t>
      </w:r>
      <w:r w:rsidR="00814BE5" w:rsidRPr="009D28EC">
        <w:rPr>
          <w:rFonts w:ascii="Times New Roman" w:eastAsia="Calibri" w:hAnsi="Times New Roman" w:cs="Times New Roman"/>
          <w:spacing w:val="-1"/>
          <w:sz w:val="28"/>
          <w:szCs w:val="28"/>
          <w:u w:val="single"/>
        </w:rPr>
        <w:t xml:space="preserve">2 </w:t>
      </w:r>
      <w:r w:rsidRPr="009D28EC">
        <w:rPr>
          <w:rFonts w:ascii="Times New Roman" w:eastAsia="Calibri" w:hAnsi="Times New Roman" w:cs="Times New Roman"/>
          <w:spacing w:val="-1"/>
          <w:sz w:val="28"/>
          <w:szCs w:val="28"/>
          <w:u w:val="single"/>
        </w:rPr>
        <w:t>Коммунально-складская зона</w:t>
      </w:r>
    </w:p>
    <w:p w:rsidR="00391533" w:rsidRPr="009D28EC" w:rsidRDefault="00391533" w:rsidP="00962F82">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 xml:space="preserve">Площадь: </w:t>
      </w:r>
      <w:r w:rsidR="009D28EC">
        <w:rPr>
          <w:rFonts w:ascii="Times New Roman" w:hAnsi="Times New Roman"/>
          <w:spacing w:val="-1"/>
          <w:sz w:val="28"/>
          <w:szCs w:val="28"/>
        </w:rPr>
        <w:t>5</w:t>
      </w:r>
      <w:r w:rsidRPr="009D28EC">
        <w:rPr>
          <w:rFonts w:ascii="Times New Roman" w:hAnsi="Times New Roman"/>
          <w:spacing w:val="-1"/>
          <w:sz w:val="28"/>
          <w:szCs w:val="28"/>
        </w:rPr>
        <w:t>,</w:t>
      </w:r>
      <w:r w:rsidR="009D28EC">
        <w:rPr>
          <w:rFonts w:ascii="Times New Roman" w:hAnsi="Times New Roman"/>
          <w:spacing w:val="-1"/>
          <w:sz w:val="28"/>
          <w:szCs w:val="28"/>
        </w:rPr>
        <w:t>65</w:t>
      </w:r>
      <w:r w:rsidRPr="009D28EC">
        <w:rPr>
          <w:rFonts w:ascii="Times New Roman" w:hAnsi="Times New Roman"/>
          <w:spacing w:val="-1"/>
          <w:sz w:val="28"/>
          <w:szCs w:val="28"/>
        </w:rPr>
        <w:t xml:space="preserve"> га.</w:t>
      </w:r>
    </w:p>
    <w:p w:rsidR="00962F82" w:rsidRPr="009D28EC" w:rsidRDefault="00962F82" w:rsidP="00962F82">
      <w:pPr>
        <w:pStyle w:val="ae"/>
        <w:kinsoku w:val="0"/>
        <w:overflowPunct w:val="0"/>
        <w:spacing w:after="0"/>
        <w:ind w:firstLine="709"/>
        <w:rPr>
          <w:rFonts w:ascii="Times New Roman" w:hAnsi="Times New Roman"/>
          <w:spacing w:val="-1"/>
          <w:sz w:val="28"/>
          <w:szCs w:val="28"/>
        </w:rPr>
      </w:pPr>
      <w:r w:rsidRPr="009D28EC">
        <w:rPr>
          <w:rFonts w:ascii="Times New Roman" w:hAnsi="Times New Roman"/>
          <w:spacing w:val="-1"/>
          <w:sz w:val="28"/>
          <w:szCs w:val="28"/>
        </w:rPr>
        <w:t>Максимальная этажность застройки: 5.</w:t>
      </w:r>
    </w:p>
    <w:p w:rsidR="00331CE2" w:rsidRPr="00BA4442" w:rsidRDefault="00331CE2" w:rsidP="00391533">
      <w:pPr>
        <w:pStyle w:val="ae"/>
        <w:kinsoku w:val="0"/>
        <w:overflowPunct w:val="0"/>
        <w:spacing w:after="0"/>
        <w:ind w:left="212" w:firstLine="709"/>
        <w:jc w:val="both"/>
        <w:rPr>
          <w:rFonts w:ascii="Times New Roman" w:hAnsi="Times New Roman"/>
          <w:sz w:val="28"/>
          <w:szCs w:val="28"/>
          <w:highlight w:val="yellow"/>
        </w:rPr>
      </w:pPr>
    </w:p>
    <w:p w:rsidR="00391533" w:rsidRPr="009D28EC" w:rsidRDefault="00391533" w:rsidP="00391533">
      <w:pPr>
        <w:pStyle w:val="ae"/>
        <w:kinsoku w:val="0"/>
        <w:overflowPunct w:val="0"/>
        <w:spacing w:after="0"/>
        <w:ind w:left="212" w:firstLine="709"/>
        <w:jc w:val="both"/>
        <w:rPr>
          <w:rFonts w:ascii="Times New Roman" w:hAnsi="Times New Roman"/>
          <w:sz w:val="28"/>
          <w:szCs w:val="28"/>
        </w:rPr>
      </w:pPr>
      <w:r w:rsidRPr="009D28EC">
        <w:rPr>
          <w:rFonts w:ascii="Times New Roman" w:hAnsi="Times New Roman"/>
          <w:sz w:val="28"/>
          <w:szCs w:val="28"/>
        </w:rPr>
        <w:t xml:space="preserve">Планируемые объекты местного, регионального и федерального значения </w:t>
      </w:r>
      <w:r w:rsidR="00200E9D" w:rsidRPr="009D28EC">
        <w:rPr>
          <w:rFonts w:ascii="Times New Roman" w:hAnsi="Times New Roman"/>
          <w:sz w:val="28"/>
          <w:szCs w:val="28"/>
        </w:rPr>
        <w:t>сель</w:t>
      </w:r>
      <w:r w:rsidR="00D17524" w:rsidRPr="009D28EC">
        <w:rPr>
          <w:rFonts w:ascii="Times New Roman" w:hAnsi="Times New Roman"/>
          <w:sz w:val="28"/>
          <w:szCs w:val="28"/>
        </w:rPr>
        <w:t>ского</w:t>
      </w:r>
      <w:r w:rsidRPr="009D28EC">
        <w:rPr>
          <w:rFonts w:ascii="Times New Roman" w:hAnsi="Times New Roman"/>
          <w:sz w:val="28"/>
          <w:szCs w:val="28"/>
        </w:rPr>
        <w:t xml:space="preserve"> поселения отсутствуют.</w:t>
      </w:r>
    </w:p>
    <w:p w:rsidR="00391533" w:rsidRPr="009D28EC" w:rsidRDefault="00391533" w:rsidP="00391533">
      <w:pPr>
        <w:pStyle w:val="ae"/>
        <w:kinsoku w:val="0"/>
        <w:overflowPunct w:val="0"/>
        <w:spacing w:after="0"/>
        <w:jc w:val="center"/>
        <w:rPr>
          <w:rFonts w:ascii="Times New Roman" w:hAnsi="Times New Roman"/>
          <w:b/>
          <w:bCs/>
          <w:spacing w:val="-1"/>
          <w:sz w:val="28"/>
          <w:szCs w:val="28"/>
          <w:u w:val="single"/>
        </w:rPr>
      </w:pPr>
    </w:p>
    <w:p w:rsidR="00391533" w:rsidRPr="009D28EC" w:rsidRDefault="00391533" w:rsidP="00814BE5">
      <w:pPr>
        <w:spacing w:after="0"/>
        <w:ind w:firstLine="709"/>
        <w:rPr>
          <w:rFonts w:ascii="Times New Roman" w:eastAsia="Calibri" w:hAnsi="Times New Roman" w:cs="Times New Roman"/>
          <w:spacing w:val="-1"/>
          <w:sz w:val="28"/>
          <w:szCs w:val="28"/>
          <w:u w:val="single"/>
        </w:rPr>
      </w:pPr>
      <w:r w:rsidRPr="009D28EC">
        <w:rPr>
          <w:rFonts w:ascii="Times New Roman" w:eastAsia="Calibri" w:hAnsi="Times New Roman" w:cs="Times New Roman"/>
          <w:spacing w:val="-1"/>
          <w:sz w:val="28"/>
          <w:szCs w:val="28"/>
          <w:u w:val="single"/>
        </w:rPr>
        <w:t>2.</w:t>
      </w:r>
      <w:r w:rsidR="00814BE5" w:rsidRPr="009D28EC">
        <w:rPr>
          <w:rFonts w:ascii="Times New Roman" w:eastAsia="Calibri" w:hAnsi="Times New Roman" w:cs="Times New Roman"/>
          <w:spacing w:val="-1"/>
          <w:sz w:val="28"/>
          <w:szCs w:val="28"/>
          <w:u w:val="single"/>
        </w:rPr>
        <w:t>4</w:t>
      </w:r>
      <w:r w:rsidRPr="009D28EC">
        <w:rPr>
          <w:rFonts w:ascii="Times New Roman" w:eastAsia="Calibri" w:hAnsi="Times New Roman" w:cs="Times New Roman"/>
          <w:spacing w:val="-1"/>
          <w:sz w:val="28"/>
          <w:szCs w:val="28"/>
          <w:u w:val="single"/>
        </w:rPr>
        <w:t>.</w:t>
      </w:r>
      <w:r w:rsidR="00814BE5" w:rsidRPr="009D28EC">
        <w:rPr>
          <w:rFonts w:ascii="Times New Roman" w:eastAsia="Calibri" w:hAnsi="Times New Roman" w:cs="Times New Roman"/>
          <w:spacing w:val="-1"/>
          <w:sz w:val="28"/>
          <w:szCs w:val="28"/>
          <w:u w:val="single"/>
        </w:rPr>
        <w:t>3</w:t>
      </w:r>
      <w:r w:rsidRPr="009D28EC">
        <w:rPr>
          <w:rFonts w:ascii="Times New Roman" w:eastAsia="Calibri" w:hAnsi="Times New Roman" w:cs="Times New Roman"/>
          <w:spacing w:val="-1"/>
          <w:sz w:val="28"/>
          <w:szCs w:val="28"/>
          <w:u w:val="single"/>
        </w:rPr>
        <w:t xml:space="preserve"> Зона инженерной инфраструктуры</w:t>
      </w:r>
    </w:p>
    <w:p w:rsidR="00391533" w:rsidRPr="009D28EC" w:rsidRDefault="00391533" w:rsidP="00C23FE3">
      <w:pPr>
        <w:pStyle w:val="ae"/>
        <w:kinsoku w:val="0"/>
        <w:overflowPunct w:val="0"/>
        <w:spacing w:after="0"/>
        <w:ind w:firstLine="709"/>
        <w:jc w:val="both"/>
        <w:rPr>
          <w:rFonts w:ascii="Times New Roman" w:hAnsi="Times New Roman"/>
          <w:spacing w:val="-1"/>
          <w:sz w:val="28"/>
          <w:szCs w:val="28"/>
        </w:rPr>
      </w:pPr>
      <w:r w:rsidRPr="009D28EC">
        <w:rPr>
          <w:rFonts w:ascii="Times New Roman" w:hAnsi="Times New Roman"/>
          <w:spacing w:val="-1"/>
          <w:sz w:val="28"/>
          <w:szCs w:val="28"/>
        </w:rPr>
        <w:t xml:space="preserve">Площадь: </w:t>
      </w:r>
      <w:r w:rsidR="009D28EC">
        <w:rPr>
          <w:rFonts w:ascii="Times New Roman" w:hAnsi="Times New Roman"/>
          <w:spacing w:val="-1"/>
          <w:sz w:val="28"/>
          <w:szCs w:val="28"/>
        </w:rPr>
        <w:t>9</w:t>
      </w:r>
      <w:r w:rsidRPr="009D28EC">
        <w:rPr>
          <w:rFonts w:ascii="Times New Roman" w:hAnsi="Times New Roman"/>
          <w:spacing w:val="-1"/>
          <w:sz w:val="28"/>
          <w:szCs w:val="28"/>
        </w:rPr>
        <w:t>,</w:t>
      </w:r>
      <w:r w:rsidR="009D28EC">
        <w:rPr>
          <w:rFonts w:ascii="Times New Roman" w:hAnsi="Times New Roman"/>
          <w:spacing w:val="-1"/>
          <w:sz w:val="28"/>
          <w:szCs w:val="28"/>
        </w:rPr>
        <w:t>67</w:t>
      </w:r>
      <w:r w:rsidRPr="009D28EC">
        <w:rPr>
          <w:rFonts w:ascii="Times New Roman" w:hAnsi="Times New Roman"/>
          <w:spacing w:val="-1"/>
          <w:sz w:val="28"/>
          <w:szCs w:val="28"/>
        </w:rPr>
        <w:t xml:space="preserve"> га.</w:t>
      </w:r>
    </w:p>
    <w:p w:rsidR="00C23FE3" w:rsidRPr="009D28EC" w:rsidRDefault="00C23FE3" w:rsidP="00C23FE3">
      <w:pPr>
        <w:pStyle w:val="ae"/>
        <w:kinsoku w:val="0"/>
        <w:overflowPunct w:val="0"/>
        <w:spacing w:after="0"/>
        <w:ind w:firstLine="709"/>
        <w:rPr>
          <w:rFonts w:ascii="Times New Roman" w:hAnsi="Times New Roman"/>
          <w:spacing w:val="-1"/>
          <w:sz w:val="28"/>
          <w:szCs w:val="28"/>
        </w:rPr>
      </w:pPr>
      <w:r w:rsidRPr="009D28EC">
        <w:rPr>
          <w:rFonts w:ascii="Times New Roman" w:hAnsi="Times New Roman"/>
          <w:spacing w:val="-1"/>
          <w:sz w:val="28"/>
          <w:szCs w:val="28"/>
        </w:rPr>
        <w:t>Максимальная этажность застройки: 5.</w:t>
      </w:r>
    </w:p>
    <w:p w:rsidR="00C23FE3" w:rsidRPr="00BA4442" w:rsidRDefault="00C23FE3" w:rsidP="00C23FE3">
      <w:pPr>
        <w:pStyle w:val="ae"/>
        <w:kinsoku w:val="0"/>
        <w:overflowPunct w:val="0"/>
        <w:spacing w:after="0"/>
        <w:ind w:firstLine="709"/>
        <w:rPr>
          <w:rFonts w:ascii="Times New Roman" w:hAnsi="Times New Roman"/>
          <w:spacing w:val="-1"/>
          <w:sz w:val="28"/>
          <w:szCs w:val="28"/>
          <w:highlight w:val="yellow"/>
        </w:rPr>
      </w:pPr>
    </w:p>
    <w:p w:rsidR="00391533" w:rsidRPr="009D28EC" w:rsidRDefault="00391533" w:rsidP="00C23FE3">
      <w:pPr>
        <w:spacing w:after="0"/>
        <w:ind w:firstLine="709"/>
        <w:jc w:val="center"/>
        <w:rPr>
          <w:rFonts w:ascii="Times New Roman" w:hAnsi="Times New Roman" w:cs="Times New Roman"/>
          <w:bCs/>
          <w:spacing w:val="-1"/>
          <w:sz w:val="28"/>
          <w:szCs w:val="28"/>
        </w:rPr>
      </w:pPr>
      <w:r w:rsidRPr="009D28EC">
        <w:rPr>
          <w:rFonts w:ascii="Times New Roman" w:hAnsi="Times New Roman" w:cs="Times New Roman"/>
          <w:bCs/>
          <w:spacing w:val="-1"/>
          <w:sz w:val="28"/>
          <w:szCs w:val="28"/>
        </w:rPr>
        <w:t>Планируемые объекты</w:t>
      </w:r>
      <w:r w:rsidRPr="009D28EC">
        <w:rPr>
          <w:rFonts w:ascii="Times New Roman" w:hAnsi="Times New Roman" w:cs="Times New Roman"/>
          <w:bCs/>
          <w:spacing w:val="-2"/>
          <w:sz w:val="28"/>
          <w:szCs w:val="28"/>
        </w:rPr>
        <w:t xml:space="preserve"> </w:t>
      </w:r>
      <w:r w:rsidRPr="009D28EC">
        <w:rPr>
          <w:rFonts w:ascii="Times New Roman" w:hAnsi="Times New Roman" w:cs="Times New Roman"/>
          <w:bCs/>
          <w:spacing w:val="-1"/>
          <w:sz w:val="28"/>
          <w:szCs w:val="28"/>
        </w:rPr>
        <w:t>местного</w:t>
      </w:r>
      <w:r w:rsidRPr="009D28EC">
        <w:rPr>
          <w:rFonts w:ascii="Times New Roman" w:hAnsi="Times New Roman" w:cs="Times New Roman"/>
          <w:bCs/>
          <w:sz w:val="28"/>
          <w:szCs w:val="28"/>
        </w:rPr>
        <w:t xml:space="preserve"> </w:t>
      </w:r>
      <w:r w:rsidRPr="009D28EC">
        <w:rPr>
          <w:rFonts w:ascii="Times New Roman" w:hAnsi="Times New Roman" w:cs="Times New Roman"/>
          <w:bCs/>
          <w:spacing w:val="-1"/>
          <w:sz w:val="28"/>
          <w:szCs w:val="28"/>
        </w:rPr>
        <w:t>значения</w:t>
      </w:r>
      <w:r w:rsidRPr="009D28EC">
        <w:rPr>
          <w:rFonts w:ascii="Times New Roman" w:hAnsi="Times New Roman" w:cs="Times New Roman"/>
          <w:bCs/>
          <w:sz w:val="28"/>
          <w:szCs w:val="28"/>
        </w:rPr>
        <w:t xml:space="preserve"> </w:t>
      </w:r>
      <w:r w:rsidR="00200E9D" w:rsidRPr="009D28EC">
        <w:rPr>
          <w:rFonts w:ascii="Times New Roman" w:hAnsi="Times New Roman" w:cs="Times New Roman"/>
          <w:bCs/>
          <w:spacing w:val="-1"/>
          <w:sz w:val="28"/>
          <w:szCs w:val="28"/>
        </w:rPr>
        <w:t>сель</w:t>
      </w:r>
      <w:r w:rsidR="00D17524" w:rsidRPr="009D28EC">
        <w:rPr>
          <w:rFonts w:ascii="Times New Roman" w:hAnsi="Times New Roman" w:cs="Times New Roman"/>
          <w:bCs/>
          <w:spacing w:val="-1"/>
          <w:sz w:val="28"/>
          <w:szCs w:val="28"/>
        </w:rPr>
        <w:t>ского</w:t>
      </w:r>
      <w:r w:rsidRPr="009D28EC">
        <w:rPr>
          <w:rFonts w:ascii="Times New Roman" w:hAnsi="Times New Roman" w:cs="Times New Roman"/>
          <w:bCs/>
          <w:spacing w:val="-1"/>
          <w:sz w:val="28"/>
          <w:szCs w:val="28"/>
        </w:rPr>
        <w:t xml:space="preserve"> поселения</w:t>
      </w:r>
    </w:p>
    <w:p w:rsidR="00931417" w:rsidRPr="009D28EC" w:rsidRDefault="00931417" w:rsidP="00931417">
      <w:pPr>
        <w:pStyle w:val="ae"/>
        <w:kinsoku w:val="0"/>
        <w:overflowPunct w:val="0"/>
        <w:spacing w:after="0"/>
        <w:ind w:left="212" w:firstLine="709"/>
        <w:jc w:val="right"/>
        <w:rPr>
          <w:rFonts w:ascii="Times New Roman" w:hAnsi="Times New Roman"/>
          <w:sz w:val="28"/>
          <w:szCs w:val="28"/>
        </w:rPr>
      </w:pPr>
      <w:r w:rsidRPr="009D28EC">
        <w:rPr>
          <w:rFonts w:ascii="Times New Roman" w:hAnsi="Times New Roman"/>
          <w:sz w:val="28"/>
          <w:szCs w:val="28"/>
        </w:rPr>
        <w:t xml:space="preserve">Таблица </w:t>
      </w:r>
      <w:r w:rsidR="002F00DE">
        <w:rPr>
          <w:rFonts w:ascii="Times New Roman" w:hAnsi="Times New Roman"/>
          <w:sz w:val="28"/>
          <w:szCs w:val="28"/>
        </w:rPr>
        <w:t>10</w:t>
      </w:r>
    </w:p>
    <w:tbl>
      <w:tblPr>
        <w:tblStyle w:val="aff"/>
        <w:tblW w:w="0" w:type="auto"/>
        <w:tblInd w:w="212" w:type="dxa"/>
        <w:tblLayout w:type="fixed"/>
        <w:tblLook w:val="04A0"/>
      </w:tblPr>
      <w:tblGrid>
        <w:gridCol w:w="1149"/>
        <w:gridCol w:w="2794"/>
        <w:gridCol w:w="1784"/>
        <w:gridCol w:w="1824"/>
        <w:gridCol w:w="961"/>
        <w:gridCol w:w="1273"/>
      </w:tblGrid>
      <w:tr w:rsidR="00391533" w:rsidRPr="009D28EC" w:rsidTr="00931532">
        <w:trPr>
          <w:tblHeader/>
        </w:trPr>
        <w:tc>
          <w:tcPr>
            <w:tcW w:w="1149" w:type="dxa"/>
            <w:vAlign w:val="center"/>
          </w:tcPr>
          <w:p w:rsidR="00391533" w:rsidRPr="009D28EC" w:rsidRDefault="00391533" w:rsidP="00EF2F35">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 объекта на карте</w:t>
            </w:r>
          </w:p>
        </w:tc>
        <w:tc>
          <w:tcPr>
            <w:tcW w:w="2794" w:type="dxa"/>
            <w:vAlign w:val="center"/>
          </w:tcPr>
          <w:p w:rsidR="00391533" w:rsidRPr="009D28EC" w:rsidRDefault="00391533" w:rsidP="00EF2F35">
            <w:pPr>
              <w:shd w:val="clear" w:color="auto" w:fill="FFFFFF"/>
              <w:autoSpaceDE w:val="0"/>
              <w:autoSpaceDN w:val="0"/>
              <w:adjustRightInd w:val="0"/>
              <w:ind w:right="102"/>
              <w:jc w:val="center"/>
              <w:rPr>
                <w:rFonts w:ascii="Times New Roman" w:hAnsi="Times New Roman" w:cs="Times New Roman"/>
                <w:sz w:val="24"/>
                <w:szCs w:val="24"/>
              </w:rPr>
            </w:pPr>
            <w:r w:rsidRPr="009D28EC">
              <w:rPr>
                <w:rFonts w:ascii="Times New Roman" w:hAnsi="Times New Roman" w:cs="Times New Roman"/>
                <w:sz w:val="24"/>
                <w:szCs w:val="24"/>
              </w:rPr>
              <w:t>Наименование объекта</w:t>
            </w:r>
          </w:p>
        </w:tc>
        <w:tc>
          <w:tcPr>
            <w:tcW w:w="1784" w:type="dxa"/>
            <w:vAlign w:val="center"/>
          </w:tcPr>
          <w:p w:rsidR="00391533" w:rsidRPr="009D28EC" w:rsidRDefault="00391533" w:rsidP="00EF2F35">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Краткая характеристика</w:t>
            </w:r>
          </w:p>
        </w:tc>
        <w:tc>
          <w:tcPr>
            <w:tcW w:w="1824" w:type="dxa"/>
            <w:vAlign w:val="center"/>
          </w:tcPr>
          <w:p w:rsidR="00391533" w:rsidRPr="009D28EC" w:rsidRDefault="00391533" w:rsidP="00EF2F35">
            <w:pPr>
              <w:shd w:val="clear" w:color="auto" w:fill="FFFFFF"/>
              <w:autoSpaceDE w:val="0"/>
              <w:autoSpaceDN w:val="0"/>
              <w:adjustRightInd w:val="0"/>
              <w:ind w:right="-40"/>
              <w:jc w:val="center"/>
              <w:rPr>
                <w:rFonts w:ascii="Times New Roman" w:hAnsi="Times New Roman" w:cs="Times New Roman"/>
                <w:sz w:val="24"/>
                <w:szCs w:val="24"/>
              </w:rPr>
            </w:pPr>
            <w:proofErr w:type="spellStart"/>
            <w:proofErr w:type="gramStart"/>
            <w:r w:rsidRPr="009D28EC">
              <w:rPr>
                <w:rFonts w:ascii="Times New Roman" w:hAnsi="Times New Roman" w:cs="Times New Roman"/>
                <w:sz w:val="24"/>
                <w:szCs w:val="24"/>
              </w:rPr>
              <w:t>Местополо-жение</w:t>
            </w:r>
            <w:proofErr w:type="spellEnd"/>
            <w:proofErr w:type="gramEnd"/>
          </w:p>
        </w:tc>
        <w:tc>
          <w:tcPr>
            <w:tcW w:w="961" w:type="dxa"/>
            <w:vAlign w:val="center"/>
          </w:tcPr>
          <w:p w:rsidR="00391533" w:rsidRPr="009D28EC" w:rsidRDefault="00391533" w:rsidP="00EF2F35">
            <w:pPr>
              <w:shd w:val="clear" w:color="auto" w:fill="FFFFFF"/>
              <w:autoSpaceDE w:val="0"/>
              <w:autoSpaceDN w:val="0"/>
              <w:adjustRightInd w:val="0"/>
              <w:ind w:right="-40"/>
              <w:jc w:val="center"/>
              <w:rPr>
                <w:rFonts w:ascii="Times New Roman" w:hAnsi="Times New Roman" w:cs="Times New Roman"/>
                <w:sz w:val="24"/>
                <w:szCs w:val="24"/>
              </w:rPr>
            </w:pPr>
            <w:proofErr w:type="spellStart"/>
            <w:proofErr w:type="gramStart"/>
            <w:r w:rsidRPr="009D28EC">
              <w:rPr>
                <w:rFonts w:ascii="Times New Roman" w:hAnsi="Times New Roman" w:cs="Times New Roman"/>
                <w:sz w:val="24"/>
                <w:szCs w:val="24"/>
              </w:rPr>
              <w:t>Значе</w:t>
            </w:r>
            <w:r w:rsidR="007300EE" w:rsidRPr="009D28EC">
              <w:rPr>
                <w:rFonts w:ascii="Times New Roman" w:hAnsi="Times New Roman" w:cs="Times New Roman"/>
                <w:sz w:val="24"/>
                <w:szCs w:val="24"/>
              </w:rPr>
              <w:t>-</w:t>
            </w:r>
            <w:r w:rsidRPr="009D28EC">
              <w:rPr>
                <w:rFonts w:ascii="Times New Roman" w:hAnsi="Times New Roman" w:cs="Times New Roman"/>
                <w:sz w:val="24"/>
                <w:szCs w:val="24"/>
              </w:rPr>
              <w:t>ние</w:t>
            </w:r>
            <w:proofErr w:type="spellEnd"/>
            <w:proofErr w:type="gramEnd"/>
          </w:p>
        </w:tc>
        <w:tc>
          <w:tcPr>
            <w:tcW w:w="1273" w:type="dxa"/>
          </w:tcPr>
          <w:p w:rsidR="00391533" w:rsidRPr="009D28EC" w:rsidRDefault="00391533" w:rsidP="00EF2F35">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Статус объекта</w:t>
            </w:r>
          </w:p>
        </w:tc>
      </w:tr>
      <w:tr w:rsidR="00391533" w:rsidRPr="009D28EC" w:rsidTr="00931532">
        <w:trPr>
          <w:trHeight w:val="429"/>
        </w:trPr>
        <w:tc>
          <w:tcPr>
            <w:tcW w:w="9785" w:type="dxa"/>
            <w:gridSpan w:val="6"/>
            <w:vAlign w:val="center"/>
          </w:tcPr>
          <w:p w:rsidR="00391533" w:rsidRPr="009D28EC" w:rsidRDefault="007300EE" w:rsidP="00EF2F35">
            <w:pPr>
              <w:pStyle w:val="ae"/>
              <w:kinsoku w:val="0"/>
              <w:overflowPunct w:val="0"/>
              <w:spacing w:after="0"/>
              <w:jc w:val="center"/>
              <w:rPr>
                <w:rFonts w:ascii="Times New Roman" w:hAnsi="Times New Roman"/>
                <w:bCs/>
                <w:spacing w:val="-1"/>
                <w:sz w:val="24"/>
                <w:szCs w:val="24"/>
              </w:rPr>
            </w:pPr>
            <w:r w:rsidRPr="009D28EC">
              <w:rPr>
                <w:rFonts w:ascii="Times New Roman" w:hAnsi="Times New Roman"/>
                <w:b/>
                <w:sz w:val="24"/>
                <w:szCs w:val="24"/>
              </w:rPr>
              <w:t>11. Объекты электроснабжения</w:t>
            </w:r>
          </w:p>
        </w:tc>
      </w:tr>
      <w:tr w:rsidR="009D28EC" w:rsidRPr="009D28EC" w:rsidTr="00931532">
        <w:tc>
          <w:tcPr>
            <w:tcW w:w="1149"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11.11</w:t>
            </w:r>
          </w:p>
        </w:tc>
        <w:tc>
          <w:tcPr>
            <w:tcW w:w="2794" w:type="dxa"/>
            <w:vAlign w:val="center"/>
          </w:tcPr>
          <w:p w:rsidR="009D28EC" w:rsidRPr="00336D32" w:rsidRDefault="009D28EC" w:rsidP="00CC2633">
            <w:pPr>
              <w:shd w:val="clear" w:color="auto" w:fill="FFFFFF"/>
              <w:autoSpaceDE w:val="0"/>
              <w:autoSpaceDN w:val="0"/>
              <w:adjustRightInd w:val="0"/>
              <w:rPr>
                <w:rFonts w:ascii="Times New Roman" w:hAnsi="Times New Roman" w:cs="Times New Roman"/>
                <w:sz w:val="24"/>
                <w:szCs w:val="24"/>
              </w:rPr>
            </w:pPr>
            <w:r w:rsidRPr="00336D32">
              <w:rPr>
                <w:rFonts w:ascii="Times New Roman" w:hAnsi="Times New Roman" w:cs="Times New Roman"/>
                <w:sz w:val="24"/>
                <w:szCs w:val="24"/>
              </w:rPr>
              <w:t>ПС-35/10 кВ «</w:t>
            </w:r>
            <w:proofErr w:type="spellStart"/>
            <w:r w:rsidRPr="00336D32">
              <w:rPr>
                <w:rFonts w:ascii="Times New Roman" w:hAnsi="Times New Roman" w:cs="Times New Roman"/>
                <w:sz w:val="24"/>
                <w:szCs w:val="24"/>
              </w:rPr>
              <w:t>Пригибская</w:t>
            </w:r>
            <w:proofErr w:type="spellEnd"/>
            <w:r w:rsidRPr="00336D32">
              <w:rPr>
                <w:rFonts w:ascii="Times New Roman" w:hAnsi="Times New Roman" w:cs="Times New Roman"/>
                <w:sz w:val="24"/>
                <w:szCs w:val="24"/>
              </w:rPr>
              <w:t>»</w:t>
            </w:r>
          </w:p>
        </w:tc>
        <w:tc>
          <w:tcPr>
            <w:tcW w:w="178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p>
        </w:tc>
        <w:tc>
          <w:tcPr>
            <w:tcW w:w="182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 xml:space="preserve">х. </w:t>
            </w:r>
            <w:proofErr w:type="spellStart"/>
            <w:r w:rsidRPr="00336D32">
              <w:rPr>
                <w:rFonts w:ascii="Times New Roman" w:hAnsi="Times New Roman" w:cs="Times New Roman"/>
                <w:sz w:val="24"/>
                <w:szCs w:val="24"/>
              </w:rPr>
              <w:t>Пригибский</w:t>
            </w:r>
            <w:proofErr w:type="spellEnd"/>
          </w:p>
        </w:tc>
        <w:tc>
          <w:tcPr>
            <w:tcW w:w="961" w:type="dxa"/>
            <w:vAlign w:val="center"/>
          </w:tcPr>
          <w:p w:rsidR="009D28EC" w:rsidRPr="00336D32" w:rsidRDefault="009D28EC"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9D28EC" w:rsidRPr="00336D32" w:rsidRDefault="009D28EC"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r w:rsidRPr="00336D32">
              <w:rPr>
                <w:rFonts w:ascii="Times New Roman" w:hAnsi="Times New Roman" w:cs="Times New Roman"/>
                <w:sz w:val="24"/>
                <w:szCs w:val="24"/>
              </w:rPr>
              <w:t>.</w:t>
            </w:r>
          </w:p>
        </w:tc>
      </w:tr>
      <w:tr w:rsidR="00931417" w:rsidRPr="009D28EC" w:rsidTr="00931532">
        <w:trPr>
          <w:trHeight w:val="397"/>
        </w:trPr>
        <w:tc>
          <w:tcPr>
            <w:tcW w:w="9785" w:type="dxa"/>
            <w:gridSpan w:val="6"/>
            <w:vAlign w:val="center"/>
          </w:tcPr>
          <w:p w:rsidR="00931417" w:rsidRPr="00336D32" w:rsidRDefault="00931417" w:rsidP="007300EE">
            <w:pPr>
              <w:jc w:val="center"/>
              <w:rPr>
                <w:rFonts w:ascii="Times New Roman" w:hAnsi="Times New Roman" w:cs="Times New Roman"/>
                <w:sz w:val="24"/>
                <w:szCs w:val="24"/>
              </w:rPr>
            </w:pPr>
            <w:r w:rsidRPr="00336D32">
              <w:rPr>
                <w:rFonts w:ascii="Times New Roman" w:hAnsi="Times New Roman" w:cs="Times New Roman"/>
                <w:b/>
                <w:sz w:val="24"/>
                <w:szCs w:val="24"/>
              </w:rPr>
              <w:t>1</w:t>
            </w:r>
            <w:r w:rsidR="007300EE" w:rsidRPr="00336D32">
              <w:rPr>
                <w:rFonts w:ascii="Times New Roman" w:hAnsi="Times New Roman" w:cs="Times New Roman"/>
                <w:b/>
                <w:sz w:val="24"/>
                <w:szCs w:val="24"/>
              </w:rPr>
              <w:t>3</w:t>
            </w:r>
            <w:r w:rsidRPr="00336D32">
              <w:rPr>
                <w:rFonts w:ascii="Times New Roman" w:hAnsi="Times New Roman" w:cs="Times New Roman"/>
                <w:b/>
                <w:sz w:val="24"/>
                <w:szCs w:val="24"/>
              </w:rPr>
              <w:t xml:space="preserve">. Объекты </w:t>
            </w:r>
            <w:r w:rsidR="007300EE" w:rsidRPr="00336D32">
              <w:rPr>
                <w:rFonts w:ascii="Times New Roman" w:hAnsi="Times New Roman" w:cs="Times New Roman"/>
                <w:b/>
                <w:sz w:val="24"/>
                <w:szCs w:val="24"/>
              </w:rPr>
              <w:t>водоснабжения</w:t>
            </w:r>
          </w:p>
        </w:tc>
      </w:tr>
      <w:tr w:rsidR="009D28EC" w:rsidRPr="009D28EC" w:rsidTr="00931532">
        <w:tc>
          <w:tcPr>
            <w:tcW w:w="1149"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lastRenderedPageBreak/>
              <w:t>13.14</w:t>
            </w:r>
          </w:p>
        </w:tc>
        <w:tc>
          <w:tcPr>
            <w:tcW w:w="2794" w:type="dxa"/>
            <w:vAlign w:val="center"/>
          </w:tcPr>
          <w:p w:rsidR="009D28EC" w:rsidRPr="00336D32" w:rsidRDefault="009D28EC" w:rsidP="00CC2633">
            <w:pPr>
              <w:shd w:val="clear" w:color="auto" w:fill="FFFFFF"/>
              <w:autoSpaceDE w:val="0"/>
              <w:autoSpaceDN w:val="0"/>
              <w:adjustRightInd w:val="0"/>
              <w:rPr>
                <w:rFonts w:ascii="Times New Roman" w:hAnsi="Times New Roman" w:cs="Times New Roman"/>
                <w:sz w:val="24"/>
                <w:szCs w:val="24"/>
              </w:rPr>
            </w:pPr>
            <w:r w:rsidRPr="00336D32">
              <w:rPr>
                <w:rFonts w:ascii="Times New Roman" w:hAnsi="Times New Roman" w:cs="Times New Roman"/>
                <w:sz w:val="24"/>
                <w:szCs w:val="24"/>
              </w:rPr>
              <w:t xml:space="preserve">Узел водозаборных сооружений </w:t>
            </w:r>
          </w:p>
        </w:tc>
        <w:tc>
          <w:tcPr>
            <w:tcW w:w="178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2000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ст. Гривенская,</w:t>
            </w:r>
          </w:p>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ул. Степная, 1А</w:t>
            </w:r>
          </w:p>
        </w:tc>
        <w:tc>
          <w:tcPr>
            <w:tcW w:w="961" w:type="dxa"/>
            <w:vAlign w:val="center"/>
          </w:tcPr>
          <w:p w:rsidR="009D28EC" w:rsidRPr="00336D32" w:rsidRDefault="009D28EC"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9D28EC" w:rsidRPr="00336D32" w:rsidRDefault="009D28EC"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Реконстр</w:t>
            </w:r>
            <w:proofErr w:type="spellEnd"/>
            <w:r w:rsidRPr="00336D32">
              <w:rPr>
                <w:rFonts w:ascii="Times New Roman" w:hAnsi="Times New Roman" w:cs="Times New Roman"/>
                <w:sz w:val="24"/>
                <w:szCs w:val="24"/>
              </w:rPr>
              <w:t>.</w:t>
            </w:r>
          </w:p>
        </w:tc>
      </w:tr>
      <w:tr w:rsidR="009D28EC" w:rsidRPr="009D28EC" w:rsidTr="00931532">
        <w:tc>
          <w:tcPr>
            <w:tcW w:w="1149"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13.15</w:t>
            </w:r>
          </w:p>
        </w:tc>
        <w:tc>
          <w:tcPr>
            <w:tcW w:w="2794" w:type="dxa"/>
            <w:vAlign w:val="center"/>
          </w:tcPr>
          <w:p w:rsidR="009D28EC" w:rsidRPr="00336D32" w:rsidRDefault="009D28EC" w:rsidP="00CC2633">
            <w:pPr>
              <w:shd w:val="clear" w:color="auto" w:fill="FFFFFF"/>
              <w:autoSpaceDE w:val="0"/>
              <w:autoSpaceDN w:val="0"/>
              <w:adjustRightInd w:val="0"/>
              <w:rPr>
                <w:rFonts w:ascii="Times New Roman" w:hAnsi="Times New Roman" w:cs="Times New Roman"/>
                <w:sz w:val="24"/>
                <w:szCs w:val="24"/>
              </w:rPr>
            </w:pPr>
            <w:r w:rsidRPr="00336D32">
              <w:rPr>
                <w:rFonts w:ascii="Times New Roman" w:hAnsi="Times New Roman" w:cs="Times New Roman"/>
                <w:sz w:val="24"/>
                <w:szCs w:val="24"/>
              </w:rPr>
              <w:t xml:space="preserve">Узел водозаборных сооружений </w:t>
            </w:r>
          </w:p>
        </w:tc>
        <w:tc>
          <w:tcPr>
            <w:tcW w:w="178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900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х. Лебеди, поле</w:t>
            </w:r>
          </w:p>
        </w:tc>
        <w:tc>
          <w:tcPr>
            <w:tcW w:w="961" w:type="dxa"/>
            <w:vAlign w:val="center"/>
          </w:tcPr>
          <w:p w:rsidR="009D28EC" w:rsidRPr="00336D32" w:rsidRDefault="009D28EC"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9D28EC" w:rsidRPr="00336D32" w:rsidRDefault="009D28EC"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Реконстр</w:t>
            </w:r>
            <w:proofErr w:type="spellEnd"/>
            <w:r w:rsidRPr="00336D32">
              <w:rPr>
                <w:rFonts w:ascii="Times New Roman" w:hAnsi="Times New Roman" w:cs="Times New Roman"/>
                <w:sz w:val="24"/>
                <w:szCs w:val="24"/>
              </w:rPr>
              <w:t>.</w:t>
            </w:r>
          </w:p>
        </w:tc>
      </w:tr>
      <w:tr w:rsidR="009D28EC" w:rsidRPr="009D28EC" w:rsidTr="00931532">
        <w:tc>
          <w:tcPr>
            <w:tcW w:w="1149"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13.16</w:t>
            </w:r>
          </w:p>
        </w:tc>
        <w:tc>
          <w:tcPr>
            <w:tcW w:w="2794" w:type="dxa"/>
            <w:vAlign w:val="center"/>
          </w:tcPr>
          <w:p w:rsidR="009D28EC" w:rsidRPr="00336D32" w:rsidRDefault="009D28EC" w:rsidP="00CC2633">
            <w:pPr>
              <w:shd w:val="clear" w:color="auto" w:fill="FFFFFF"/>
              <w:autoSpaceDE w:val="0"/>
              <w:autoSpaceDN w:val="0"/>
              <w:adjustRightInd w:val="0"/>
              <w:rPr>
                <w:rFonts w:ascii="Times New Roman" w:hAnsi="Times New Roman" w:cs="Times New Roman"/>
                <w:sz w:val="24"/>
                <w:szCs w:val="24"/>
              </w:rPr>
            </w:pPr>
            <w:r w:rsidRPr="00336D32">
              <w:rPr>
                <w:rFonts w:ascii="Times New Roman" w:hAnsi="Times New Roman" w:cs="Times New Roman"/>
                <w:sz w:val="24"/>
                <w:szCs w:val="24"/>
              </w:rPr>
              <w:t xml:space="preserve">Узел водозаборных сооружений </w:t>
            </w:r>
          </w:p>
        </w:tc>
        <w:tc>
          <w:tcPr>
            <w:tcW w:w="178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200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9D28EC" w:rsidRPr="00336D32" w:rsidRDefault="009D28EC"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 xml:space="preserve">х. </w:t>
            </w:r>
            <w:proofErr w:type="spellStart"/>
            <w:r w:rsidRPr="00336D32">
              <w:rPr>
                <w:rFonts w:ascii="Times New Roman" w:hAnsi="Times New Roman" w:cs="Times New Roman"/>
                <w:sz w:val="24"/>
                <w:szCs w:val="24"/>
              </w:rPr>
              <w:t>Пригибский</w:t>
            </w:r>
            <w:proofErr w:type="spellEnd"/>
          </w:p>
        </w:tc>
        <w:tc>
          <w:tcPr>
            <w:tcW w:w="961" w:type="dxa"/>
            <w:vAlign w:val="center"/>
          </w:tcPr>
          <w:p w:rsidR="009D28EC" w:rsidRPr="00336D32" w:rsidRDefault="009D28EC"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9D28EC" w:rsidRPr="00336D32" w:rsidRDefault="009D28EC"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r w:rsidRPr="00336D32">
              <w:rPr>
                <w:rFonts w:ascii="Times New Roman" w:hAnsi="Times New Roman" w:cs="Times New Roman"/>
                <w:sz w:val="24"/>
                <w:szCs w:val="24"/>
              </w:rPr>
              <w:t>.</w:t>
            </w:r>
          </w:p>
        </w:tc>
      </w:tr>
      <w:tr w:rsidR="007300EE" w:rsidRPr="009D28EC" w:rsidTr="007300EE">
        <w:trPr>
          <w:trHeight w:val="477"/>
        </w:trPr>
        <w:tc>
          <w:tcPr>
            <w:tcW w:w="9785" w:type="dxa"/>
            <w:gridSpan w:val="6"/>
            <w:vAlign w:val="center"/>
          </w:tcPr>
          <w:p w:rsidR="007300EE" w:rsidRPr="00336D32" w:rsidRDefault="007300EE" w:rsidP="00F72585">
            <w:pPr>
              <w:jc w:val="center"/>
              <w:rPr>
                <w:rFonts w:ascii="Times New Roman" w:hAnsi="Times New Roman" w:cs="Times New Roman"/>
                <w:sz w:val="24"/>
                <w:szCs w:val="24"/>
              </w:rPr>
            </w:pPr>
            <w:r w:rsidRPr="00336D32">
              <w:rPr>
                <w:rFonts w:ascii="Times New Roman" w:hAnsi="Times New Roman" w:cs="Times New Roman"/>
                <w:b/>
                <w:sz w:val="24"/>
                <w:szCs w:val="24"/>
              </w:rPr>
              <w:t>14. Объекты водоотведения</w:t>
            </w:r>
          </w:p>
        </w:tc>
      </w:tr>
      <w:tr w:rsidR="00336D32" w:rsidRPr="009D28EC" w:rsidTr="00BD70D6">
        <w:tc>
          <w:tcPr>
            <w:tcW w:w="1149"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14.1</w:t>
            </w:r>
          </w:p>
        </w:tc>
        <w:tc>
          <w:tcPr>
            <w:tcW w:w="2794" w:type="dxa"/>
            <w:vAlign w:val="center"/>
          </w:tcPr>
          <w:p w:rsidR="00336D32" w:rsidRPr="00336D32" w:rsidRDefault="00336D32" w:rsidP="00CC2633">
            <w:pPr>
              <w:autoSpaceDE w:val="0"/>
              <w:autoSpaceDN w:val="0"/>
              <w:adjustRightInd w:val="0"/>
              <w:rPr>
                <w:rFonts w:ascii="Times New Roman" w:hAnsi="Times New Roman" w:cs="Times New Roman"/>
                <w:sz w:val="24"/>
                <w:szCs w:val="24"/>
              </w:rPr>
            </w:pPr>
            <w:r w:rsidRPr="00336D32">
              <w:rPr>
                <w:rFonts w:ascii="Times New Roman" w:eastAsiaTheme="minorHAnsi" w:hAnsi="Times New Roman" w:cs="Times New Roman"/>
                <w:sz w:val="24"/>
                <w:szCs w:val="24"/>
                <w:lang w:eastAsia="en-US"/>
              </w:rPr>
              <w:t xml:space="preserve">Очистные сооружения канализации </w:t>
            </w:r>
          </w:p>
        </w:tc>
        <w:tc>
          <w:tcPr>
            <w:tcW w:w="1784" w:type="dxa"/>
          </w:tcPr>
          <w:p w:rsidR="00336D32" w:rsidRPr="00336D32" w:rsidRDefault="00336D32" w:rsidP="00CC2633">
            <w:pPr>
              <w:jc w:val="center"/>
              <w:rPr>
                <w:rFonts w:ascii="Times New Roman" w:hAnsi="Times New Roman" w:cs="Times New Roman"/>
              </w:rPr>
            </w:pPr>
            <w:r w:rsidRPr="00336D32">
              <w:rPr>
                <w:rFonts w:ascii="Times New Roman" w:hAnsi="Times New Roman" w:cs="Times New Roman"/>
                <w:sz w:val="24"/>
                <w:szCs w:val="24"/>
              </w:rPr>
              <w:t>1800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ст. Гривенская</w:t>
            </w:r>
          </w:p>
        </w:tc>
        <w:tc>
          <w:tcPr>
            <w:tcW w:w="961" w:type="dxa"/>
            <w:vAlign w:val="center"/>
          </w:tcPr>
          <w:p w:rsidR="00336D32" w:rsidRPr="00336D32" w:rsidRDefault="00336D32"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p>
        </w:tc>
      </w:tr>
      <w:tr w:rsidR="00336D32" w:rsidRPr="009D28EC" w:rsidTr="00BD70D6">
        <w:tc>
          <w:tcPr>
            <w:tcW w:w="1149"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14.2</w:t>
            </w:r>
          </w:p>
        </w:tc>
        <w:tc>
          <w:tcPr>
            <w:tcW w:w="2794" w:type="dxa"/>
            <w:vAlign w:val="center"/>
          </w:tcPr>
          <w:p w:rsidR="00336D32" w:rsidRPr="00336D32" w:rsidRDefault="00336D32" w:rsidP="00CC2633">
            <w:pPr>
              <w:autoSpaceDE w:val="0"/>
              <w:autoSpaceDN w:val="0"/>
              <w:adjustRightInd w:val="0"/>
              <w:rPr>
                <w:rFonts w:ascii="Times New Roman" w:hAnsi="Times New Roman" w:cs="Times New Roman"/>
                <w:sz w:val="24"/>
                <w:szCs w:val="24"/>
              </w:rPr>
            </w:pPr>
            <w:r w:rsidRPr="00336D32">
              <w:rPr>
                <w:rFonts w:ascii="Times New Roman" w:eastAsiaTheme="minorHAnsi" w:hAnsi="Times New Roman" w:cs="Times New Roman"/>
                <w:sz w:val="24"/>
                <w:szCs w:val="24"/>
                <w:lang w:eastAsia="en-US"/>
              </w:rPr>
              <w:t xml:space="preserve">Очистные сооружения канализации </w:t>
            </w:r>
          </w:p>
        </w:tc>
        <w:tc>
          <w:tcPr>
            <w:tcW w:w="1784" w:type="dxa"/>
          </w:tcPr>
          <w:p w:rsidR="00336D32" w:rsidRPr="00336D32" w:rsidRDefault="00336D32" w:rsidP="00CC2633">
            <w:pPr>
              <w:jc w:val="center"/>
              <w:rPr>
                <w:rFonts w:ascii="Times New Roman" w:hAnsi="Times New Roman" w:cs="Times New Roman"/>
              </w:rPr>
            </w:pPr>
            <w:r w:rsidRPr="00336D32">
              <w:rPr>
                <w:rFonts w:ascii="Times New Roman" w:hAnsi="Times New Roman" w:cs="Times New Roman"/>
                <w:sz w:val="24"/>
                <w:szCs w:val="24"/>
              </w:rPr>
              <w:t>800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х. Лебеди</w:t>
            </w:r>
          </w:p>
        </w:tc>
        <w:tc>
          <w:tcPr>
            <w:tcW w:w="961" w:type="dxa"/>
            <w:vAlign w:val="center"/>
          </w:tcPr>
          <w:p w:rsidR="00336D32" w:rsidRPr="00336D32" w:rsidRDefault="00336D32"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p>
        </w:tc>
      </w:tr>
      <w:tr w:rsidR="00336D32" w:rsidRPr="009D28EC" w:rsidTr="00BD70D6">
        <w:tc>
          <w:tcPr>
            <w:tcW w:w="1149"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14.3</w:t>
            </w:r>
          </w:p>
        </w:tc>
        <w:tc>
          <w:tcPr>
            <w:tcW w:w="2794" w:type="dxa"/>
            <w:vAlign w:val="center"/>
          </w:tcPr>
          <w:p w:rsidR="00336D32" w:rsidRPr="00336D32" w:rsidRDefault="00336D32" w:rsidP="00CC2633">
            <w:pPr>
              <w:autoSpaceDE w:val="0"/>
              <w:autoSpaceDN w:val="0"/>
              <w:adjustRightInd w:val="0"/>
              <w:rPr>
                <w:rFonts w:ascii="Times New Roman" w:hAnsi="Times New Roman" w:cs="Times New Roman"/>
                <w:sz w:val="24"/>
                <w:szCs w:val="24"/>
              </w:rPr>
            </w:pPr>
            <w:r w:rsidRPr="00336D32">
              <w:rPr>
                <w:rFonts w:ascii="Times New Roman" w:eastAsiaTheme="minorHAnsi" w:hAnsi="Times New Roman" w:cs="Times New Roman"/>
                <w:sz w:val="24"/>
                <w:szCs w:val="24"/>
                <w:lang w:eastAsia="en-US"/>
              </w:rPr>
              <w:t xml:space="preserve">Очистные сооружения канализации </w:t>
            </w:r>
          </w:p>
        </w:tc>
        <w:tc>
          <w:tcPr>
            <w:tcW w:w="1784" w:type="dxa"/>
          </w:tcPr>
          <w:p w:rsidR="00336D32" w:rsidRPr="00336D32" w:rsidRDefault="00336D32" w:rsidP="00CC2633">
            <w:pPr>
              <w:jc w:val="center"/>
              <w:rPr>
                <w:rFonts w:ascii="Times New Roman" w:hAnsi="Times New Roman" w:cs="Times New Roman"/>
              </w:rPr>
            </w:pPr>
            <w:r w:rsidRPr="00336D32">
              <w:rPr>
                <w:rFonts w:ascii="Times New Roman" w:hAnsi="Times New Roman" w:cs="Times New Roman"/>
                <w:sz w:val="24"/>
                <w:szCs w:val="24"/>
              </w:rPr>
              <w:t>180 м3/</w:t>
            </w:r>
            <w:proofErr w:type="spellStart"/>
            <w:r w:rsidRPr="00336D32">
              <w:rPr>
                <w:rFonts w:ascii="Times New Roman" w:hAnsi="Times New Roman" w:cs="Times New Roman"/>
                <w:sz w:val="24"/>
                <w:szCs w:val="24"/>
              </w:rPr>
              <w:t>сут</w:t>
            </w:r>
            <w:proofErr w:type="spellEnd"/>
            <w:r w:rsidRPr="00336D32">
              <w:rPr>
                <w:rFonts w:ascii="Times New Roman" w:hAnsi="Times New Roman" w:cs="Times New Roman"/>
                <w:sz w:val="24"/>
                <w:szCs w:val="24"/>
              </w:rPr>
              <w:t>.</w:t>
            </w:r>
          </w:p>
        </w:tc>
        <w:tc>
          <w:tcPr>
            <w:tcW w:w="1824" w:type="dxa"/>
            <w:vAlign w:val="center"/>
          </w:tcPr>
          <w:p w:rsidR="00336D32" w:rsidRPr="00336D32" w:rsidRDefault="00336D32" w:rsidP="00CC2633">
            <w:pPr>
              <w:shd w:val="clear" w:color="auto" w:fill="FFFFFF"/>
              <w:autoSpaceDE w:val="0"/>
              <w:autoSpaceDN w:val="0"/>
              <w:adjustRightInd w:val="0"/>
              <w:jc w:val="center"/>
              <w:rPr>
                <w:rFonts w:ascii="Times New Roman" w:hAnsi="Times New Roman" w:cs="Times New Roman"/>
                <w:sz w:val="24"/>
                <w:szCs w:val="24"/>
              </w:rPr>
            </w:pPr>
            <w:r w:rsidRPr="00336D32">
              <w:rPr>
                <w:rFonts w:ascii="Times New Roman" w:hAnsi="Times New Roman" w:cs="Times New Roman"/>
                <w:sz w:val="24"/>
                <w:szCs w:val="24"/>
              </w:rPr>
              <w:t xml:space="preserve">х. </w:t>
            </w:r>
            <w:proofErr w:type="spellStart"/>
            <w:r w:rsidRPr="00336D32">
              <w:rPr>
                <w:rFonts w:ascii="Times New Roman" w:hAnsi="Times New Roman" w:cs="Times New Roman"/>
                <w:sz w:val="24"/>
                <w:szCs w:val="24"/>
              </w:rPr>
              <w:t>Пригибский</w:t>
            </w:r>
            <w:proofErr w:type="spellEnd"/>
          </w:p>
        </w:tc>
        <w:tc>
          <w:tcPr>
            <w:tcW w:w="961" w:type="dxa"/>
            <w:vAlign w:val="center"/>
          </w:tcPr>
          <w:p w:rsidR="00336D32" w:rsidRPr="00336D32" w:rsidRDefault="00336D32"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Проектир</w:t>
            </w:r>
            <w:proofErr w:type="spellEnd"/>
          </w:p>
        </w:tc>
      </w:tr>
      <w:tr w:rsidR="00336D32" w:rsidRPr="009D28EC" w:rsidTr="00697833">
        <w:tc>
          <w:tcPr>
            <w:tcW w:w="9785" w:type="dxa"/>
            <w:gridSpan w:val="6"/>
            <w:vAlign w:val="center"/>
          </w:tcPr>
          <w:p w:rsidR="00336D32" w:rsidRPr="00336D32" w:rsidRDefault="00336D32" w:rsidP="00336D32">
            <w:pPr>
              <w:jc w:val="center"/>
              <w:rPr>
                <w:rFonts w:ascii="Times New Roman" w:hAnsi="Times New Roman" w:cs="Times New Roman"/>
                <w:sz w:val="24"/>
                <w:szCs w:val="24"/>
              </w:rPr>
            </w:pPr>
            <w:r w:rsidRPr="00336D32">
              <w:rPr>
                <w:rFonts w:ascii="Times New Roman" w:hAnsi="Times New Roman" w:cs="Times New Roman"/>
                <w:b/>
                <w:sz w:val="24"/>
                <w:szCs w:val="24"/>
              </w:rPr>
              <w:t>15. Объекты связи</w:t>
            </w:r>
          </w:p>
        </w:tc>
      </w:tr>
      <w:tr w:rsidR="00336D32" w:rsidRPr="009D28EC" w:rsidTr="00DB2F7B">
        <w:tc>
          <w:tcPr>
            <w:tcW w:w="1149" w:type="dxa"/>
            <w:vAlign w:val="center"/>
          </w:tcPr>
          <w:p w:rsidR="00336D32" w:rsidRPr="00336D32" w:rsidRDefault="00336D32" w:rsidP="00CC2633">
            <w:pPr>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15.14</w:t>
            </w:r>
          </w:p>
        </w:tc>
        <w:tc>
          <w:tcPr>
            <w:tcW w:w="2794" w:type="dxa"/>
            <w:vAlign w:val="center"/>
          </w:tcPr>
          <w:p w:rsidR="00336D32" w:rsidRPr="00336D32" w:rsidRDefault="00336D32" w:rsidP="00CC2633">
            <w:pPr>
              <w:rPr>
                <w:rFonts w:ascii="Times New Roman" w:hAnsi="Times New Roman" w:cs="Times New Roman"/>
                <w:sz w:val="24"/>
                <w:szCs w:val="24"/>
              </w:rPr>
            </w:pPr>
            <w:r w:rsidRPr="00336D32">
              <w:rPr>
                <w:rFonts w:ascii="Times New Roman" w:hAnsi="Times New Roman" w:cs="Times New Roman"/>
                <w:sz w:val="24"/>
                <w:szCs w:val="24"/>
              </w:rPr>
              <w:t>АТС</w:t>
            </w:r>
          </w:p>
        </w:tc>
        <w:tc>
          <w:tcPr>
            <w:tcW w:w="178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станция SI-2000, 2470 номеров</w:t>
            </w:r>
          </w:p>
        </w:tc>
        <w:tc>
          <w:tcPr>
            <w:tcW w:w="182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ст. Гривенская,</w:t>
            </w:r>
          </w:p>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ул. Советская, 32</w:t>
            </w:r>
          </w:p>
        </w:tc>
        <w:tc>
          <w:tcPr>
            <w:tcW w:w="961" w:type="dxa"/>
            <w:vAlign w:val="center"/>
          </w:tcPr>
          <w:p w:rsidR="00336D32" w:rsidRPr="00336D32" w:rsidRDefault="00336D32"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sz w:val="24"/>
                <w:szCs w:val="24"/>
              </w:rPr>
            </w:pPr>
            <w:proofErr w:type="spellStart"/>
            <w:r w:rsidRPr="00336D32">
              <w:rPr>
                <w:rFonts w:ascii="Times New Roman" w:hAnsi="Times New Roman" w:cs="Times New Roman"/>
                <w:sz w:val="24"/>
                <w:szCs w:val="24"/>
              </w:rPr>
              <w:t>Реконстр</w:t>
            </w:r>
            <w:proofErr w:type="spellEnd"/>
            <w:r w:rsidRPr="00336D32">
              <w:rPr>
                <w:rFonts w:ascii="Times New Roman" w:hAnsi="Times New Roman" w:cs="Times New Roman"/>
                <w:sz w:val="24"/>
                <w:szCs w:val="24"/>
              </w:rPr>
              <w:t>.</w:t>
            </w:r>
          </w:p>
        </w:tc>
      </w:tr>
      <w:tr w:rsidR="00336D32" w:rsidRPr="009D28EC" w:rsidTr="00DB2F7B">
        <w:tc>
          <w:tcPr>
            <w:tcW w:w="1149" w:type="dxa"/>
            <w:vAlign w:val="center"/>
          </w:tcPr>
          <w:p w:rsidR="00336D32" w:rsidRPr="00336D32" w:rsidRDefault="00336D32" w:rsidP="00CC2633">
            <w:pPr>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15.15</w:t>
            </w:r>
          </w:p>
        </w:tc>
        <w:tc>
          <w:tcPr>
            <w:tcW w:w="2794" w:type="dxa"/>
            <w:vAlign w:val="center"/>
          </w:tcPr>
          <w:p w:rsidR="00336D32" w:rsidRPr="00336D32" w:rsidRDefault="00336D32" w:rsidP="00CC2633">
            <w:pPr>
              <w:ind w:left="-40" w:right="-40"/>
              <w:rPr>
                <w:rFonts w:ascii="Times New Roman" w:hAnsi="Times New Roman" w:cs="Times New Roman"/>
                <w:sz w:val="24"/>
                <w:szCs w:val="24"/>
              </w:rPr>
            </w:pPr>
            <w:r w:rsidRPr="00336D32">
              <w:rPr>
                <w:rFonts w:ascii="Times New Roman" w:hAnsi="Times New Roman" w:cs="Times New Roman"/>
                <w:sz w:val="24"/>
                <w:szCs w:val="24"/>
              </w:rPr>
              <w:t>АТС</w:t>
            </w:r>
          </w:p>
        </w:tc>
        <w:tc>
          <w:tcPr>
            <w:tcW w:w="178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станция SI-2000, 860 номеров</w:t>
            </w:r>
          </w:p>
        </w:tc>
        <w:tc>
          <w:tcPr>
            <w:tcW w:w="182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 xml:space="preserve">х. Лебеди, ул. </w:t>
            </w:r>
            <w:proofErr w:type="gramStart"/>
            <w:r w:rsidRPr="00336D32">
              <w:rPr>
                <w:rFonts w:ascii="Times New Roman" w:hAnsi="Times New Roman" w:cs="Times New Roman"/>
                <w:sz w:val="24"/>
                <w:szCs w:val="24"/>
              </w:rPr>
              <w:t>Красноармейская</w:t>
            </w:r>
            <w:proofErr w:type="gramEnd"/>
            <w:r w:rsidRPr="00336D32">
              <w:rPr>
                <w:rFonts w:ascii="Times New Roman" w:hAnsi="Times New Roman" w:cs="Times New Roman"/>
                <w:sz w:val="24"/>
                <w:szCs w:val="24"/>
              </w:rPr>
              <w:t>, 34</w:t>
            </w:r>
          </w:p>
        </w:tc>
        <w:tc>
          <w:tcPr>
            <w:tcW w:w="961"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rPr>
            </w:pPr>
            <w:proofErr w:type="spellStart"/>
            <w:r w:rsidRPr="00336D32">
              <w:rPr>
                <w:rFonts w:ascii="Times New Roman" w:hAnsi="Times New Roman" w:cs="Times New Roman"/>
                <w:sz w:val="24"/>
                <w:szCs w:val="24"/>
              </w:rPr>
              <w:t>Реконстр</w:t>
            </w:r>
            <w:proofErr w:type="spellEnd"/>
            <w:r w:rsidRPr="00336D32">
              <w:rPr>
                <w:rFonts w:ascii="Times New Roman" w:hAnsi="Times New Roman" w:cs="Times New Roman"/>
                <w:sz w:val="24"/>
                <w:szCs w:val="24"/>
              </w:rPr>
              <w:t>.</w:t>
            </w:r>
          </w:p>
        </w:tc>
      </w:tr>
      <w:tr w:rsidR="00336D32" w:rsidRPr="009D28EC" w:rsidTr="00DB2F7B">
        <w:tc>
          <w:tcPr>
            <w:tcW w:w="1149" w:type="dxa"/>
            <w:vAlign w:val="center"/>
          </w:tcPr>
          <w:p w:rsidR="00336D32" w:rsidRPr="00336D32" w:rsidRDefault="00336D32" w:rsidP="00CC2633">
            <w:pPr>
              <w:jc w:val="center"/>
              <w:rPr>
                <w:rFonts w:ascii="Times New Roman" w:hAnsi="Times New Roman" w:cs="Times New Roman"/>
                <w:color w:val="FF0000"/>
                <w:sz w:val="24"/>
                <w:szCs w:val="24"/>
              </w:rPr>
            </w:pPr>
            <w:r w:rsidRPr="00336D32">
              <w:rPr>
                <w:rFonts w:ascii="Times New Roman" w:hAnsi="Times New Roman" w:cs="Times New Roman"/>
                <w:color w:val="FF0000"/>
                <w:sz w:val="24"/>
                <w:szCs w:val="24"/>
              </w:rPr>
              <w:t>15.16</w:t>
            </w:r>
          </w:p>
        </w:tc>
        <w:tc>
          <w:tcPr>
            <w:tcW w:w="2794" w:type="dxa"/>
            <w:vAlign w:val="center"/>
          </w:tcPr>
          <w:p w:rsidR="00336D32" w:rsidRPr="00336D32" w:rsidRDefault="00336D32" w:rsidP="00CC2633">
            <w:pPr>
              <w:rPr>
                <w:rFonts w:ascii="Times New Roman" w:hAnsi="Times New Roman" w:cs="Times New Roman"/>
                <w:sz w:val="24"/>
                <w:szCs w:val="24"/>
              </w:rPr>
            </w:pPr>
            <w:r w:rsidRPr="00336D32">
              <w:rPr>
                <w:rFonts w:ascii="Times New Roman" w:hAnsi="Times New Roman" w:cs="Times New Roman"/>
                <w:sz w:val="24"/>
                <w:szCs w:val="24"/>
              </w:rPr>
              <w:t>АТС</w:t>
            </w:r>
          </w:p>
        </w:tc>
        <w:tc>
          <w:tcPr>
            <w:tcW w:w="178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станция SI-2000, 240 номеров</w:t>
            </w:r>
          </w:p>
        </w:tc>
        <w:tc>
          <w:tcPr>
            <w:tcW w:w="1824" w:type="dxa"/>
            <w:vAlign w:val="center"/>
          </w:tcPr>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 xml:space="preserve">х. </w:t>
            </w:r>
            <w:proofErr w:type="spellStart"/>
            <w:r w:rsidRPr="00336D32">
              <w:rPr>
                <w:rFonts w:ascii="Times New Roman" w:hAnsi="Times New Roman" w:cs="Times New Roman"/>
                <w:sz w:val="24"/>
                <w:szCs w:val="24"/>
              </w:rPr>
              <w:t>Пригибский</w:t>
            </w:r>
            <w:proofErr w:type="spellEnd"/>
            <w:r w:rsidRPr="00336D32">
              <w:rPr>
                <w:rFonts w:ascii="Times New Roman" w:hAnsi="Times New Roman" w:cs="Times New Roman"/>
                <w:sz w:val="24"/>
                <w:szCs w:val="24"/>
              </w:rPr>
              <w:t xml:space="preserve">, </w:t>
            </w:r>
          </w:p>
          <w:p w:rsidR="00336D32" w:rsidRPr="00336D32" w:rsidRDefault="00336D32" w:rsidP="00CC2633">
            <w:pPr>
              <w:ind w:left="-40" w:right="-40"/>
              <w:jc w:val="center"/>
              <w:rPr>
                <w:rFonts w:ascii="Times New Roman" w:hAnsi="Times New Roman" w:cs="Times New Roman"/>
                <w:sz w:val="24"/>
                <w:szCs w:val="24"/>
              </w:rPr>
            </w:pPr>
            <w:r w:rsidRPr="00336D32">
              <w:rPr>
                <w:rFonts w:ascii="Times New Roman" w:hAnsi="Times New Roman" w:cs="Times New Roman"/>
                <w:sz w:val="24"/>
                <w:szCs w:val="24"/>
              </w:rPr>
              <w:t>ул. Набережная, 1</w:t>
            </w:r>
          </w:p>
        </w:tc>
        <w:tc>
          <w:tcPr>
            <w:tcW w:w="961" w:type="dxa"/>
            <w:vAlign w:val="center"/>
          </w:tcPr>
          <w:p w:rsidR="00336D32" w:rsidRPr="00336D32" w:rsidRDefault="00336D32" w:rsidP="00CC2633">
            <w:pPr>
              <w:jc w:val="center"/>
              <w:rPr>
                <w:rFonts w:ascii="Times New Roman" w:hAnsi="Times New Roman" w:cs="Times New Roman"/>
                <w:sz w:val="24"/>
                <w:szCs w:val="24"/>
              </w:rPr>
            </w:pPr>
            <w:r w:rsidRPr="00336D32">
              <w:rPr>
                <w:rFonts w:ascii="Times New Roman" w:hAnsi="Times New Roman" w:cs="Times New Roman"/>
                <w:sz w:val="24"/>
                <w:szCs w:val="24"/>
              </w:rPr>
              <w:t>М</w:t>
            </w:r>
          </w:p>
        </w:tc>
        <w:tc>
          <w:tcPr>
            <w:tcW w:w="1273" w:type="dxa"/>
            <w:vAlign w:val="center"/>
          </w:tcPr>
          <w:p w:rsidR="00336D32" w:rsidRPr="00336D32" w:rsidRDefault="00336D32" w:rsidP="00CC2633">
            <w:pPr>
              <w:jc w:val="center"/>
              <w:rPr>
                <w:rFonts w:ascii="Times New Roman" w:hAnsi="Times New Roman" w:cs="Times New Roman"/>
              </w:rPr>
            </w:pPr>
            <w:proofErr w:type="spellStart"/>
            <w:r w:rsidRPr="00336D32">
              <w:rPr>
                <w:rFonts w:ascii="Times New Roman" w:hAnsi="Times New Roman" w:cs="Times New Roman"/>
                <w:sz w:val="24"/>
                <w:szCs w:val="24"/>
              </w:rPr>
              <w:t>Реконстр</w:t>
            </w:r>
            <w:proofErr w:type="spellEnd"/>
            <w:r w:rsidRPr="00336D32">
              <w:rPr>
                <w:rFonts w:ascii="Times New Roman" w:hAnsi="Times New Roman" w:cs="Times New Roman"/>
                <w:sz w:val="24"/>
                <w:szCs w:val="24"/>
              </w:rPr>
              <w:t>.</w:t>
            </w:r>
          </w:p>
        </w:tc>
      </w:tr>
    </w:tbl>
    <w:p w:rsidR="009410F8" w:rsidRDefault="009410F8" w:rsidP="00DA55E8">
      <w:pPr>
        <w:pStyle w:val="ae"/>
        <w:kinsoku w:val="0"/>
        <w:overflowPunct w:val="0"/>
        <w:spacing w:after="0"/>
        <w:ind w:left="212" w:firstLine="709"/>
        <w:jc w:val="both"/>
        <w:rPr>
          <w:rFonts w:ascii="Times New Roman" w:hAnsi="Times New Roman"/>
          <w:sz w:val="28"/>
          <w:szCs w:val="28"/>
          <w:highlight w:val="yellow"/>
        </w:rPr>
      </w:pPr>
    </w:p>
    <w:p w:rsidR="00830204" w:rsidRPr="009D28EC" w:rsidRDefault="00830204" w:rsidP="00830204">
      <w:pPr>
        <w:spacing w:after="0"/>
        <w:ind w:firstLine="709"/>
        <w:jc w:val="center"/>
        <w:rPr>
          <w:rFonts w:ascii="Times New Roman" w:hAnsi="Times New Roman" w:cs="Times New Roman"/>
          <w:bCs/>
          <w:spacing w:val="-1"/>
          <w:sz w:val="28"/>
          <w:szCs w:val="28"/>
        </w:rPr>
      </w:pPr>
      <w:r w:rsidRPr="009D28EC">
        <w:rPr>
          <w:rFonts w:ascii="Times New Roman" w:hAnsi="Times New Roman" w:cs="Times New Roman"/>
          <w:bCs/>
          <w:spacing w:val="-1"/>
          <w:sz w:val="28"/>
          <w:szCs w:val="28"/>
        </w:rPr>
        <w:t>Планируемые объекты</w:t>
      </w:r>
      <w:r w:rsidRPr="009D28EC">
        <w:rPr>
          <w:rFonts w:ascii="Times New Roman" w:hAnsi="Times New Roman" w:cs="Times New Roman"/>
          <w:bCs/>
          <w:spacing w:val="-2"/>
          <w:sz w:val="28"/>
          <w:szCs w:val="28"/>
        </w:rPr>
        <w:t xml:space="preserve"> </w:t>
      </w:r>
      <w:r>
        <w:rPr>
          <w:rFonts w:ascii="Times New Roman" w:hAnsi="Times New Roman" w:cs="Times New Roman"/>
          <w:bCs/>
          <w:spacing w:val="-1"/>
          <w:sz w:val="28"/>
          <w:szCs w:val="28"/>
        </w:rPr>
        <w:t>региональ</w:t>
      </w:r>
      <w:r w:rsidRPr="009D28EC">
        <w:rPr>
          <w:rFonts w:ascii="Times New Roman" w:hAnsi="Times New Roman" w:cs="Times New Roman"/>
          <w:bCs/>
          <w:spacing w:val="-1"/>
          <w:sz w:val="28"/>
          <w:szCs w:val="28"/>
        </w:rPr>
        <w:t>ного</w:t>
      </w:r>
      <w:r w:rsidRPr="009D28EC">
        <w:rPr>
          <w:rFonts w:ascii="Times New Roman" w:hAnsi="Times New Roman" w:cs="Times New Roman"/>
          <w:bCs/>
          <w:sz w:val="28"/>
          <w:szCs w:val="28"/>
        </w:rPr>
        <w:t xml:space="preserve"> </w:t>
      </w:r>
      <w:r w:rsidRPr="009D28EC">
        <w:rPr>
          <w:rFonts w:ascii="Times New Roman" w:hAnsi="Times New Roman" w:cs="Times New Roman"/>
          <w:bCs/>
          <w:spacing w:val="-1"/>
          <w:sz w:val="28"/>
          <w:szCs w:val="28"/>
        </w:rPr>
        <w:t>значения</w:t>
      </w:r>
      <w:r w:rsidRPr="009D28EC">
        <w:rPr>
          <w:rFonts w:ascii="Times New Roman" w:hAnsi="Times New Roman" w:cs="Times New Roman"/>
          <w:bCs/>
          <w:sz w:val="28"/>
          <w:szCs w:val="28"/>
        </w:rPr>
        <w:t xml:space="preserve"> </w:t>
      </w:r>
      <w:r w:rsidRPr="009D28EC">
        <w:rPr>
          <w:rFonts w:ascii="Times New Roman" w:hAnsi="Times New Roman" w:cs="Times New Roman"/>
          <w:bCs/>
          <w:spacing w:val="-1"/>
          <w:sz w:val="28"/>
          <w:szCs w:val="28"/>
        </w:rPr>
        <w:t>сельского поселения</w:t>
      </w:r>
    </w:p>
    <w:p w:rsidR="00830204" w:rsidRPr="009D28EC" w:rsidRDefault="00830204" w:rsidP="00830204">
      <w:pPr>
        <w:pStyle w:val="ae"/>
        <w:kinsoku w:val="0"/>
        <w:overflowPunct w:val="0"/>
        <w:spacing w:after="0"/>
        <w:ind w:left="212" w:firstLine="709"/>
        <w:jc w:val="right"/>
        <w:rPr>
          <w:rFonts w:ascii="Times New Roman" w:hAnsi="Times New Roman"/>
          <w:sz w:val="28"/>
          <w:szCs w:val="28"/>
        </w:rPr>
      </w:pPr>
      <w:r w:rsidRPr="009D28EC">
        <w:rPr>
          <w:rFonts w:ascii="Times New Roman" w:hAnsi="Times New Roman"/>
          <w:sz w:val="28"/>
          <w:szCs w:val="28"/>
        </w:rPr>
        <w:t xml:space="preserve">Таблица </w:t>
      </w:r>
      <w:r w:rsidR="002F00DE">
        <w:rPr>
          <w:rFonts w:ascii="Times New Roman" w:hAnsi="Times New Roman"/>
          <w:sz w:val="28"/>
          <w:szCs w:val="28"/>
        </w:rPr>
        <w:t>11</w:t>
      </w:r>
    </w:p>
    <w:tbl>
      <w:tblPr>
        <w:tblStyle w:val="aff"/>
        <w:tblW w:w="0" w:type="auto"/>
        <w:tblInd w:w="212" w:type="dxa"/>
        <w:tblLayout w:type="fixed"/>
        <w:tblLook w:val="04A0"/>
      </w:tblPr>
      <w:tblGrid>
        <w:gridCol w:w="1030"/>
        <w:gridCol w:w="4111"/>
        <w:gridCol w:w="1276"/>
        <w:gridCol w:w="1276"/>
        <w:gridCol w:w="819"/>
        <w:gridCol w:w="1273"/>
      </w:tblGrid>
      <w:tr w:rsidR="00830204" w:rsidRPr="009D28EC" w:rsidTr="00432DF3">
        <w:trPr>
          <w:tblHeader/>
        </w:trPr>
        <w:tc>
          <w:tcPr>
            <w:tcW w:w="1030" w:type="dxa"/>
            <w:vAlign w:val="center"/>
          </w:tcPr>
          <w:p w:rsidR="00830204" w:rsidRPr="009D28EC" w:rsidRDefault="00830204" w:rsidP="00CC2633">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 объекта на карте</w:t>
            </w:r>
          </w:p>
        </w:tc>
        <w:tc>
          <w:tcPr>
            <w:tcW w:w="4111" w:type="dxa"/>
            <w:vAlign w:val="center"/>
          </w:tcPr>
          <w:p w:rsidR="00830204" w:rsidRPr="009D28EC" w:rsidRDefault="00830204" w:rsidP="00CC2633">
            <w:pPr>
              <w:shd w:val="clear" w:color="auto" w:fill="FFFFFF"/>
              <w:autoSpaceDE w:val="0"/>
              <w:autoSpaceDN w:val="0"/>
              <w:adjustRightInd w:val="0"/>
              <w:ind w:right="102"/>
              <w:jc w:val="center"/>
              <w:rPr>
                <w:rFonts w:ascii="Times New Roman" w:hAnsi="Times New Roman" w:cs="Times New Roman"/>
                <w:sz w:val="24"/>
                <w:szCs w:val="24"/>
              </w:rPr>
            </w:pPr>
            <w:r w:rsidRPr="009D28EC">
              <w:rPr>
                <w:rFonts w:ascii="Times New Roman" w:hAnsi="Times New Roman" w:cs="Times New Roman"/>
                <w:sz w:val="24"/>
                <w:szCs w:val="24"/>
              </w:rPr>
              <w:t>Наименование объекта</w:t>
            </w:r>
          </w:p>
        </w:tc>
        <w:tc>
          <w:tcPr>
            <w:tcW w:w="1276" w:type="dxa"/>
            <w:vAlign w:val="center"/>
          </w:tcPr>
          <w:p w:rsidR="00830204" w:rsidRPr="009D28EC" w:rsidRDefault="00830204" w:rsidP="00830204">
            <w:pPr>
              <w:shd w:val="clear" w:color="auto" w:fill="FFFFFF"/>
              <w:autoSpaceDE w:val="0"/>
              <w:autoSpaceDN w:val="0"/>
              <w:adjustRightInd w:val="0"/>
              <w:ind w:left="-108" w:right="-108"/>
              <w:jc w:val="center"/>
              <w:rPr>
                <w:rFonts w:ascii="Times New Roman" w:hAnsi="Times New Roman" w:cs="Times New Roman"/>
                <w:sz w:val="24"/>
                <w:szCs w:val="24"/>
              </w:rPr>
            </w:pPr>
            <w:r w:rsidRPr="009D28EC">
              <w:rPr>
                <w:rFonts w:ascii="Times New Roman" w:hAnsi="Times New Roman" w:cs="Times New Roman"/>
                <w:sz w:val="24"/>
                <w:szCs w:val="24"/>
              </w:rPr>
              <w:t>Краткая характеристика</w:t>
            </w:r>
          </w:p>
        </w:tc>
        <w:tc>
          <w:tcPr>
            <w:tcW w:w="1276" w:type="dxa"/>
            <w:vAlign w:val="center"/>
          </w:tcPr>
          <w:p w:rsidR="00830204" w:rsidRPr="009D28EC" w:rsidRDefault="00830204" w:rsidP="00830204">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Местоположение</w:t>
            </w:r>
          </w:p>
        </w:tc>
        <w:tc>
          <w:tcPr>
            <w:tcW w:w="819" w:type="dxa"/>
            <w:vAlign w:val="center"/>
          </w:tcPr>
          <w:p w:rsidR="00830204" w:rsidRPr="009D28EC" w:rsidRDefault="00830204" w:rsidP="00CC2633">
            <w:pPr>
              <w:shd w:val="clear" w:color="auto" w:fill="FFFFFF"/>
              <w:autoSpaceDE w:val="0"/>
              <w:autoSpaceDN w:val="0"/>
              <w:adjustRightInd w:val="0"/>
              <w:ind w:right="-40"/>
              <w:jc w:val="center"/>
              <w:rPr>
                <w:rFonts w:ascii="Times New Roman" w:hAnsi="Times New Roman" w:cs="Times New Roman"/>
                <w:sz w:val="24"/>
                <w:szCs w:val="24"/>
              </w:rPr>
            </w:pPr>
            <w:proofErr w:type="spellStart"/>
            <w:proofErr w:type="gramStart"/>
            <w:r w:rsidRPr="009D28EC">
              <w:rPr>
                <w:rFonts w:ascii="Times New Roman" w:hAnsi="Times New Roman" w:cs="Times New Roman"/>
                <w:sz w:val="24"/>
                <w:szCs w:val="24"/>
              </w:rPr>
              <w:t>Значе-ние</w:t>
            </w:r>
            <w:proofErr w:type="spellEnd"/>
            <w:proofErr w:type="gramEnd"/>
          </w:p>
        </w:tc>
        <w:tc>
          <w:tcPr>
            <w:tcW w:w="1273" w:type="dxa"/>
          </w:tcPr>
          <w:p w:rsidR="00830204" w:rsidRPr="009D28EC" w:rsidRDefault="00830204" w:rsidP="00CC2633">
            <w:pPr>
              <w:shd w:val="clear" w:color="auto" w:fill="FFFFFF"/>
              <w:autoSpaceDE w:val="0"/>
              <w:autoSpaceDN w:val="0"/>
              <w:adjustRightInd w:val="0"/>
              <w:ind w:right="-40"/>
              <w:jc w:val="center"/>
              <w:rPr>
                <w:rFonts w:ascii="Times New Roman" w:hAnsi="Times New Roman" w:cs="Times New Roman"/>
                <w:sz w:val="24"/>
                <w:szCs w:val="24"/>
              </w:rPr>
            </w:pPr>
            <w:r w:rsidRPr="009D28EC">
              <w:rPr>
                <w:rFonts w:ascii="Times New Roman" w:hAnsi="Times New Roman" w:cs="Times New Roman"/>
                <w:sz w:val="24"/>
                <w:szCs w:val="24"/>
              </w:rPr>
              <w:t>Статус объекта</w:t>
            </w:r>
          </w:p>
        </w:tc>
      </w:tr>
      <w:tr w:rsidR="00830204" w:rsidRPr="009D28EC" w:rsidTr="00CC2633">
        <w:trPr>
          <w:trHeight w:val="429"/>
        </w:trPr>
        <w:tc>
          <w:tcPr>
            <w:tcW w:w="9785" w:type="dxa"/>
            <w:gridSpan w:val="6"/>
            <w:vAlign w:val="center"/>
          </w:tcPr>
          <w:p w:rsidR="00830204" w:rsidRPr="009D28EC" w:rsidRDefault="00830204" w:rsidP="00CC2633">
            <w:pPr>
              <w:pStyle w:val="ae"/>
              <w:kinsoku w:val="0"/>
              <w:overflowPunct w:val="0"/>
              <w:spacing w:after="0"/>
              <w:jc w:val="center"/>
              <w:rPr>
                <w:rFonts w:ascii="Times New Roman" w:hAnsi="Times New Roman"/>
                <w:bCs/>
                <w:spacing w:val="-1"/>
                <w:sz w:val="24"/>
                <w:szCs w:val="24"/>
              </w:rPr>
            </w:pPr>
            <w:r w:rsidRPr="009D28EC">
              <w:rPr>
                <w:rFonts w:ascii="Times New Roman" w:hAnsi="Times New Roman"/>
                <w:b/>
                <w:sz w:val="24"/>
                <w:szCs w:val="24"/>
              </w:rPr>
              <w:t>11. Объекты электроснабжения</w:t>
            </w:r>
          </w:p>
        </w:tc>
      </w:tr>
      <w:tr w:rsidR="00830204" w:rsidRPr="009D28EC" w:rsidTr="00432DF3">
        <w:tc>
          <w:tcPr>
            <w:tcW w:w="1030" w:type="dxa"/>
            <w:vAlign w:val="center"/>
          </w:tcPr>
          <w:p w:rsidR="00830204" w:rsidRPr="00830204" w:rsidRDefault="00830204" w:rsidP="00CC2633">
            <w:pPr>
              <w:shd w:val="clear" w:color="auto" w:fill="FFFFFF"/>
              <w:autoSpaceDE w:val="0"/>
              <w:autoSpaceDN w:val="0"/>
              <w:adjustRightInd w:val="0"/>
              <w:jc w:val="center"/>
              <w:rPr>
                <w:rFonts w:ascii="Times New Roman" w:hAnsi="Times New Roman" w:cs="Times New Roman"/>
                <w:color w:val="FF0000"/>
                <w:sz w:val="24"/>
                <w:szCs w:val="24"/>
              </w:rPr>
            </w:pPr>
            <w:r w:rsidRPr="00830204">
              <w:rPr>
                <w:rFonts w:ascii="Times New Roman" w:hAnsi="Times New Roman" w:cs="Times New Roman"/>
                <w:color w:val="FF0000"/>
                <w:sz w:val="24"/>
                <w:szCs w:val="24"/>
              </w:rPr>
              <w:t>11.12</w:t>
            </w:r>
          </w:p>
        </w:tc>
        <w:tc>
          <w:tcPr>
            <w:tcW w:w="4111" w:type="dxa"/>
            <w:vAlign w:val="center"/>
          </w:tcPr>
          <w:p w:rsidR="00830204" w:rsidRPr="00830204" w:rsidRDefault="00830204" w:rsidP="00BF52F8">
            <w:pPr>
              <w:contextualSpacing/>
              <w:rPr>
                <w:rFonts w:ascii="Times New Roman" w:hAnsi="Times New Roman" w:cs="Times New Roman"/>
                <w:sz w:val="24"/>
                <w:szCs w:val="24"/>
              </w:rPr>
            </w:pPr>
            <w:r w:rsidRPr="00830204">
              <w:rPr>
                <w:rFonts w:ascii="Times New Roman" w:hAnsi="Times New Roman" w:cs="Times New Roman"/>
                <w:sz w:val="24"/>
                <w:szCs w:val="24"/>
              </w:rPr>
              <w:t>Реконструкция ПС 110/35/10 кВ «Лебеди». Установка второго трансформатора 10 МВА</w:t>
            </w:r>
          </w:p>
        </w:tc>
        <w:tc>
          <w:tcPr>
            <w:tcW w:w="1276" w:type="dxa"/>
            <w:vAlign w:val="center"/>
          </w:tcPr>
          <w:p w:rsidR="00830204" w:rsidRPr="00830204" w:rsidRDefault="00830204" w:rsidP="00CC2633">
            <w:pPr>
              <w:jc w:val="center"/>
              <w:rPr>
                <w:rFonts w:ascii="Times New Roman" w:hAnsi="Times New Roman" w:cs="Times New Roman"/>
                <w:sz w:val="24"/>
                <w:szCs w:val="24"/>
              </w:rPr>
            </w:pPr>
            <w:r w:rsidRPr="00830204">
              <w:rPr>
                <w:rFonts w:ascii="Times New Roman" w:hAnsi="Times New Roman" w:cs="Times New Roman"/>
                <w:sz w:val="24"/>
                <w:szCs w:val="24"/>
              </w:rPr>
              <w:t>10 МВА</w:t>
            </w:r>
          </w:p>
        </w:tc>
        <w:tc>
          <w:tcPr>
            <w:tcW w:w="1276" w:type="dxa"/>
            <w:vAlign w:val="center"/>
          </w:tcPr>
          <w:p w:rsidR="00830204" w:rsidRPr="00830204" w:rsidRDefault="00830204" w:rsidP="00CC2633">
            <w:pPr>
              <w:shd w:val="clear" w:color="auto" w:fill="FFFFFF"/>
              <w:autoSpaceDE w:val="0"/>
              <w:autoSpaceDN w:val="0"/>
              <w:adjustRightInd w:val="0"/>
              <w:jc w:val="center"/>
              <w:rPr>
                <w:rFonts w:ascii="Times New Roman" w:hAnsi="Times New Roman" w:cs="Times New Roman"/>
                <w:sz w:val="24"/>
                <w:szCs w:val="24"/>
              </w:rPr>
            </w:pPr>
            <w:r w:rsidRPr="00830204">
              <w:rPr>
                <w:rFonts w:ascii="Times New Roman" w:hAnsi="Times New Roman" w:cs="Times New Roman"/>
                <w:sz w:val="24"/>
                <w:szCs w:val="24"/>
              </w:rPr>
              <w:t>х. Лебеди</w:t>
            </w:r>
          </w:p>
        </w:tc>
        <w:tc>
          <w:tcPr>
            <w:tcW w:w="819" w:type="dxa"/>
            <w:vAlign w:val="center"/>
          </w:tcPr>
          <w:p w:rsidR="00830204" w:rsidRPr="00830204" w:rsidRDefault="00830204" w:rsidP="00CC2633">
            <w:pPr>
              <w:jc w:val="center"/>
              <w:rPr>
                <w:rFonts w:ascii="Times New Roman" w:hAnsi="Times New Roman" w:cs="Times New Roman"/>
                <w:sz w:val="24"/>
                <w:szCs w:val="24"/>
              </w:rPr>
            </w:pPr>
            <w:proofErr w:type="gramStart"/>
            <w:r w:rsidRPr="00830204">
              <w:rPr>
                <w:rFonts w:ascii="Times New Roman" w:hAnsi="Times New Roman" w:cs="Times New Roman"/>
                <w:sz w:val="24"/>
                <w:szCs w:val="24"/>
              </w:rPr>
              <w:t>Р</w:t>
            </w:r>
            <w:proofErr w:type="gramEnd"/>
          </w:p>
        </w:tc>
        <w:tc>
          <w:tcPr>
            <w:tcW w:w="1273" w:type="dxa"/>
            <w:vAlign w:val="center"/>
          </w:tcPr>
          <w:p w:rsidR="00830204" w:rsidRPr="00830204" w:rsidRDefault="00830204" w:rsidP="00CC2633">
            <w:pPr>
              <w:jc w:val="center"/>
              <w:rPr>
                <w:rFonts w:ascii="Times New Roman" w:hAnsi="Times New Roman" w:cs="Times New Roman"/>
                <w:sz w:val="24"/>
                <w:szCs w:val="24"/>
              </w:rPr>
            </w:pPr>
            <w:proofErr w:type="spellStart"/>
            <w:r w:rsidRPr="00830204">
              <w:rPr>
                <w:rFonts w:ascii="Times New Roman" w:hAnsi="Times New Roman" w:cs="Times New Roman"/>
                <w:sz w:val="24"/>
                <w:szCs w:val="24"/>
              </w:rPr>
              <w:t>Проектир</w:t>
            </w:r>
            <w:proofErr w:type="spellEnd"/>
            <w:r w:rsidRPr="00830204">
              <w:rPr>
                <w:rFonts w:ascii="Times New Roman" w:hAnsi="Times New Roman" w:cs="Times New Roman"/>
                <w:sz w:val="24"/>
                <w:szCs w:val="24"/>
              </w:rPr>
              <w:t>.</w:t>
            </w:r>
          </w:p>
        </w:tc>
      </w:tr>
      <w:tr w:rsidR="005642D9" w:rsidRPr="009D28EC" w:rsidTr="00432DF3">
        <w:tc>
          <w:tcPr>
            <w:tcW w:w="1030"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sz w:val="24"/>
                <w:szCs w:val="24"/>
              </w:rPr>
            </w:pPr>
            <w:r w:rsidRPr="005642D9">
              <w:rPr>
                <w:rFonts w:ascii="Times New Roman" w:hAnsi="Times New Roman" w:cs="Times New Roman"/>
                <w:color w:val="FF0000"/>
                <w:sz w:val="24"/>
                <w:szCs w:val="24"/>
              </w:rPr>
              <w:t>15.17</w:t>
            </w:r>
          </w:p>
        </w:tc>
        <w:tc>
          <w:tcPr>
            <w:tcW w:w="4111" w:type="dxa"/>
            <w:vAlign w:val="center"/>
          </w:tcPr>
          <w:p w:rsidR="005642D9" w:rsidRPr="005642D9" w:rsidRDefault="005642D9" w:rsidP="00CC2633">
            <w:pPr>
              <w:shd w:val="clear" w:color="auto" w:fill="FFFFFF"/>
              <w:autoSpaceDE w:val="0"/>
              <w:autoSpaceDN w:val="0"/>
              <w:adjustRightInd w:val="0"/>
              <w:rPr>
                <w:rFonts w:ascii="Times New Roman" w:hAnsi="Times New Roman" w:cs="Times New Roman"/>
                <w:sz w:val="24"/>
                <w:szCs w:val="24"/>
              </w:rPr>
            </w:pPr>
            <w:r w:rsidRPr="005642D9">
              <w:rPr>
                <w:rFonts w:ascii="Times New Roman" w:hAnsi="Times New Roman" w:cs="Times New Roman"/>
                <w:sz w:val="24"/>
                <w:szCs w:val="24"/>
              </w:rPr>
              <w:t xml:space="preserve">Строительство </w:t>
            </w:r>
            <w:proofErr w:type="spellStart"/>
            <w:r w:rsidRPr="005642D9">
              <w:rPr>
                <w:rFonts w:ascii="Times New Roman" w:hAnsi="Times New Roman" w:cs="Times New Roman"/>
                <w:sz w:val="24"/>
                <w:szCs w:val="24"/>
              </w:rPr>
              <w:t>волоконно</w:t>
            </w:r>
            <w:proofErr w:type="spellEnd"/>
            <w:r w:rsidRPr="005642D9">
              <w:rPr>
                <w:rFonts w:ascii="Times New Roman" w:hAnsi="Times New Roman" w:cs="Times New Roman"/>
                <w:sz w:val="24"/>
                <w:szCs w:val="24"/>
              </w:rPr>
              <w:t xml:space="preserve"> – оптической линии связи (ВОЛС)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Петровская –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Полтавская –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w:t>
            </w:r>
            <w:proofErr w:type="spellStart"/>
            <w:r w:rsidRPr="005642D9">
              <w:rPr>
                <w:rFonts w:ascii="Times New Roman" w:hAnsi="Times New Roman" w:cs="Times New Roman"/>
                <w:sz w:val="24"/>
                <w:szCs w:val="24"/>
              </w:rPr>
              <w:t>Старонижестеблиевская</w:t>
            </w:r>
            <w:proofErr w:type="spellEnd"/>
            <w:r w:rsidRPr="005642D9">
              <w:rPr>
                <w:rFonts w:ascii="Times New Roman" w:hAnsi="Times New Roman" w:cs="Times New Roman"/>
                <w:sz w:val="24"/>
                <w:szCs w:val="24"/>
              </w:rPr>
              <w:t xml:space="preserve"> –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Калининская</w:t>
            </w:r>
          </w:p>
        </w:tc>
        <w:tc>
          <w:tcPr>
            <w:tcW w:w="1276" w:type="dxa"/>
            <w:vAlign w:val="center"/>
          </w:tcPr>
          <w:p w:rsidR="005642D9" w:rsidRPr="005642D9" w:rsidRDefault="005642D9" w:rsidP="00CC2633">
            <w:pPr>
              <w:widowControl w:val="0"/>
              <w:jc w:val="center"/>
              <w:rPr>
                <w:rFonts w:ascii="Times New Roman" w:hAnsi="Times New Roman" w:cs="Times New Roman"/>
                <w:sz w:val="24"/>
                <w:szCs w:val="24"/>
              </w:rPr>
            </w:pPr>
          </w:p>
        </w:tc>
        <w:tc>
          <w:tcPr>
            <w:tcW w:w="1276" w:type="dxa"/>
            <w:vAlign w:val="center"/>
          </w:tcPr>
          <w:p w:rsidR="005642D9" w:rsidRPr="005642D9" w:rsidRDefault="005642D9" w:rsidP="005642D9">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5642D9">
              <w:rPr>
                <w:rFonts w:ascii="Times New Roman" w:hAnsi="Times New Roman" w:cs="Times New Roman"/>
                <w:sz w:val="24"/>
                <w:szCs w:val="24"/>
              </w:rPr>
              <w:t>Гривенское</w:t>
            </w:r>
            <w:proofErr w:type="spellEnd"/>
            <w:r w:rsidRPr="005642D9">
              <w:rPr>
                <w:rFonts w:ascii="Times New Roman" w:hAnsi="Times New Roman" w:cs="Times New Roman"/>
                <w:sz w:val="24"/>
                <w:szCs w:val="24"/>
              </w:rPr>
              <w:t xml:space="preserve"> сельское поселение </w:t>
            </w:r>
          </w:p>
        </w:tc>
        <w:tc>
          <w:tcPr>
            <w:tcW w:w="819"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sz w:val="24"/>
                <w:szCs w:val="24"/>
              </w:rPr>
            </w:pPr>
            <w:proofErr w:type="gramStart"/>
            <w:r w:rsidRPr="005642D9">
              <w:rPr>
                <w:rFonts w:ascii="Times New Roman" w:hAnsi="Times New Roman" w:cs="Times New Roman"/>
                <w:sz w:val="24"/>
                <w:szCs w:val="24"/>
              </w:rPr>
              <w:t>Р</w:t>
            </w:r>
            <w:proofErr w:type="gramEnd"/>
          </w:p>
        </w:tc>
        <w:tc>
          <w:tcPr>
            <w:tcW w:w="1273"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sz w:val="24"/>
                <w:szCs w:val="24"/>
              </w:rPr>
            </w:pPr>
            <w:proofErr w:type="spellStart"/>
            <w:r w:rsidRPr="005642D9">
              <w:rPr>
                <w:rFonts w:ascii="Times New Roman" w:hAnsi="Times New Roman" w:cs="Times New Roman"/>
                <w:sz w:val="24"/>
                <w:szCs w:val="24"/>
              </w:rPr>
              <w:t>Проектир</w:t>
            </w:r>
            <w:proofErr w:type="spellEnd"/>
            <w:r w:rsidRPr="005642D9">
              <w:rPr>
                <w:rFonts w:ascii="Times New Roman" w:hAnsi="Times New Roman" w:cs="Times New Roman"/>
                <w:sz w:val="24"/>
                <w:szCs w:val="24"/>
              </w:rPr>
              <w:t>.</w:t>
            </w:r>
          </w:p>
        </w:tc>
      </w:tr>
      <w:tr w:rsidR="005642D9" w:rsidRPr="009D28EC" w:rsidTr="00432DF3">
        <w:tc>
          <w:tcPr>
            <w:tcW w:w="1030"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color w:val="FF0000"/>
                <w:sz w:val="24"/>
                <w:szCs w:val="24"/>
              </w:rPr>
            </w:pPr>
            <w:r w:rsidRPr="005642D9">
              <w:rPr>
                <w:rFonts w:ascii="Times New Roman" w:hAnsi="Times New Roman" w:cs="Times New Roman"/>
                <w:color w:val="FF0000"/>
                <w:sz w:val="24"/>
                <w:szCs w:val="24"/>
              </w:rPr>
              <w:t>15.18</w:t>
            </w:r>
          </w:p>
        </w:tc>
        <w:tc>
          <w:tcPr>
            <w:tcW w:w="4111" w:type="dxa"/>
            <w:vAlign w:val="center"/>
          </w:tcPr>
          <w:p w:rsidR="005642D9" w:rsidRPr="005642D9" w:rsidRDefault="005642D9" w:rsidP="00CC2633">
            <w:pPr>
              <w:shd w:val="clear" w:color="auto" w:fill="FFFFFF"/>
              <w:autoSpaceDE w:val="0"/>
              <w:autoSpaceDN w:val="0"/>
              <w:adjustRightInd w:val="0"/>
              <w:rPr>
                <w:rFonts w:ascii="Times New Roman" w:hAnsi="Times New Roman" w:cs="Times New Roman"/>
                <w:sz w:val="24"/>
                <w:szCs w:val="24"/>
              </w:rPr>
            </w:pPr>
            <w:r w:rsidRPr="005642D9">
              <w:rPr>
                <w:rFonts w:ascii="Times New Roman" w:hAnsi="Times New Roman" w:cs="Times New Roman"/>
                <w:sz w:val="24"/>
                <w:szCs w:val="24"/>
              </w:rPr>
              <w:t>Строительство волоконно-оптической линии связи (ВОЛС)</w:t>
            </w:r>
          </w:p>
          <w:p w:rsidR="005642D9" w:rsidRPr="005642D9" w:rsidRDefault="005642D9" w:rsidP="00CC2633">
            <w:pPr>
              <w:shd w:val="clear" w:color="auto" w:fill="FFFFFF"/>
              <w:autoSpaceDE w:val="0"/>
              <w:autoSpaceDN w:val="0"/>
              <w:adjustRightInd w:val="0"/>
              <w:rPr>
                <w:rFonts w:ascii="Times New Roman" w:hAnsi="Times New Roman" w:cs="Times New Roman"/>
                <w:sz w:val="24"/>
                <w:szCs w:val="24"/>
              </w:rPr>
            </w:pPr>
            <w:r w:rsidRPr="005642D9">
              <w:rPr>
                <w:rFonts w:ascii="Times New Roman" w:hAnsi="Times New Roman" w:cs="Times New Roman"/>
                <w:sz w:val="24"/>
                <w:szCs w:val="24"/>
              </w:rPr>
              <w:t xml:space="preserve">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Петровская – </w:t>
            </w:r>
            <w:proofErr w:type="spellStart"/>
            <w:r w:rsidRPr="005642D9">
              <w:rPr>
                <w:rFonts w:ascii="Times New Roman" w:hAnsi="Times New Roman" w:cs="Times New Roman"/>
                <w:sz w:val="24"/>
                <w:szCs w:val="24"/>
              </w:rPr>
              <w:t>ст-ца</w:t>
            </w:r>
            <w:proofErr w:type="spellEnd"/>
            <w:r w:rsidRPr="005642D9">
              <w:rPr>
                <w:rFonts w:ascii="Times New Roman" w:hAnsi="Times New Roman" w:cs="Times New Roman"/>
                <w:sz w:val="24"/>
                <w:szCs w:val="24"/>
              </w:rPr>
              <w:t xml:space="preserve"> Гривенская</w:t>
            </w:r>
          </w:p>
        </w:tc>
        <w:tc>
          <w:tcPr>
            <w:tcW w:w="1276" w:type="dxa"/>
            <w:vAlign w:val="center"/>
          </w:tcPr>
          <w:p w:rsidR="005642D9" w:rsidRPr="005642D9" w:rsidRDefault="005642D9" w:rsidP="00CC2633">
            <w:pPr>
              <w:widowControl w:val="0"/>
              <w:jc w:val="center"/>
              <w:rPr>
                <w:rFonts w:ascii="Times New Roman" w:hAnsi="Times New Roman" w:cs="Times New Roman"/>
                <w:sz w:val="24"/>
                <w:szCs w:val="24"/>
              </w:rPr>
            </w:pPr>
          </w:p>
        </w:tc>
        <w:tc>
          <w:tcPr>
            <w:tcW w:w="1276" w:type="dxa"/>
            <w:vAlign w:val="center"/>
          </w:tcPr>
          <w:p w:rsidR="005642D9" w:rsidRPr="005642D9" w:rsidRDefault="005642D9" w:rsidP="005642D9">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5642D9">
              <w:rPr>
                <w:rFonts w:ascii="Times New Roman" w:hAnsi="Times New Roman" w:cs="Times New Roman"/>
                <w:sz w:val="24"/>
                <w:szCs w:val="24"/>
              </w:rPr>
              <w:t>Гривенское</w:t>
            </w:r>
            <w:proofErr w:type="spellEnd"/>
            <w:r w:rsidRPr="005642D9">
              <w:rPr>
                <w:rFonts w:ascii="Times New Roman" w:hAnsi="Times New Roman" w:cs="Times New Roman"/>
                <w:sz w:val="24"/>
                <w:szCs w:val="24"/>
              </w:rPr>
              <w:t xml:space="preserve"> сельское поселение </w:t>
            </w:r>
          </w:p>
        </w:tc>
        <w:tc>
          <w:tcPr>
            <w:tcW w:w="819"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sz w:val="24"/>
                <w:szCs w:val="24"/>
              </w:rPr>
            </w:pPr>
            <w:proofErr w:type="gramStart"/>
            <w:r w:rsidRPr="005642D9">
              <w:rPr>
                <w:rFonts w:ascii="Times New Roman" w:hAnsi="Times New Roman" w:cs="Times New Roman"/>
                <w:sz w:val="24"/>
                <w:szCs w:val="24"/>
              </w:rPr>
              <w:t>Р</w:t>
            </w:r>
            <w:proofErr w:type="gramEnd"/>
          </w:p>
        </w:tc>
        <w:tc>
          <w:tcPr>
            <w:tcW w:w="1273" w:type="dxa"/>
            <w:vAlign w:val="center"/>
          </w:tcPr>
          <w:p w:rsidR="005642D9" w:rsidRPr="005642D9" w:rsidRDefault="005642D9" w:rsidP="00CC2633">
            <w:pPr>
              <w:shd w:val="clear" w:color="auto" w:fill="FFFFFF"/>
              <w:autoSpaceDE w:val="0"/>
              <w:autoSpaceDN w:val="0"/>
              <w:adjustRightInd w:val="0"/>
              <w:jc w:val="center"/>
              <w:rPr>
                <w:rFonts w:ascii="Times New Roman" w:hAnsi="Times New Roman" w:cs="Times New Roman"/>
                <w:sz w:val="24"/>
                <w:szCs w:val="24"/>
              </w:rPr>
            </w:pPr>
            <w:proofErr w:type="spellStart"/>
            <w:r w:rsidRPr="005642D9">
              <w:rPr>
                <w:rFonts w:ascii="Times New Roman" w:hAnsi="Times New Roman" w:cs="Times New Roman"/>
                <w:sz w:val="24"/>
                <w:szCs w:val="24"/>
              </w:rPr>
              <w:t>Проектир</w:t>
            </w:r>
            <w:proofErr w:type="spellEnd"/>
            <w:r w:rsidRPr="005642D9">
              <w:rPr>
                <w:rFonts w:ascii="Times New Roman" w:hAnsi="Times New Roman" w:cs="Times New Roman"/>
                <w:sz w:val="24"/>
                <w:szCs w:val="24"/>
              </w:rPr>
              <w:t>.</w:t>
            </w:r>
          </w:p>
        </w:tc>
      </w:tr>
    </w:tbl>
    <w:p w:rsidR="00100365" w:rsidRDefault="00100365" w:rsidP="00DA55E8">
      <w:pPr>
        <w:pStyle w:val="ae"/>
        <w:kinsoku w:val="0"/>
        <w:overflowPunct w:val="0"/>
        <w:spacing w:after="0"/>
        <w:ind w:left="212" w:firstLine="709"/>
        <w:jc w:val="both"/>
        <w:rPr>
          <w:rFonts w:ascii="Times New Roman" w:hAnsi="Times New Roman"/>
          <w:sz w:val="28"/>
          <w:szCs w:val="28"/>
          <w:highlight w:val="yellow"/>
        </w:rPr>
      </w:pPr>
    </w:p>
    <w:p w:rsidR="00DA55E8" w:rsidRPr="002F00DE" w:rsidRDefault="00DA55E8" w:rsidP="00DA55E8">
      <w:pPr>
        <w:pStyle w:val="ae"/>
        <w:kinsoku w:val="0"/>
        <w:overflowPunct w:val="0"/>
        <w:spacing w:after="0"/>
        <w:ind w:left="212" w:firstLine="709"/>
        <w:jc w:val="both"/>
        <w:rPr>
          <w:rFonts w:ascii="Times New Roman" w:hAnsi="Times New Roman"/>
          <w:sz w:val="28"/>
          <w:szCs w:val="28"/>
        </w:rPr>
      </w:pPr>
      <w:r w:rsidRPr="002F00DE">
        <w:rPr>
          <w:rFonts w:ascii="Times New Roman" w:hAnsi="Times New Roman"/>
          <w:sz w:val="28"/>
          <w:szCs w:val="28"/>
        </w:rPr>
        <w:t xml:space="preserve">Планируемые объекты федерального значения </w:t>
      </w:r>
      <w:r w:rsidR="00200E9D" w:rsidRPr="002F00DE">
        <w:rPr>
          <w:rFonts w:ascii="Times New Roman" w:hAnsi="Times New Roman"/>
          <w:sz w:val="28"/>
          <w:szCs w:val="28"/>
        </w:rPr>
        <w:t>сель</w:t>
      </w:r>
      <w:r w:rsidRPr="002F00DE">
        <w:rPr>
          <w:rFonts w:ascii="Times New Roman" w:hAnsi="Times New Roman"/>
          <w:sz w:val="28"/>
          <w:szCs w:val="28"/>
        </w:rPr>
        <w:t>ского поселения отсутствуют (за исключением линейных объектов).</w:t>
      </w:r>
    </w:p>
    <w:p w:rsidR="00931532" w:rsidRPr="00BA4442" w:rsidRDefault="00931532">
      <w:pPr>
        <w:rPr>
          <w:rFonts w:ascii="Times New Roman" w:hAnsi="Times New Roman"/>
          <w:sz w:val="24"/>
          <w:szCs w:val="24"/>
          <w:highlight w:val="yellow"/>
        </w:rPr>
      </w:pPr>
    </w:p>
    <w:p w:rsidR="000A38AD" w:rsidRPr="0001365D" w:rsidRDefault="000A38AD" w:rsidP="00814BE5">
      <w:pPr>
        <w:spacing w:after="0"/>
        <w:ind w:firstLine="709"/>
        <w:rPr>
          <w:rFonts w:ascii="Times New Roman" w:eastAsia="Calibri" w:hAnsi="Times New Roman" w:cs="Times New Roman"/>
          <w:spacing w:val="-1"/>
          <w:sz w:val="28"/>
          <w:szCs w:val="28"/>
          <w:u w:val="single"/>
        </w:rPr>
      </w:pPr>
      <w:bookmarkStart w:id="14" w:name="_Toc477867024"/>
      <w:r w:rsidRPr="0001365D">
        <w:rPr>
          <w:rFonts w:ascii="Times New Roman" w:eastAsia="Calibri" w:hAnsi="Times New Roman" w:cs="Times New Roman"/>
          <w:spacing w:val="-1"/>
          <w:sz w:val="28"/>
          <w:szCs w:val="28"/>
          <w:u w:val="single"/>
        </w:rPr>
        <w:lastRenderedPageBreak/>
        <w:t>2.</w:t>
      </w:r>
      <w:r w:rsidR="00814BE5" w:rsidRPr="0001365D">
        <w:rPr>
          <w:rFonts w:ascii="Times New Roman" w:eastAsia="Calibri" w:hAnsi="Times New Roman" w:cs="Times New Roman"/>
          <w:spacing w:val="-1"/>
          <w:sz w:val="28"/>
          <w:szCs w:val="28"/>
          <w:u w:val="single"/>
        </w:rPr>
        <w:t>4</w:t>
      </w:r>
      <w:r w:rsidRPr="0001365D">
        <w:rPr>
          <w:rFonts w:ascii="Times New Roman" w:eastAsia="Calibri" w:hAnsi="Times New Roman" w:cs="Times New Roman"/>
          <w:spacing w:val="-1"/>
          <w:sz w:val="28"/>
          <w:szCs w:val="28"/>
          <w:u w:val="single"/>
        </w:rPr>
        <w:t>.</w:t>
      </w:r>
      <w:r w:rsidR="0040589D" w:rsidRPr="0001365D">
        <w:rPr>
          <w:rFonts w:ascii="Times New Roman" w:eastAsia="Calibri" w:hAnsi="Times New Roman" w:cs="Times New Roman"/>
          <w:spacing w:val="-1"/>
          <w:sz w:val="28"/>
          <w:szCs w:val="28"/>
          <w:u w:val="single"/>
        </w:rPr>
        <w:t>4</w:t>
      </w:r>
      <w:r w:rsidRPr="0001365D">
        <w:rPr>
          <w:rFonts w:ascii="Times New Roman" w:eastAsia="Calibri" w:hAnsi="Times New Roman" w:cs="Times New Roman"/>
          <w:spacing w:val="-1"/>
          <w:sz w:val="28"/>
          <w:szCs w:val="28"/>
          <w:u w:val="single"/>
        </w:rPr>
        <w:t xml:space="preserve"> </w:t>
      </w:r>
      <w:r w:rsidR="00391533" w:rsidRPr="0001365D">
        <w:rPr>
          <w:rFonts w:ascii="Times New Roman" w:eastAsia="Calibri" w:hAnsi="Times New Roman" w:cs="Times New Roman"/>
          <w:spacing w:val="-1"/>
          <w:sz w:val="28"/>
          <w:szCs w:val="28"/>
          <w:u w:val="single"/>
        </w:rPr>
        <w:t xml:space="preserve">Зона </w:t>
      </w:r>
      <w:r w:rsidRPr="0001365D">
        <w:rPr>
          <w:rFonts w:ascii="Times New Roman" w:eastAsia="Calibri" w:hAnsi="Times New Roman" w:cs="Times New Roman"/>
          <w:spacing w:val="-1"/>
          <w:sz w:val="28"/>
          <w:szCs w:val="28"/>
          <w:u w:val="single"/>
        </w:rPr>
        <w:t>транспортной инфраструктуры</w:t>
      </w:r>
      <w:bookmarkEnd w:id="14"/>
    </w:p>
    <w:p w:rsidR="000A38AD" w:rsidRPr="0001365D" w:rsidRDefault="000A38AD" w:rsidP="00814BE5">
      <w:pPr>
        <w:pStyle w:val="ae"/>
        <w:kinsoku w:val="0"/>
        <w:overflowPunct w:val="0"/>
        <w:spacing w:after="0"/>
        <w:ind w:firstLine="709"/>
        <w:jc w:val="both"/>
        <w:rPr>
          <w:rFonts w:ascii="Times New Roman" w:hAnsi="Times New Roman"/>
          <w:spacing w:val="-1"/>
          <w:sz w:val="28"/>
          <w:szCs w:val="28"/>
        </w:rPr>
      </w:pPr>
      <w:r w:rsidRPr="0001365D">
        <w:rPr>
          <w:rFonts w:ascii="Times New Roman" w:hAnsi="Times New Roman"/>
          <w:spacing w:val="-1"/>
          <w:sz w:val="28"/>
          <w:szCs w:val="28"/>
        </w:rPr>
        <w:t xml:space="preserve">Площадь: </w:t>
      </w:r>
      <w:r w:rsidR="0001365D" w:rsidRPr="0001365D">
        <w:rPr>
          <w:rFonts w:ascii="Times New Roman" w:hAnsi="Times New Roman"/>
          <w:spacing w:val="-1"/>
          <w:sz w:val="28"/>
          <w:szCs w:val="28"/>
        </w:rPr>
        <w:t>247</w:t>
      </w:r>
      <w:r w:rsidRPr="0001365D">
        <w:rPr>
          <w:rFonts w:ascii="Times New Roman" w:hAnsi="Times New Roman"/>
          <w:spacing w:val="-1"/>
          <w:sz w:val="28"/>
          <w:szCs w:val="28"/>
        </w:rPr>
        <w:t>,</w:t>
      </w:r>
      <w:r w:rsidR="0001365D" w:rsidRPr="0001365D">
        <w:rPr>
          <w:rFonts w:ascii="Times New Roman" w:hAnsi="Times New Roman"/>
          <w:spacing w:val="-1"/>
          <w:sz w:val="28"/>
          <w:szCs w:val="28"/>
        </w:rPr>
        <w:t>73</w:t>
      </w:r>
      <w:r w:rsidRPr="0001365D">
        <w:rPr>
          <w:rFonts w:ascii="Times New Roman" w:hAnsi="Times New Roman"/>
          <w:spacing w:val="-1"/>
          <w:sz w:val="28"/>
          <w:szCs w:val="28"/>
        </w:rPr>
        <w:t xml:space="preserve"> га.</w:t>
      </w:r>
    </w:p>
    <w:p w:rsidR="00C23FE3" w:rsidRPr="0001365D" w:rsidRDefault="00C23FE3" w:rsidP="00C23FE3">
      <w:pPr>
        <w:pStyle w:val="ae"/>
        <w:kinsoku w:val="0"/>
        <w:overflowPunct w:val="0"/>
        <w:spacing w:after="0"/>
        <w:ind w:firstLine="709"/>
        <w:rPr>
          <w:rFonts w:ascii="Times New Roman" w:hAnsi="Times New Roman"/>
          <w:spacing w:val="-1"/>
          <w:sz w:val="28"/>
          <w:szCs w:val="28"/>
        </w:rPr>
      </w:pPr>
      <w:r w:rsidRPr="0001365D">
        <w:rPr>
          <w:rFonts w:ascii="Times New Roman" w:hAnsi="Times New Roman"/>
          <w:spacing w:val="-1"/>
          <w:sz w:val="28"/>
          <w:szCs w:val="28"/>
        </w:rPr>
        <w:t>Максимальная этажность застройки: 5.</w:t>
      </w:r>
    </w:p>
    <w:p w:rsidR="00FF3680" w:rsidRPr="00BA4442" w:rsidRDefault="00FF3680" w:rsidP="00F67096">
      <w:pPr>
        <w:pStyle w:val="ae"/>
        <w:kinsoku w:val="0"/>
        <w:overflowPunct w:val="0"/>
        <w:spacing w:after="0"/>
        <w:ind w:firstLine="709"/>
        <w:jc w:val="both"/>
        <w:rPr>
          <w:rFonts w:ascii="Times New Roman" w:hAnsi="Times New Roman"/>
          <w:spacing w:val="-1"/>
          <w:sz w:val="28"/>
          <w:szCs w:val="28"/>
          <w:highlight w:val="yellow"/>
        </w:rPr>
      </w:pPr>
    </w:p>
    <w:p w:rsidR="00FC245E" w:rsidRPr="00AD248A" w:rsidRDefault="00FC245E" w:rsidP="00FC245E">
      <w:pPr>
        <w:pStyle w:val="ae"/>
        <w:kinsoku w:val="0"/>
        <w:overflowPunct w:val="0"/>
        <w:spacing w:after="0"/>
        <w:ind w:firstLine="709"/>
        <w:jc w:val="both"/>
        <w:rPr>
          <w:rFonts w:ascii="Times New Roman" w:hAnsi="Times New Roman"/>
          <w:i/>
          <w:spacing w:val="-1"/>
          <w:sz w:val="28"/>
          <w:szCs w:val="28"/>
        </w:rPr>
      </w:pPr>
      <w:r w:rsidRPr="00AD248A">
        <w:rPr>
          <w:rFonts w:ascii="Times New Roman" w:hAnsi="Times New Roman"/>
          <w:i/>
          <w:spacing w:val="-1"/>
          <w:sz w:val="28"/>
          <w:szCs w:val="28"/>
        </w:rPr>
        <w:t>2.</w:t>
      </w:r>
      <w:r w:rsidR="004D689A" w:rsidRPr="00AD248A">
        <w:rPr>
          <w:rFonts w:ascii="Times New Roman" w:hAnsi="Times New Roman"/>
          <w:i/>
          <w:spacing w:val="-1"/>
          <w:sz w:val="28"/>
          <w:szCs w:val="28"/>
        </w:rPr>
        <w:t>4</w:t>
      </w:r>
      <w:r w:rsidRPr="00AD248A">
        <w:rPr>
          <w:rFonts w:ascii="Times New Roman" w:hAnsi="Times New Roman"/>
          <w:i/>
          <w:spacing w:val="-1"/>
          <w:sz w:val="28"/>
          <w:szCs w:val="28"/>
        </w:rPr>
        <w:t>.</w:t>
      </w:r>
      <w:r w:rsidR="0040589D" w:rsidRPr="00AD248A">
        <w:rPr>
          <w:rFonts w:ascii="Times New Roman" w:hAnsi="Times New Roman"/>
          <w:i/>
          <w:spacing w:val="-1"/>
          <w:sz w:val="28"/>
          <w:szCs w:val="28"/>
        </w:rPr>
        <w:t>4</w:t>
      </w:r>
      <w:r w:rsidR="004D689A" w:rsidRPr="00AD248A">
        <w:rPr>
          <w:rFonts w:ascii="Times New Roman" w:hAnsi="Times New Roman"/>
          <w:i/>
          <w:spacing w:val="-1"/>
          <w:sz w:val="28"/>
          <w:szCs w:val="28"/>
        </w:rPr>
        <w:t>.</w:t>
      </w:r>
      <w:r w:rsidR="0040589D" w:rsidRPr="00AD248A">
        <w:rPr>
          <w:rFonts w:ascii="Times New Roman" w:hAnsi="Times New Roman"/>
          <w:i/>
          <w:spacing w:val="-1"/>
          <w:sz w:val="28"/>
          <w:szCs w:val="28"/>
        </w:rPr>
        <w:t>1</w:t>
      </w:r>
      <w:r w:rsidR="004D689A" w:rsidRPr="00AD248A">
        <w:rPr>
          <w:rFonts w:ascii="Times New Roman" w:hAnsi="Times New Roman"/>
          <w:i/>
          <w:spacing w:val="-1"/>
          <w:sz w:val="28"/>
          <w:szCs w:val="28"/>
        </w:rPr>
        <w:t xml:space="preserve"> </w:t>
      </w:r>
      <w:r w:rsidRPr="00AD248A">
        <w:rPr>
          <w:rFonts w:ascii="Times New Roman" w:hAnsi="Times New Roman"/>
          <w:i/>
          <w:spacing w:val="-1"/>
          <w:sz w:val="28"/>
          <w:szCs w:val="28"/>
        </w:rPr>
        <w:t>Зона объектов автомобильного транспорта</w:t>
      </w:r>
    </w:p>
    <w:p w:rsidR="00FC245E" w:rsidRPr="00AD248A" w:rsidRDefault="00FC245E" w:rsidP="00FC245E">
      <w:pPr>
        <w:spacing w:after="0"/>
        <w:ind w:firstLine="709"/>
        <w:rPr>
          <w:rFonts w:ascii="Times New Roman" w:hAnsi="Times New Roman" w:cs="Times New Roman"/>
          <w:sz w:val="28"/>
          <w:szCs w:val="28"/>
        </w:rPr>
      </w:pPr>
      <w:r w:rsidRPr="00AD248A">
        <w:rPr>
          <w:rFonts w:ascii="Times New Roman" w:hAnsi="Times New Roman" w:cs="Times New Roman"/>
          <w:sz w:val="28"/>
          <w:szCs w:val="28"/>
        </w:rPr>
        <w:t xml:space="preserve">Площадь: </w:t>
      </w:r>
      <w:r w:rsidR="00AD248A" w:rsidRPr="00AD248A">
        <w:rPr>
          <w:rFonts w:ascii="Times New Roman" w:hAnsi="Times New Roman" w:cs="Times New Roman"/>
          <w:sz w:val="28"/>
          <w:szCs w:val="28"/>
        </w:rPr>
        <w:t>0</w:t>
      </w:r>
      <w:r w:rsidRPr="00AD248A">
        <w:rPr>
          <w:rFonts w:ascii="Times New Roman" w:hAnsi="Times New Roman" w:cs="Times New Roman"/>
          <w:sz w:val="28"/>
          <w:szCs w:val="28"/>
        </w:rPr>
        <w:t>,</w:t>
      </w:r>
      <w:r w:rsidR="00AD248A" w:rsidRPr="00AD248A">
        <w:rPr>
          <w:rFonts w:ascii="Times New Roman" w:hAnsi="Times New Roman" w:cs="Times New Roman"/>
          <w:sz w:val="28"/>
          <w:szCs w:val="28"/>
        </w:rPr>
        <w:t>85</w:t>
      </w:r>
      <w:r w:rsidRPr="00AD248A">
        <w:rPr>
          <w:rFonts w:ascii="Times New Roman" w:hAnsi="Times New Roman" w:cs="Times New Roman"/>
          <w:sz w:val="28"/>
          <w:szCs w:val="28"/>
        </w:rPr>
        <w:t xml:space="preserve"> га.</w:t>
      </w:r>
    </w:p>
    <w:p w:rsidR="00C23FE3" w:rsidRPr="00AD248A" w:rsidRDefault="00C23FE3" w:rsidP="00C23FE3">
      <w:pPr>
        <w:pStyle w:val="ae"/>
        <w:kinsoku w:val="0"/>
        <w:overflowPunct w:val="0"/>
        <w:spacing w:after="0"/>
        <w:ind w:firstLine="709"/>
        <w:rPr>
          <w:rFonts w:ascii="Times New Roman" w:hAnsi="Times New Roman"/>
          <w:spacing w:val="-1"/>
          <w:sz w:val="28"/>
          <w:szCs w:val="28"/>
        </w:rPr>
      </w:pPr>
      <w:r w:rsidRPr="00AD248A">
        <w:rPr>
          <w:rFonts w:ascii="Times New Roman" w:hAnsi="Times New Roman"/>
          <w:spacing w:val="-1"/>
          <w:sz w:val="28"/>
          <w:szCs w:val="28"/>
        </w:rPr>
        <w:t>Максимальная этажность застройки: 5.</w:t>
      </w:r>
    </w:p>
    <w:p w:rsidR="00DA55E8" w:rsidRPr="00AD248A" w:rsidRDefault="00DA55E8" w:rsidP="00C23FE3">
      <w:pPr>
        <w:pStyle w:val="ae"/>
        <w:kinsoku w:val="0"/>
        <w:overflowPunct w:val="0"/>
        <w:spacing w:after="0"/>
        <w:ind w:firstLine="709"/>
        <w:jc w:val="both"/>
        <w:rPr>
          <w:rFonts w:ascii="Times New Roman" w:hAnsi="Times New Roman"/>
          <w:sz w:val="28"/>
          <w:szCs w:val="28"/>
        </w:rPr>
      </w:pPr>
      <w:r w:rsidRPr="00AD248A">
        <w:rPr>
          <w:rFonts w:ascii="Times New Roman" w:hAnsi="Times New Roman"/>
          <w:sz w:val="28"/>
          <w:szCs w:val="28"/>
        </w:rPr>
        <w:t xml:space="preserve">Планируемые объекты местного, регионального и федерального значения </w:t>
      </w:r>
      <w:r w:rsidR="00200E9D" w:rsidRPr="00AD248A">
        <w:rPr>
          <w:rFonts w:ascii="Times New Roman" w:hAnsi="Times New Roman"/>
          <w:sz w:val="28"/>
          <w:szCs w:val="28"/>
        </w:rPr>
        <w:t>сель</w:t>
      </w:r>
      <w:r w:rsidRPr="00AD248A">
        <w:rPr>
          <w:rFonts w:ascii="Times New Roman" w:hAnsi="Times New Roman"/>
          <w:sz w:val="28"/>
          <w:szCs w:val="28"/>
        </w:rPr>
        <w:t xml:space="preserve">ского поселения </w:t>
      </w:r>
      <w:r w:rsidR="00BD67BF" w:rsidRPr="002F00DE">
        <w:rPr>
          <w:rFonts w:ascii="Times New Roman" w:hAnsi="Times New Roman"/>
          <w:sz w:val="28"/>
          <w:szCs w:val="28"/>
        </w:rPr>
        <w:t>(за исключением линейных объектов)</w:t>
      </w:r>
      <w:r w:rsidR="00BD67BF">
        <w:rPr>
          <w:rFonts w:ascii="Times New Roman" w:hAnsi="Times New Roman"/>
          <w:sz w:val="28"/>
          <w:szCs w:val="28"/>
        </w:rPr>
        <w:t xml:space="preserve"> </w:t>
      </w:r>
      <w:r w:rsidRPr="00AD248A">
        <w:rPr>
          <w:rFonts w:ascii="Times New Roman" w:hAnsi="Times New Roman"/>
          <w:sz w:val="28"/>
          <w:szCs w:val="28"/>
        </w:rPr>
        <w:t>отсутствуют.</w:t>
      </w:r>
    </w:p>
    <w:p w:rsidR="00FF6121" w:rsidRPr="00BA4442" w:rsidRDefault="00FF6121" w:rsidP="00FF6121">
      <w:pPr>
        <w:pStyle w:val="ae"/>
        <w:kinsoku w:val="0"/>
        <w:overflowPunct w:val="0"/>
        <w:spacing w:after="0"/>
        <w:ind w:left="212" w:firstLine="709"/>
        <w:jc w:val="both"/>
        <w:rPr>
          <w:rFonts w:ascii="Times New Roman" w:hAnsi="Times New Roman"/>
          <w:sz w:val="28"/>
          <w:szCs w:val="28"/>
          <w:highlight w:val="yellow"/>
        </w:rPr>
      </w:pPr>
    </w:p>
    <w:p w:rsidR="00FC245E" w:rsidRPr="00AD248A" w:rsidRDefault="00FC245E" w:rsidP="00FC245E">
      <w:pPr>
        <w:pStyle w:val="ae"/>
        <w:kinsoku w:val="0"/>
        <w:overflowPunct w:val="0"/>
        <w:spacing w:after="0"/>
        <w:ind w:firstLine="709"/>
        <w:jc w:val="both"/>
        <w:rPr>
          <w:rFonts w:ascii="Times New Roman" w:hAnsi="Times New Roman"/>
          <w:i/>
          <w:spacing w:val="-1"/>
          <w:sz w:val="28"/>
          <w:szCs w:val="28"/>
        </w:rPr>
      </w:pPr>
      <w:r w:rsidRPr="00AD248A">
        <w:rPr>
          <w:rFonts w:ascii="Times New Roman" w:hAnsi="Times New Roman"/>
          <w:i/>
          <w:spacing w:val="-1"/>
          <w:sz w:val="28"/>
          <w:szCs w:val="28"/>
        </w:rPr>
        <w:t>2.</w:t>
      </w:r>
      <w:r w:rsidR="004D689A" w:rsidRPr="00AD248A">
        <w:rPr>
          <w:rFonts w:ascii="Times New Roman" w:hAnsi="Times New Roman"/>
          <w:i/>
          <w:spacing w:val="-1"/>
          <w:sz w:val="28"/>
          <w:szCs w:val="28"/>
        </w:rPr>
        <w:t>4</w:t>
      </w:r>
      <w:r w:rsidRPr="00AD248A">
        <w:rPr>
          <w:rFonts w:ascii="Times New Roman" w:hAnsi="Times New Roman"/>
          <w:i/>
          <w:spacing w:val="-1"/>
          <w:sz w:val="28"/>
          <w:szCs w:val="28"/>
        </w:rPr>
        <w:t>.</w:t>
      </w:r>
      <w:r w:rsidR="0040589D" w:rsidRPr="00AD248A">
        <w:rPr>
          <w:rFonts w:ascii="Times New Roman" w:hAnsi="Times New Roman"/>
          <w:i/>
          <w:spacing w:val="-1"/>
          <w:sz w:val="28"/>
          <w:szCs w:val="28"/>
        </w:rPr>
        <w:t>4</w:t>
      </w:r>
      <w:r w:rsidR="004D689A" w:rsidRPr="00AD248A">
        <w:rPr>
          <w:rFonts w:ascii="Times New Roman" w:hAnsi="Times New Roman"/>
          <w:i/>
          <w:spacing w:val="-1"/>
          <w:sz w:val="28"/>
          <w:szCs w:val="28"/>
        </w:rPr>
        <w:t>.</w:t>
      </w:r>
      <w:r w:rsidR="0040589D" w:rsidRPr="00AD248A">
        <w:rPr>
          <w:rFonts w:ascii="Times New Roman" w:hAnsi="Times New Roman"/>
          <w:i/>
          <w:spacing w:val="-1"/>
          <w:sz w:val="28"/>
          <w:szCs w:val="28"/>
        </w:rPr>
        <w:t>2</w:t>
      </w:r>
      <w:r w:rsidRPr="00AD248A">
        <w:rPr>
          <w:rFonts w:ascii="Times New Roman" w:hAnsi="Times New Roman"/>
          <w:i/>
          <w:spacing w:val="-1"/>
          <w:sz w:val="28"/>
          <w:szCs w:val="28"/>
        </w:rPr>
        <w:t xml:space="preserve"> </w:t>
      </w:r>
      <w:r w:rsidR="00FF3680" w:rsidRPr="00AD248A">
        <w:rPr>
          <w:rFonts w:ascii="Times New Roman" w:hAnsi="Times New Roman"/>
          <w:i/>
          <w:spacing w:val="-1"/>
          <w:sz w:val="28"/>
          <w:szCs w:val="28"/>
        </w:rPr>
        <w:t>Зона у</w:t>
      </w:r>
      <w:r w:rsidRPr="00AD248A">
        <w:rPr>
          <w:rFonts w:ascii="Times New Roman" w:hAnsi="Times New Roman"/>
          <w:i/>
          <w:spacing w:val="-1"/>
          <w:sz w:val="28"/>
          <w:szCs w:val="28"/>
        </w:rPr>
        <w:t>лично-дорожн</w:t>
      </w:r>
      <w:r w:rsidR="00FF3680" w:rsidRPr="00AD248A">
        <w:rPr>
          <w:rFonts w:ascii="Times New Roman" w:hAnsi="Times New Roman"/>
          <w:i/>
          <w:spacing w:val="-1"/>
          <w:sz w:val="28"/>
          <w:szCs w:val="28"/>
        </w:rPr>
        <w:t>ой</w:t>
      </w:r>
      <w:r w:rsidRPr="00AD248A">
        <w:rPr>
          <w:rFonts w:ascii="Times New Roman" w:hAnsi="Times New Roman"/>
          <w:i/>
          <w:spacing w:val="-1"/>
          <w:sz w:val="28"/>
          <w:szCs w:val="28"/>
        </w:rPr>
        <w:t xml:space="preserve"> сет</w:t>
      </w:r>
      <w:r w:rsidR="00FF3680" w:rsidRPr="00AD248A">
        <w:rPr>
          <w:rFonts w:ascii="Times New Roman" w:hAnsi="Times New Roman"/>
          <w:i/>
          <w:spacing w:val="-1"/>
          <w:sz w:val="28"/>
          <w:szCs w:val="28"/>
        </w:rPr>
        <w:t>и</w:t>
      </w:r>
    </w:p>
    <w:p w:rsidR="00B037BA" w:rsidRPr="00AD248A" w:rsidRDefault="00FC245E" w:rsidP="00097E2E">
      <w:pPr>
        <w:spacing w:after="0"/>
        <w:ind w:firstLine="709"/>
        <w:rPr>
          <w:rFonts w:ascii="Times New Roman" w:hAnsi="Times New Roman" w:cs="Times New Roman"/>
          <w:sz w:val="28"/>
          <w:szCs w:val="28"/>
        </w:rPr>
      </w:pPr>
      <w:r w:rsidRPr="00AD248A">
        <w:rPr>
          <w:rFonts w:ascii="Times New Roman" w:hAnsi="Times New Roman" w:cs="Times New Roman"/>
          <w:sz w:val="28"/>
          <w:szCs w:val="28"/>
        </w:rPr>
        <w:t xml:space="preserve">Площадь: </w:t>
      </w:r>
      <w:r w:rsidR="00AD248A" w:rsidRPr="00AD248A">
        <w:rPr>
          <w:rFonts w:ascii="Times New Roman" w:hAnsi="Times New Roman" w:cs="Times New Roman"/>
          <w:sz w:val="28"/>
          <w:szCs w:val="28"/>
        </w:rPr>
        <w:t>224</w:t>
      </w:r>
      <w:r w:rsidRPr="00AD248A">
        <w:rPr>
          <w:rFonts w:ascii="Times New Roman" w:hAnsi="Times New Roman" w:cs="Times New Roman"/>
          <w:sz w:val="28"/>
          <w:szCs w:val="28"/>
        </w:rPr>
        <w:t>,</w:t>
      </w:r>
      <w:r w:rsidR="00AD248A" w:rsidRPr="00AD248A">
        <w:rPr>
          <w:rFonts w:ascii="Times New Roman" w:hAnsi="Times New Roman" w:cs="Times New Roman"/>
          <w:sz w:val="28"/>
          <w:szCs w:val="28"/>
        </w:rPr>
        <w:t>15</w:t>
      </w:r>
      <w:r w:rsidR="00FF6121" w:rsidRPr="00AD248A">
        <w:rPr>
          <w:rFonts w:ascii="Times New Roman" w:hAnsi="Times New Roman" w:cs="Times New Roman"/>
          <w:sz w:val="28"/>
          <w:szCs w:val="28"/>
        </w:rPr>
        <w:t xml:space="preserve"> </w:t>
      </w:r>
      <w:r w:rsidRPr="00AD248A">
        <w:rPr>
          <w:rFonts w:ascii="Times New Roman" w:hAnsi="Times New Roman" w:cs="Times New Roman"/>
          <w:sz w:val="28"/>
          <w:szCs w:val="28"/>
        </w:rPr>
        <w:t>га.</w:t>
      </w:r>
    </w:p>
    <w:p w:rsidR="00861CD0" w:rsidRPr="00AD248A" w:rsidRDefault="00861CD0" w:rsidP="00B037BA">
      <w:pPr>
        <w:spacing w:after="0"/>
        <w:jc w:val="center"/>
        <w:rPr>
          <w:rFonts w:ascii="Times New Roman" w:hAnsi="Times New Roman" w:cs="Times New Roman"/>
          <w:bCs/>
          <w:spacing w:val="-1"/>
          <w:sz w:val="28"/>
          <w:szCs w:val="28"/>
        </w:rPr>
      </w:pPr>
      <w:r w:rsidRPr="00AD248A">
        <w:rPr>
          <w:rFonts w:ascii="Times New Roman" w:hAnsi="Times New Roman" w:cs="Times New Roman"/>
          <w:bCs/>
          <w:spacing w:val="-1"/>
          <w:sz w:val="28"/>
          <w:szCs w:val="28"/>
        </w:rPr>
        <w:t>Планируемые объекты</w:t>
      </w:r>
      <w:r w:rsidRPr="00AD248A">
        <w:rPr>
          <w:rFonts w:ascii="Times New Roman" w:hAnsi="Times New Roman" w:cs="Times New Roman"/>
          <w:bCs/>
          <w:spacing w:val="-2"/>
          <w:sz w:val="28"/>
          <w:szCs w:val="28"/>
        </w:rPr>
        <w:t xml:space="preserve"> </w:t>
      </w:r>
      <w:r w:rsidRPr="00AD248A">
        <w:rPr>
          <w:rFonts w:ascii="Times New Roman" w:hAnsi="Times New Roman" w:cs="Times New Roman"/>
          <w:bCs/>
          <w:spacing w:val="-1"/>
          <w:sz w:val="28"/>
          <w:szCs w:val="28"/>
        </w:rPr>
        <w:t>местного</w:t>
      </w:r>
      <w:r w:rsidRPr="00AD248A">
        <w:rPr>
          <w:rFonts w:ascii="Times New Roman" w:hAnsi="Times New Roman" w:cs="Times New Roman"/>
          <w:bCs/>
          <w:sz w:val="28"/>
          <w:szCs w:val="28"/>
        </w:rPr>
        <w:t xml:space="preserve"> </w:t>
      </w:r>
      <w:r w:rsidRPr="00AD248A">
        <w:rPr>
          <w:rFonts w:ascii="Times New Roman" w:hAnsi="Times New Roman" w:cs="Times New Roman"/>
          <w:bCs/>
          <w:spacing w:val="-1"/>
          <w:sz w:val="28"/>
          <w:szCs w:val="28"/>
        </w:rPr>
        <w:t>значения</w:t>
      </w:r>
      <w:r w:rsidRPr="00AD248A">
        <w:rPr>
          <w:rFonts w:ascii="Times New Roman" w:hAnsi="Times New Roman" w:cs="Times New Roman"/>
          <w:bCs/>
          <w:sz w:val="28"/>
          <w:szCs w:val="28"/>
        </w:rPr>
        <w:t xml:space="preserve"> </w:t>
      </w:r>
      <w:r w:rsidR="00200E9D" w:rsidRPr="00AD248A">
        <w:rPr>
          <w:rFonts w:ascii="Times New Roman" w:hAnsi="Times New Roman" w:cs="Times New Roman"/>
          <w:bCs/>
          <w:spacing w:val="-1"/>
          <w:sz w:val="28"/>
          <w:szCs w:val="28"/>
        </w:rPr>
        <w:t>сель</w:t>
      </w:r>
      <w:r w:rsidR="00D17524" w:rsidRPr="00AD248A">
        <w:rPr>
          <w:rFonts w:ascii="Times New Roman" w:hAnsi="Times New Roman" w:cs="Times New Roman"/>
          <w:bCs/>
          <w:spacing w:val="-1"/>
          <w:sz w:val="28"/>
          <w:szCs w:val="28"/>
        </w:rPr>
        <w:t>ского</w:t>
      </w:r>
      <w:r w:rsidRPr="00AD248A">
        <w:rPr>
          <w:rFonts w:ascii="Times New Roman" w:hAnsi="Times New Roman" w:cs="Times New Roman"/>
          <w:bCs/>
          <w:spacing w:val="-1"/>
          <w:sz w:val="28"/>
          <w:szCs w:val="28"/>
        </w:rPr>
        <w:t xml:space="preserve"> поселения</w:t>
      </w:r>
    </w:p>
    <w:p w:rsidR="00D978DE" w:rsidRPr="00AD248A" w:rsidRDefault="00D978DE" w:rsidP="00D978DE">
      <w:pPr>
        <w:pStyle w:val="ae"/>
        <w:kinsoku w:val="0"/>
        <w:overflowPunct w:val="0"/>
        <w:spacing w:after="0"/>
        <w:ind w:left="212" w:firstLine="709"/>
        <w:jc w:val="right"/>
        <w:rPr>
          <w:rFonts w:ascii="Times New Roman" w:hAnsi="Times New Roman"/>
          <w:sz w:val="28"/>
          <w:szCs w:val="28"/>
        </w:rPr>
      </w:pPr>
      <w:r w:rsidRPr="00AD248A">
        <w:rPr>
          <w:rFonts w:ascii="Times New Roman" w:hAnsi="Times New Roman"/>
          <w:sz w:val="28"/>
          <w:szCs w:val="28"/>
        </w:rPr>
        <w:t xml:space="preserve">Таблица </w:t>
      </w:r>
      <w:r w:rsidR="00BD67BF">
        <w:rPr>
          <w:rFonts w:ascii="Times New Roman" w:hAnsi="Times New Roman"/>
          <w:sz w:val="28"/>
          <w:szCs w:val="28"/>
        </w:rPr>
        <w:t>12</w:t>
      </w:r>
    </w:p>
    <w:tbl>
      <w:tblPr>
        <w:tblW w:w="9639" w:type="dxa"/>
        <w:tblInd w:w="324" w:type="dxa"/>
        <w:tblLayout w:type="fixed"/>
        <w:tblCellMar>
          <w:left w:w="40" w:type="dxa"/>
          <w:right w:w="40" w:type="dxa"/>
        </w:tblCellMar>
        <w:tblLook w:val="0000"/>
      </w:tblPr>
      <w:tblGrid>
        <w:gridCol w:w="1134"/>
        <w:gridCol w:w="2977"/>
        <w:gridCol w:w="1275"/>
        <w:gridCol w:w="2127"/>
        <w:gridCol w:w="992"/>
        <w:gridCol w:w="1134"/>
      </w:tblGrid>
      <w:tr w:rsidR="00D978DE" w:rsidRPr="00AD248A" w:rsidTr="00AD248A">
        <w:trPr>
          <w:trHeight w:val="577"/>
          <w:tblHeader/>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045A0A" w:rsidP="00F72585">
            <w:pPr>
              <w:shd w:val="clear" w:color="auto" w:fill="FFFFFF"/>
              <w:autoSpaceDE w:val="0"/>
              <w:autoSpaceDN w:val="0"/>
              <w:adjustRightInd w:val="0"/>
              <w:spacing w:after="0"/>
              <w:ind w:left="-40" w:right="-40"/>
              <w:jc w:val="center"/>
              <w:rPr>
                <w:rFonts w:ascii="Times New Roman" w:hAnsi="Times New Roman" w:cs="Times New Roman"/>
                <w:sz w:val="24"/>
                <w:szCs w:val="24"/>
              </w:rPr>
            </w:pPr>
            <w:r w:rsidRPr="00AD248A">
              <w:rPr>
                <w:rFonts w:ascii="Times New Roman" w:hAnsi="Times New Roman" w:cs="Times New Roman"/>
                <w:sz w:val="24"/>
                <w:szCs w:val="24"/>
              </w:rPr>
              <w:t>№ объекта на карте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D978DE" w:rsidP="00F72585">
            <w:pPr>
              <w:shd w:val="clear" w:color="auto" w:fill="FFFFFF"/>
              <w:autoSpaceDE w:val="0"/>
              <w:autoSpaceDN w:val="0"/>
              <w:adjustRightInd w:val="0"/>
              <w:spacing w:after="0"/>
              <w:ind w:right="102"/>
              <w:jc w:val="center"/>
              <w:rPr>
                <w:rFonts w:ascii="Times New Roman" w:hAnsi="Times New Roman" w:cs="Times New Roman"/>
                <w:sz w:val="24"/>
                <w:szCs w:val="24"/>
              </w:rPr>
            </w:pPr>
            <w:r w:rsidRPr="00AD248A">
              <w:rPr>
                <w:rFonts w:ascii="Times New Roman" w:hAnsi="Times New Roman" w:cs="Times New Roman"/>
                <w:sz w:val="24"/>
                <w:szCs w:val="24"/>
              </w:rPr>
              <w:t>Наименование объекта</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D978DE" w:rsidP="00F72585">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 xml:space="preserve">Краткая характеристика, </w:t>
            </w:r>
            <w:proofErr w:type="gramStart"/>
            <w:r w:rsidRPr="00AD248A">
              <w:rPr>
                <w:rFonts w:ascii="Times New Roman" w:hAnsi="Times New Roman" w:cs="Times New Roman"/>
                <w:sz w:val="24"/>
                <w:szCs w:val="24"/>
              </w:rPr>
              <w:t>км</w:t>
            </w:r>
            <w:proofErr w:type="gramEnd"/>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D978DE" w:rsidP="00F72585">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Местоположение</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D978DE" w:rsidP="00F72585">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Значение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D978DE" w:rsidP="00F72585">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Статус объекта</w:t>
            </w:r>
          </w:p>
        </w:tc>
      </w:tr>
      <w:tr w:rsidR="00D978DE" w:rsidRPr="00AD248A" w:rsidTr="006F45FA">
        <w:trPr>
          <w:trHeight w:val="524"/>
        </w:trPr>
        <w:tc>
          <w:tcPr>
            <w:tcW w:w="9639"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D978DE" w:rsidRPr="00AD248A" w:rsidRDefault="00344FDE" w:rsidP="00F72585">
            <w:pPr>
              <w:shd w:val="clear" w:color="auto" w:fill="FFFFFF"/>
              <w:autoSpaceDE w:val="0"/>
              <w:autoSpaceDN w:val="0"/>
              <w:adjustRightInd w:val="0"/>
              <w:spacing w:after="0"/>
              <w:jc w:val="center"/>
              <w:rPr>
                <w:rFonts w:ascii="Times New Roman" w:hAnsi="Times New Roman" w:cs="Times New Roman"/>
                <w:b/>
                <w:sz w:val="24"/>
                <w:szCs w:val="24"/>
              </w:rPr>
            </w:pPr>
            <w:r w:rsidRPr="00AD248A">
              <w:rPr>
                <w:rFonts w:ascii="Times New Roman" w:hAnsi="Times New Roman" w:cs="Times New Roman"/>
                <w:b/>
                <w:sz w:val="24"/>
                <w:szCs w:val="24"/>
              </w:rPr>
              <w:t>9</w:t>
            </w:r>
            <w:r w:rsidR="00D978DE" w:rsidRPr="00AD248A">
              <w:rPr>
                <w:rFonts w:ascii="Times New Roman" w:hAnsi="Times New Roman" w:cs="Times New Roman"/>
                <w:b/>
                <w:sz w:val="24"/>
                <w:szCs w:val="24"/>
              </w:rPr>
              <w:t>. Объекты транспортной инфраструктуры</w:t>
            </w:r>
          </w:p>
        </w:tc>
      </w:tr>
      <w:tr w:rsidR="00AD248A" w:rsidRPr="00BA4442" w:rsidTr="00AD248A">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9.17</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Главная ул. Рыбоводная</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r w:rsidRPr="00AD248A">
              <w:rPr>
                <w:rFonts w:ascii="Times New Roman" w:hAnsi="Times New Roman" w:cs="Times New Roman"/>
                <w:sz w:val="24"/>
                <w:szCs w:val="24"/>
              </w:rPr>
              <w:t>1,70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left="-40" w:right="-40" w:firstLine="40"/>
              <w:jc w:val="center"/>
              <w:rPr>
                <w:rFonts w:ascii="Times New Roman" w:hAnsi="Times New Roman" w:cs="Times New Roman"/>
                <w:sz w:val="24"/>
                <w:szCs w:val="24"/>
              </w:rPr>
            </w:pPr>
            <w:r w:rsidRPr="00AD248A">
              <w:rPr>
                <w:rFonts w:ascii="Times New Roman" w:hAnsi="Times New Roman" w:cs="Times New Roman"/>
                <w:sz w:val="24"/>
                <w:szCs w:val="24"/>
              </w:rPr>
              <w:t>ст. Гривенская</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proofErr w:type="spellStart"/>
            <w:r w:rsidRPr="00AD248A">
              <w:rPr>
                <w:rFonts w:ascii="Times New Roman" w:hAnsi="Times New Roman" w:cs="Times New Roman"/>
                <w:sz w:val="24"/>
                <w:szCs w:val="24"/>
              </w:rPr>
              <w:t>Реконстр</w:t>
            </w:r>
            <w:proofErr w:type="spellEnd"/>
            <w:r w:rsidRPr="00AD248A">
              <w:rPr>
                <w:rFonts w:ascii="Times New Roman" w:hAnsi="Times New Roman" w:cs="Times New Roman"/>
                <w:sz w:val="24"/>
                <w:szCs w:val="24"/>
              </w:rPr>
              <w:t>.</w:t>
            </w:r>
          </w:p>
        </w:tc>
      </w:tr>
      <w:tr w:rsidR="00AD248A" w:rsidRPr="00BA4442" w:rsidTr="00AD248A">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9.18</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Главная ул. Красноармейская</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1,00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left="-40" w:right="-40" w:firstLine="40"/>
              <w:jc w:val="center"/>
              <w:rPr>
                <w:rFonts w:ascii="Times New Roman" w:hAnsi="Times New Roman" w:cs="Times New Roman"/>
                <w:sz w:val="24"/>
                <w:szCs w:val="24"/>
              </w:rPr>
            </w:pPr>
            <w:r w:rsidRPr="00AD248A">
              <w:rPr>
                <w:rFonts w:ascii="Times New Roman" w:hAnsi="Times New Roman" w:cs="Times New Roman"/>
                <w:sz w:val="24"/>
                <w:szCs w:val="24"/>
              </w:rPr>
              <w:t>х. Лебеди</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proofErr w:type="spellStart"/>
            <w:r w:rsidRPr="00AD248A">
              <w:rPr>
                <w:rFonts w:ascii="Times New Roman" w:hAnsi="Times New Roman" w:cs="Times New Roman"/>
                <w:sz w:val="24"/>
                <w:szCs w:val="24"/>
              </w:rPr>
              <w:t>Реконстр</w:t>
            </w:r>
            <w:proofErr w:type="spellEnd"/>
            <w:r w:rsidRPr="00AD248A">
              <w:rPr>
                <w:rFonts w:ascii="Times New Roman" w:hAnsi="Times New Roman" w:cs="Times New Roman"/>
                <w:sz w:val="24"/>
                <w:szCs w:val="24"/>
              </w:rPr>
              <w:t>.</w:t>
            </w:r>
          </w:p>
        </w:tc>
      </w:tr>
      <w:tr w:rsidR="00AD248A" w:rsidRPr="00BA4442" w:rsidTr="00AD248A">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9.19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Улица в жилой застройке Спортивная</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r w:rsidRPr="00AD248A">
              <w:rPr>
                <w:rFonts w:ascii="Times New Roman" w:hAnsi="Times New Roman" w:cs="Times New Roman"/>
                <w:sz w:val="24"/>
                <w:szCs w:val="24"/>
              </w:rPr>
              <w:t>0,70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left="-40" w:right="-40"/>
              <w:jc w:val="center"/>
              <w:rPr>
                <w:rFonts w:ascii="Times New Roman" w:hAnsi="Times New Roman" w:cs="Times New Roman"/>
                <w:sz w:val="24"/>
                <w:szCs w:val="24"/>
              </w:rPr>
            </w:pPr>
            <w:r w:rsidRPr="00AD248A">
              <w:rPr>
                <w:rFonts w:ascii="Times New Roman" w:hAnsi="Times New Roman" w:cs="Times New Roman"/>
                <w:sz w:val="24"/>
                <w:szCs w:val="24"/>
              </w:rPr>
              <w:t>ст. Гривенская</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proofErr w:type="spellStart"/>
            <w:r w:rsidRPr="00AD248A">
              <w:rPr>
                <w:rFonts w:ascii="Times New Roman" w:hAnsi="Times New Roman" w:cs="Times New Roman"/>
                <w:sz w:val="24"/>
                <w:szCs w:val="24"/>
              </w:rPr>
              <w:t>Реконстр</w:t>
            </w:r>
            <w:proofErr w:type="spellEnd"/>
            <w:r w:rsidRPr="00AD248A">
              <w:rPr>
                <w:rFonts w:ascii="Times New Roman" w:hAnsi="Times New Roman" w:cs="Times New Roman"/>
                <w:sz w:val="24"/>
                <w:szCs w:val="24"/>
              </w:rPr>
              <w:t>.</w:t>
            </w:r>
          </w:p>
        </w:tc>
      </w:tr>
      <w:tr w:rsidR="00AD248A" w:rsidRPr="00BA4442" w:rsidTr="00AD248A">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9.20</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Улица в жилой застройке Западная</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r w:rsidRPr="00AD248A">
              <w:rPr>
                <w:rFonts w:ascii="Times New Roman" w:hAnsi="Times New Roman" w:cs="Times New Roman"/>
                <w:sz w:val="24"/>
                <w:szCs w:val="24"/>
              </w:rPr>
              <w:t>1,5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left="-40" w:right="-40"/>
              <w:jc w:val="center"/>
              <w:rPr>
                <w:rFonts w:ascii="Times New Roman" w:hAnsi="Times New Roman" w:cs="Times New Roman"/>
                <w:sz w:val="24"/>
                <w:szCs w:val="24"/>
              </w:rPr>
            </w:pPr>
            <w:r w:rsidRPr="00AD248A">
              <w:rPr>
                <w:rFonts w:ascii="Times New Roman" w:hAnsi="Times New Roman" w:cs="Times New Roman"/>
                <w:sz w:val="24"/>
                <w:szCs w:val="24"/>
              </w:rPr>
              <w:t xml:space="preserve">х. </w:t>
            </w:r>
            <w:proofErr w:type="spellStart"/>
            <w:r w:rsidRPr="00AD248A">
              <w:rPr>
                <w:rFonts w:ascii="Times New Roman" w:hAnsi="Times New Roman" w:cs="Times New Roman"/>
                <w:sz w:val="24"/>
                <w:szCs w:val="24"/>
              </w:rPr>
              <w:t>Пригибский</w:t>
            </w:r>
            <w:proofErr w:type="spellEnd"/>
            <w:r w:rsidRPr="00AD248A">
              <w:rPr>
                <w:rFonts w:ascii="Times New Roman" w:hAnsi="Times New Roman" w:cs="Times New Roman"/>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sz w:val="24"/>
                <w:szCs w:val="24"/>
              </w:rPr>
            </w:pPr>
            <w:proofErr w:type="spellStart"/>
            <w:r w:rsidRPr="00AD248A">
              <w:rPr>
                <w:rFonts w:ascii="Times New Roman" w:hAnsi="Times New Roman" w:cs="Times New Roman"/>
                <w:sz w:val="24"/>
                <w:szCs w:val="24"/>
              </w:rPr>
              <w:t>Реконстр</w:t>
            </w:r>
            <w:proofErr w:type="spellEnd"/>
            <w:r w:rsidRPr="00AD248A">
              <w:rPr>
                <w:rFonts w:ascii="Times New Roman" w:hAnsi="Times New Roman" w:cs="Times New Roman"/>
                <w:sz w:val="24"/>
                <w:szCs w:val="24"/>
              </w:rPr>
              <w:t>.</w:t>
            </w:r>
          </w:p>
        </w:tc>
      </w:tr>
      <w:tr w:rsidR="00AD248A" w:rsidRPr="00BA4442" w:rsidTr="00AD248A">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9.21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Улицы, переулки в жилой застройке</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8,54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r w:rsidRPr="00AD248A">
              <w:rPr>
                <w:rFonts w:ascii="Times New Roman" w:hAnsi="Times New Roman" w:cs="Times New Roman"/>
                <w:sz w:val="24"/>
                <w:szCs w:val="24"/>
              </w:rPr>
              <w:t>ст. Гривенская</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ind w:right="-40"/>
              <w:jc w:val="center"/>
              <w:rPr>
                <w:rFonts w:ascii="Times New Roman" w:hAnsi="Times New Roman" w:cs="Times New Roman"/>
                <w:sz w:val="24"/>
                <w:szCs w:val="24"/>
              </w:rPr>
            </w:pPr>
            <w:r w:rsidRPr="00AD248A">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proofErr w:type="spellStart"/>
            <w:r w:rsidRPr="00AD248A">
              <w:rPr>
                <w:rFonts w:ascii="Times New Roman" w:hAnsi="Times New Roman" w:cs="Times New Roman"/>
                <w:sz w:val="24"/>
                <w:szCs w:val="24"/>
              </w:rPr>
              <w:t>Проектир</w:t>
            </w:r>
            <w:proofErr w:type="spellEnd"/>
          </w:p>
        </w:tc>
      </w:tr>
      <w:tr w:rsidR="00AD248A" w:rsidRPr="00BA4442" w:rsidTr="00AD248A">
        <w:trPr>
          <w:trHeight w:val="411"/>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AD248A">
              <w:rPr>
                <w:rFonts w:ascii="Times New Roman" w:hAnsi="Times New Roman" w:cs="Times New Roman"/>
                <w:color w:val="FF0000"/>
                <w:sz w:val="24"/>
                <w:szCs w:val="24"/>
              </w:rPr>
              <w:t>9.22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rPr>
                <w:rFonts w:ascii="Times New Roman" w:hAnsi="Times New Roman" w:cs="Times New Roman"/>
                <w:sz w:val="24"/>
                <w:szCs w:val="24"/>
              </w:rPr>
            </w:pPr>
            <w:r w:rsidRPr="00AD248A">
              <w:rPr>
                <w:rFonts w:ascii="Times New Roman" w:hAnsi="Times New Roman" w:cs="Times New Roman"/>
                <w:sz w:val="24"/>
                <w:szCs w:val="24"/>
              </w:rPr>
              <w:t>Улицы, переулки в жилой застройке</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D248A">
              <w:rPr>
                <w:rFonts w:ascii="Times New Roman" w:hAnsi="Times New Roman" w:cs="Times New Roman"/>
                <w:sz w:val="24"/>
                <w:szCs w:val="24"/>
              </w:rPr>
              <w:t>1,21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D248A">
              <w:rPr>
                <w:rFonts w:ascii="Times New Roman" w:hAnsi="Times New Roman" w:cs="Times New Roman"/>
                <w:sz w:val="24"/>
                <w:szCs w:val="24"/>
              </w:rPr>
              <w:t>х. Лебеди</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ind w:right="-40"/>
              <w:jc w:val="center"/>
              <w:rPr>
                <w:rFonts w:ascii="Times New Roman" w:hAnsi="Times New Roman" w:cs="Times New Roman"/>
                <w:sz w:val="24"/>
                <w:szCs w:val="24"/>
              </w:rPr>
            </w:pPr>
            <w:r w:rsidRPr="00AD248A">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D248A" w:rsidRPr="00AD248A" w:rsidRDefault="00AD248A" w:rsidP="00AD248A">
            <w:pPr>
              <w:spacing w:after="0" w:line="240" w:lineRule="auto"/>
              <w:jc w:val="center"/>
              <w:rPr>
                <w:rFonts w:ascii="Times New Roman" w:hAnsi="Times New Roman" w:cs="Times New Roman"/>
              </w:rPr>
            </w:pPr>
            <w:proofErr w:type="spellStart"/>
            <w:r w:rsidRPr="00AD248A">
              <w:rPr>
                <w:rFonts w:ascii="Times New Roman" w:hAnsi="Times New Roman" w:cs="Times New Roman"/>
                <w:sz w:val="24"/>
                <w:szCs w:val="24"/>
              </w:rPr>
              <w:t>Проектир</w:t>
            </w:r>
            <w:proofErr w:type="spellEnd"/>
          </w:p>
        </w:tc>
      </w:tr>
    </w:tbl>
    <w:p w:rsidR="00D978DE" w:rsidRPr="00BA4442" w:rsidRDefault="00D978DE" w:rsidP="00AD248A">
      <w:pPr>
        <w:pStyle w:val="ae"/>
        <w:kinsoku w:val="0"/>
        <w:overflowPunct w:val="0"/>
        <w:spacing w:after="0"/>
        <w:ind w:left="212" w:firstLine="709"/>
        <w:jc w:val="right"/>
        <w:rPr>
          <w:rFonts w:ascii="Times New Roman" w:hAnsi="Times New Roman"/>
          <w:sz w:val="28"/>
          <w:szCs w:val="28"/>
          <w:highlight w:val="yellow"/>
        </w:rPr>
      </w:pPr>
    </w:p>
    <w:p w:rsidR="00BD67BF" w:rsidRPr="00AD248A" w:rsidRDefault="00BD67BF" w:rsidP="00BD67BF">
      <w:pPr>
        <w:spacing w:after="0"/>
        <w:jc w:val="center"/>
        <w:rPr>
          <w:rFonts w:ascii="Times New Roman" w:hAnsi="Times New Roman" w:cs="Times New Roman"/>
          <w:bCs/>
          <w:spacing w:val="-1"/>
          <w:sz w:val="28"/>
          <w:szCs w:val="28"/>
        </w:rPr>
      </w:pPr>
      <w:r w:rsidRPr="00AD248A">
        <w:rPr>
          <w:rFonts w:ascii="Times New Roman" w:hAnsi="Times New Roman" w:cs="Times New Roman"/>
          <w:bCs/>
          <w:spacing w:val="-1"/>
          <w:sz w:val="28"/>
          <w:szCs w:val="28"/>
        </w:rPr>
        <w:t>Планируемые объекты</w:t>
      </w:r>
      <w:r w:rsidRPr="00AD248A">
        <w:rPr>
          <w:rFonts w:ascii="Times New Roman" w:hAnsi="Times New Roman" w:cs="Times New Roman"/>
          <w:bCs/>
          <w:spacing w:val="-2"/>
          <w:sz w:val="28"/>
          <w:szCs w:val="28"/>
        </w:rPr>
        <w:t xml:space="preserve"> </w:t>
      </w:r>
      <w:r>
        <w:rPr>
          <w:rFonts w:ascii="Times New Roman" w:hAnsi="Times New Roman" w:cs="Times New Roman"/>
          <w:bCs/>
          <w:spacing w:val="-1"/>
          <w:sz w:val="28"/>
          <w:szCs w:val="28"/>
        </w:rPr>
        <w:t>региональ</w:t>
      </w:r>
      <w:r w:rsidRPr="00AD248A">
        <w:rPr>
          <w:rFonts w:ascii="Times New Roman" w:hAnsi="Times New Roman" w:cs="Times New Roman"/>
          <w:bCs/>
          <w:spacing w:val="-1"/>
          <w:sz w:val="28"/>
          <w:szCs w:val="28"/>
        </w:rPr>
        <w:t>ного</w:t>
      </w:r>
      <w:r w:rsidRPr="00AD248A">
        <w:rPr>
          <w:rFonts w:ascii="Times New Roman" w:hAnsi="Times New Roman" w:cs="Times New Roman"/>
          <w:bCs/>
          <w:sz w:val="28"/>
          <w:szCs w:val="28"/>
        </w:rPr>
        <w:t xml:space="preserve"> </w:t>
      </w:r>
      <w:r w:rsidRPr="00AD248A">
        <w:rPr>
          <w:rFonts w:ascii="Times New Roman" w:hAnsi="Times New Roman" w:cs="Times New Roman"/>
          <w:bCs/>
          <w:spacing w:val="-1"/>
          <w:sz w:val="28"/>
          <w:szCs w:val="28"/>
        </w:rPr>
        <w:t>значения</w:t>
      </w:r>
      <w:r w:rsidRPr="00AD248A">
        <w:rPr>
          <w:rFonts w:ascii="Times New Roman" w:hAnsi="Times New Roman" w:cs="Times New Roman"/>
          <w:bCs/>
          <w:sz w:val="28"/>
          <w:szCs w:val="28"/>
        </w:rPr>
        <w:t xml:space="preserve"> </w:t>
      </w:r>
      <w:r w:rsidRPr="00AD248A">
        <w:rPr>
          <w:rFonts w:ascii="Times New Roman" w:hAnsi="Times New Roman" w:cs="Times New Roman"/>
          <w:bCs/>
          <w:spacing w:val="-1"/>
          <w:sz w:val="28"/>
          <w:szCs w:val="28"/>
        </w:rPr>
        <w:t>сельского поселения</w:t>
      </w:r>
    </w:p>
    <w:p w:rsidR="00BD67BF" w:rsidRPr="00AD248A" w:rsidRDefault="00BD67BF" w:rsidP="00BD67BF">
      <w:pPr>
        <w:pStyle w:val="ae"/>
        <w:kinsoku w:val="0"/>
        <w:overflowPunct w:val="0"/>
        <w:spacing w:after="0"/>
        <w:ind w:left="212" w:firstLine="709"/>
        <w:jc w:val="right"/>
        <w:rPr>
          <w:rFonts w:ascii="Times New Roman" w:hAnsi="Times New Roman"/>
          <w:sz w:val="28"/>
          <w:szCs w:val="28"/>
        </w:rPr>
      </w:pPr>
      <w:r w:rsidRPr="00AD248A">
        <w:rPr>
          <w:rFonts w:ascii="Times New Roman" w:hAnsi="Times New Roman"/>
          <w:sz w:val="28"/>
          <w:szCs w:val="28"/>
        </w:rPr>
        <w:t xml:space="preserve">Таблица </w:t>
      </w:r>
      <w:r>
        <w:rPr>
          <w:rFonts w:ascii="Times New Roman" w:hAnsi="Times New Roman"/>
          <w:sz w:val="28"/>
          <w:szCs w:val="28"/>
        </w:rPr>
        <w:t>13</w:t>
      </w:r>
    </w:p>
    <w:tbl>
      <w:tblPr>
        <w:tblW w:w="9639" w:type="dxa"/>
        <w:tblInd w:w="324" w:type="dxa"/>
        <w:tblLayout w:type="fixed"/>
        <w:tblCellMar>
          <w:left w:w="40" w:type="dxa"/>
          <w:right w:w="40" w:type="dxa"/>
        </w:tblCellMar>
        <w:tblLook w:val="0000"/>
      </w:tblPr>
      <w:tblGrid>
        <w:gridCol w:w="1134"/>
        <w:gridCol w:w="2977"/>
        <w:gridCol w:w="1275"/>
        <w:gridCol w:w="2127"/>
        <w:gridCol w:w="992"/>
        <w:gridCol w:w="1134"/>
      </w:tblGrid>
      <w:tr w:rsidR="00BD67BF" w:rsidRPr="00AD248A" w:rsidTr="00CC2633">
        <w:trPr>
          <w:trHeight w:val="577"/>
          <w:tblHeader/>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left="-40" w:right="-40"/>
              <w:jc w:val="center"/>
              <w:rPr>
                <w:rFonts w:ascii="Times New Roman" w:hAnsi="Times New Roman" w:cs="Times New Roman"/>
                <w:sz w:val="24"/>
                <w:szCs w:val="24"/>
              </w:rPr>
            </w:pPr>
            <w:r w:rsidRPr="00AD248A">
              <w:rPr>
                <w:rFonts w:ascii="Times New Roman" w:hAnsi="Times New Roman" w:cs="Times New Roman"/>
                <w:sz w:val="24"/>
                <w:szCs w:val="24"/>
              </w:rPr>
              <w:t>№ объекта на карте</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right="102"/>
              <w:jc w:val="center"/>
              <w:rPr>
                <w:rFonts w:ascii="Times New Roman" w:hAnsi="Times New Roman" w:cs="Times New Roman"/>
                <w:sz w:val="24"/>
                <w:szCs w:val="24"/>
              </w:rPr>
            </w:pPr>
            <w:r w:rsidRPr="00AD248A">
              <w:rPr>
                <w:rFonts w:ascii="Times New Roman" w:hAnsi="Times New Roman" w:cs="Times New Roman"/>
                <w:sz w:val="24"/>
                <w:szCs w:val="24"/>
              </w:rPr>
              <w:t>Наименование объекта</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 xml:space="preserve">Краткая характеристика, </w:t>
            </w:r>
            <w:proofErr w:type="gramStart"/>
            <w:r w:rsidRPr="00AD248A">
              <w:rPr>
                <w:rFonts w:ascii="Times New Roman" w:hAnsi="Times New Roman" w:cs="Times New Roman"/>
                <w:sz w:val="24"/>
                <w:szCs w:val="24"/>
              </w:rPr>
              <w:t>км</w:t>
            </w:r>
            <w:proofErr w:type="gramEnd"/>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Местоположение</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Значение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ind w:right="-40"/>
              <w:jc w:val="center"/>
              <w:rPr>
                <w:rFonts w:ascii="Times New Roman" w:hAnsi="Times New Roman" w:cs="Times New Roman"/>
                <w:sz w:val="24"/>
                <w:szCs w:val="24"/>
              </w:rPr>
            </w:pPr>
            <w:r w:rsidRPr="00AD248A">
              <w:rPr>
                <w:rFonts w:ascii="Times New Roman" w:hAnsi="Times New Roman" w:cs="Times New Roman"/>
                <w:sz w:val="24"/>
                <w:szCs w:val="24"/>
              </w:rPr>
              <w:t>Статус объекта</w:t>
            </w:r>
          </w:p>
        </w:tc>
      </w:tr>
      <w:tr w:rsidR="00BD67BF" w:rsidRPr="00AD248A" w:rsidTr="00CC2633">
        <w:trPr>
          <w:trHeight w:val="524"/>
        </w:trPr>
        <w:tc>
          <w:tcPr>
            <w:tcW w:w="9639"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AD248A" w:rsidRDefault="00BD67BF" w:rsidP="00CC2633">
            <w:pPr>
              <w:shd w:val="clear" w:color="auto" w:fill="FFFFFF"/>
              <w:autoSpaceDE w:val="0"/>
              <w:autoSpaceDN w:val="0"/>
              <w:adjustRightInd w:val="0"/>
              <w:spacing w:after="0"/>
              <w:jc w:val="center"/>
              <w:rPr>
                <w:rFonts w:ascii="Times New Roman" w:hAnsi="Times New Roman" w:cs="Times New Roman"/>
                <w:b/>
                <w:sz w:val="24"/>
                <w:szCs w:val="24"/>
              </w:rPr>
            </w:pPr>
            <w:r w:rsidRPr="00AD248A">
              <w:rPr>
                <w:rFonts w:ascii="Times New Roman" w:hAnsi="Times New Roman" w:cs="Times New Roman"/>
                <w:b/>
                <w:sz w:val="24"/>
                <w:szCs w:val="24"/>
              </w:rPr>
              <w:t>9. Объекты транспортной инфраструктуры</w:t>
            </w:r>
          </w:p>
        </w:tc>
      </w:tr>
      <w:tr w:rsidR="00BD67BF" w:rsidRPr="00BA4442" w:rsidTr="00CC2633">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BD67BF">
              <w:rPr>
                <w:rFonts w:ascii="Times New Roman" w:hAnsi="Times New Roman" w:cs="Times New Roman"/>
                <w:color w:val="FF0000"/>
                <w:sz w:val="24"/>
                <w:szCs w:val="24"/>
              </w:rPr>
              <w:t>9.23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rPr>
                <w:rFonts w:ascii="Times New Roman" w:hAnsi="Times New Roman" w:cs="Times New Roman"/>
                <w:sz w:val="24"/>
                <w:szCs w:val="24"/>
              </w:rPr>
            </w:pPr>
            <w:proofErr w:type="spellStart"/>
            <w:r w:rsidRPr="00BD67BF">
              <w:rPr>
                <w:rFonts w:ascii="Times New Roman" w:hAnsi="Times New Roman" w:cs="Times New Roman"/>
                <w:sz w:val="24"/>
                <w:szCs w:val="24"/>
              </w:rPr>
              <w:t>ст-ца</w:t>
            </w:r>
            <w:proofErr w:type="spellEnd"/>
            <w:r w:rsidRPr="00BD67BF">
              <w:rPr>
                <w:rFonts w:ascii="Times New Roman" w:hAnsi="Times New Roman" w:cs="Times New Roman"/>
                <w:sz w:val="24"/>
                <w:szCs w:val="24"/>
              </w:rPr>
              <w:t xml:space="preserve"> Полтавская – </w:t>
            </w:r>
            <w:proofErr w:type="spellStart"/>
            <w:r w:rsidRPr="00BD67BF">
              <w:rPr>
                <w:rFonts w:ascii="Times New Roman" w:hAnsi="Times New Roman" w:cs="Times New Roman"/>
                <w:sz w:val="24"/>
                <w:szCs w:val="24"/>
              </w:rPr>
              <w:t>ст-ца</w:t>
            </w:r>
            <w:proofErr w:type="spellEnd"/>
            <w:r w:rsidRPr="00BD67BF">
              <w:rPr>
                <w:rFonts w:ascii="Times New Roman" w:hAnsi="Times New Roman" w:cs="Times New Roman"/>
                <w:sz w:val="24"/>
                <w:szCs w:val="24"/>
              </w:rPr>
              <w:t xml:space="preserve"> </w:t>
            </w:r>
            <w:proofErr w:type="spellStart"/>
            <w:r w:rsidRPr="00BD67BF">
              <w:rPr>
                <w:rFonts w:ascii="Times New Roman" w:hAnsi="Times New Roman" w:cs="Times New Roman"/>
                <w:sz w:val="24"/>
                <w:szCs w:val="24"/>
              </w:rPr>
              <w:t>Чебургольская</w:t>
            </w:r>
            <w:proofErr w:type="spellEnd"/>
            <w:r w:rsidRPr="00BD67BF">
              <w:rPr>
                <w:rFonts w:ascii="Times New Roman" w:hAnsi="Times New Roman" w:cs="Times New Roman"/>
                <w:sz w:val="24"/>
                <w:szCs w:val="24"/>
              </w:rPr>
              <w:t xml:space="preserve"> – </w:t>
            </w:r>
            <w:proofErr w:type="spellStart"/>
            <w:r w:rsidRPr="00BD67BF">
              <w:rPr>
                <w:rFonts w:ascii="Times New Roman" w:hAnsi="Times New Roman" w:cs="Times New Roman"/>
                <w:sz w:val="24"/>
                <w:szCs w:val="24"/>
              </w:rPr>
              <w:t>ст-ца</w:t>
            </w:r>
            <w:proofErr w:type="spellEnd"/>
            <w:r w:rsidRPr="00BD67BF">
              <w:rPr>
                <w:rFonts w:ascii="Times New Roman" w:hAnsi="Times New Roman" w:cs="Times New Roman"/>
                <w:sz w:val="24"/>
                <w:szCs w:val="24"/>
              </w:rPr>
              <w:t xml:space="preserve"> Гривенская </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BD67BF">
              <w:rPr>
                <w:rFonts w:ascii="Times New Roman" w:hAnsi="Times New Roman" w:cs="Times New Roman"/>
                <w:sz w:val="24"/>
                <w:szCs w:val="24"/>
              </w:rPr>
              <w:t>8,83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hd w:val="clear" w:color="auto" w:fill="FFFFFF"/>
              <w:autoSpaceDE w:val="0"/>
              <w:autoSpaceDN w:val="0"/>
              <w:adjustRightInd w:val="0"/>
              <w:spacing w:after="0" w:line="240" w:lineRule="auto"/>
              <w:jc w:val="center"/>
              <w:rPr>
                <w:rFonts w:ascii="Times New Roman" w:hAnsi="Times New Roman" w:cs="Times New Roman"/>
                <w:sz w:val="24"/>
                <w:szCs w:val="24"/>
              </w:rPr>
            </w:pPr>
            <w:proofErr w:type="spellStart"/>
            <w:r w:rsidRPr="00BD67BF">
              <w:rPr>
                <w:rFonts w:ascii="Times New Roman" w:hAnsi="Times New Roman" w:cs="Times New Roman"/>
                <w:sz w:val="24"/>
                <w:szCs w:val="24"/>
              </w:rPr>
              <w:t>Гривенское</w:t>
            </w:r>
            <w:proofErr w:type="spellEnd"/>
            <w:r w:rsidRPr="00BD67BF">
              <w:rPr>
                <w:rFonts w:ascii="Times New Roman" w:hAnsi="Times New Roman" w:cs="Times New Roman"/>
                <w:sz w:val="24"/>
                <w:szCs w:val="24"/>
              </w:rPr>
              <w:t xml:space="preserve"> сельское поселение</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jc w:val="center"/>
              <w:rPr>
                <w:rFonts w:ascii="Times New Roman" w:hAnsi="Times New Roman" w:cs="Times New Roman"/>
                <w:sz w:val="24"/>
                <w:szCs w:val="24"/>
              </w:rPr>
            </w:pPr>
            <w:proofErr w:type="gramStart"/>
            <w:r w:rsidRPr="00BD67BF">
              <w:rPr>
                <w:rFonts w:ascii="Times New Roman" w:hAnsi="Times New Roman" w:cs="Times New Roman"/>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jc w:val="center"/>
              <w:rPr>
                <w:rFonts w:ascii="Times New Roman" w:hAnsi="Times New Roman" w:cs="Times New Roman"/>
                <w:sz w:val="24"/>
                <w:szCs w:val="24"/>
              </w:rPr>
            </w:pPr>
            <w:proofErr w:type="spellStart"/>
            <w:r w:rsidRPr="00BD67BF">
              <w:rPr>
                <w:rFonts w:ascii="Times New Roman" w:hAnsi="Times New Roman" w:cs="Times New Roman"/>
                <w:sz w:val="24"/>
                <w:szCs w:val="24"/>
              </w:rPr>
              <w:t>Реконстр</w:t>
            </w:r>
            <w:proofErr w:type="spellEnd"/>
            <w:r w:rsidRPr="00BD67BF">
              <w:rPr>
                <w:rFonts w:ascii="Times New Roman" w:hAnsi="Times New Roman" w:cs="Times New Roman"/>
                <w:sz w:val="24"/>
                <w:szCs w:val="24"/>
              </w:rPr>
              <w:t>.</w:t>
            </w:r>
          </w:p>
        </w:tc>
      </w:tr>
      <w:tr w:rsidR="00BD67BF" w:rsidRPr="00BA4442" w:rsidTr="00CC2633">
        <w:trPr>
          <w:trHeight w:val="357"/>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hd w:val="clear" w:color="auto" w:fill="FFFFFF"/>
              <w:autoSpaceDE w:val="0"/>
              <w:autoSpaceDN w:val="0"/>
              <w:adjustRightInd w:val="0"/>
              <w:spacing w:after="0" w:line="240" w:lineRule="auto"/>
              <w:ind w:right="-40"/>
              <w:jc w:val="center"/>
              <w:rPr>
                <w:rFonts w:ascii="Times New Roman" w:hAnsi="Times New Roman" w:cs="Times New Roman"/>
                <w:color w:val="FF0000"/>
                <w:sz w:val="24"/>
                <w:szCs w:val="24"/>
              </w:rPr>
            </w:pPr>
            <w:r w:rsidRPr="00BD67BF">
              <w:rPr>
                <w:rFonts w:ascii="Times New Roman" w:hAnsi="Times New Roman" w:cs="Times New Roman"/>
                <w:color w:val="FF0000"/>
                <w:sz w:val="24"/>
                <w:szCs w:val="24"/>
              </w:rPr>
              <w:t>9.24</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rPr>
                <w:rFonts w:ascii="Times New Roman" w:hAnsi="Times New Roman" w:cs="Times New Roman"/>
                <w:sz w:val="24"/>
                <w:szCs w:val="24"/>
              </w:rPr>
            </w:pPr>
            <w:proofErr w:type="spellStart"/>
            <w:r w:rsidRPr="00BD67BF">
              <w:rPr>
                <w:rFonts w:ascii="Times New Roman" w:hAnsi="Times New Roman" w:cs="Times New Roman"/>
                <w:sz w:val="24"/>
                <w:szCs w:val="24"/>
              </w:rPr>
              <w:t>ст-ца</w:t>
            </w:r>
            <w:proofErr w:type="spellEnd"/>
            <w:r w:rsidRPr="00BD67BF">
              <w:rPr>
                <w:rFonts w:ascii="Times New Roman" w:hAnsi="Times New Roman" w:cs="Times New Roman"/>
                <w:sz w:val="24"/>
                <w:szCs w:val="24"/>
              </w:rPr>
              <w:t xml:space="preserve"> Полтавская – </w:t>
            </w:r>
            <w:proofErr w:type="spellStart"/>
            <w:r w:rsidRPr="00BD67BF">
              <w:rPr>
                <w:rFonts w:ascii="Times New Roman" w:hAnsi="Times New Roman" w:cs="Times New Roman"/>
                <w:sz w:val="24"/>
                <w:szCs w:val="24"/>
              </w:rPr>
              <w:t>ст-ца</w:t>
            </w:r>
            <w:proofErr w:type="spellEnd"/>
            <w:r w:rsidRPr="00BD67BF">
              <w:rPr>
                <w:rFonts w:ascii="Times New Roman" w:hAnsi="Times New Roman" w:cs="Times New Roman"/>
                <w:sz w:val="24"/>
                <w:szCs w:val="24"/>
              </w:rPr>
              <w:t xml:space="preserve"> Новониколаевская – </w:t>
            </w:r>
            <w:proofErr w:type="spellStart"/>
            <w:r w:rsidRPr="00BD67BF">
              <w:rPr>
                <w:rFonts w:ascii="Times New Roman" w:hAnsi="Times New Roman" w:cs="Times New Roman"/>
                <w:sz w:val="24"/>
                <w:szCs w:val="24"/>
              </w:rPr>
              <w:t>хут</w:t>
            </w:r>
            <w:proofErr w:type="spellEnd"/>
            <w:r w:rsidRPr="00BD67BF">
              <w:rPr>
                <w:rFonts w:ascii="Times New Roman" w:hAnsi="Times New Roman" w:cs="Times New Roman"/>
                <w:sz w:val="24"/>
                <w:szCs w:val="24"/>
              </w:rPr>
              <w:t xml:space="preserve">. </w:t>
            </w:r>
            <w:proofErr w:type="spellStart"/>
            <w:r w:rsidRPr="00BD67BF">
              <w:rPr>
                <w:rFonts w:ascii="Times New Roman" w:hAnsi="Times New Roman" w:cs="Times New Roman"/>
                <w:sz w:val="24"/>
                <w:szCs w:val="24"/>
              </w:rPr>
              <w:t>Пригибский</w:t>
            </w:r>
            <w:proofErr w:type="spellEnd"/>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jc w:val="center"/>
              <w:rPr>
                <w:rFonts w:ascii="Times New Roman" w:hAnsi="Times New Roman" w:cs="Times New Roman"/>
                <w:sz w:val="24"/>
                <w:szCs w:val="24"/>
              </w:rPr>
            </w:pPr>
            <w:r w:rsidRPr="00BD67BF">
              <w:rPr>
                <w:rFonts w:ascii="Times New Roman" w:hAnsi="Times New Roman" w:cs="Times New Roman"/>
                <w:sz w:val="24"/>
                <w:szCs w:val="24"/>
              </w:rPr>
              <w:t>30,28 км</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hd w:val="clear" w:color="auto" w:fill="FFFFFF"/>
              <w:autoSpaceDE w:val="0"/>
              <w:autoSpaceDN w:val="0"/>
              <w:adjustRightInd w:val="0"/>
              <w:spacing w:after="0" w:line="240" w:lineRule="auto"/>
              <w:jc w:val="center"/>
              <w:rPr>
                <w:rFonts w:ascii="Times New Roman" w:hAnsi="Times New Roman" w:cs="Times New Roman"/>
                <w:sz w:val="24"/>
                <w:szCs w:val="24"/>
              </w:rPr>
            </w:pPr>
            <w:proofErr w:type="spellStart"/>
            <w:r w:rsidRPr="00BD67BF">
              <w:rPr>
                <w:rFonts w:ascii="Times New Roman" w:hAnsi="Times New Roman" w:cs="Times New Roman"/>
                <w:sz w:val="24"/>
                <w:szCs w:val="24"/>
              </w:rPr>
              <w:t>Гривенское</w:t>
            </w:r>
            <w:proofErr w:type="spellEnd"/>
            <w:r w:rsidRPr="00BD67BF">
              <w:rPr>
                <w:rFonts w:ascii="Times New Roman" w:hAnsi="Times New Roman" w:cs="Times New Roman"/>
                <w:sz w:val="24"/>
                <w:szCs w:val="24"/>
              </w:rPr>
              <w:t xml:space="preserve"> сельское поселение</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jc w:val="center"/>
              <w:rPr>
                <w:rFonts w:ascii="Times New Roman" w:hAnsi="Times New Roman" w:cs="Times New Roman"/>
                <w:sz w:val="24"/>
                <w:szCs w:val="24"/>
              </w:rPr>
            </w:pPr>
            <w:proofErr w:type="gramStart"/>
            <w:r w:rsidRPr="00BD67BF">
              <w:rPr>
                <w:rFonts w:ascii="Times New Roman" w:hAnsi="Times New Roman" w:cs="Times New Roman"/>
                <w:sz w:val="24"/>
                <w:szCs w:val="24"/>
              </w:rPr>
              <w:t>Р</w:t>
            </w:r>
            <w:proofErr w:type="gramEnd"/>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BD67BF" w:rsidRPr="00BD67BF" w:rsidRDefault="00BD67BF" w:rsidP="00BD67BF">
            <w:pPr>
              <w:spacing w:after="0" w:line="240" w:lineRule="auto"/>
              <w:jc w:val="center"/>
              <w:rPr>
                <w:rFonts w:ascii="Times New Roman" w:hAnsi="Times New Roman" w:cs="Times New Roman"/>
                <w:sz w:val="24"/>
                <w:szCs w:val="24"/>
              </w:rPr>
            </w:pPr>
            <w:proofErr w:type="spellStart"/>
            <w:r w:rsidRPr="00BD67BF">
              <w:rPr>
                <w:rFonts w:ascii="Times New Roman" w:hAnsi="Times New Roman" w:cs="Times New Roman"/>
                <w:sz w:val="24"/>
                <w:szCs w:val="24"/>
              </w:rPr>
              <w:t>Реконстр</w:t>
            </w:r>
            <w:proofErr w:type="spellEnd"/>
            <w:r w:rsidRPr="00BD67BF">
              <w:rPr>
                <w:rFonts w:ascii="Times New Roman" w:hAnsi="Times New Roman" w:cs="Times New Roman"/>
                <w:sz w:val="24"/>
                <w:szCs w:val="24"/>
              </w:rPr>
              <w:t>.</w:t>
            </w:r>
          </w:p>
        </w:tc>
      </w:tr>
    </w:tbl>
    <w:p w:rsidR="00BD67BF" w:rsidRDefault="00BD67BF" w:rsidP="00BD67BF">
      <w:pPr>
        <w:pStyle w:val="ae"/>
        <w:kinsoku w:val="0"/>
        <w:overflowPunct w:val="0"/>
        <w:spacing w:after="0"/>
        <w:ind w:left="212" w:firstLine="709"/>
        <w:jc w:val="both"/>
        <w:rPr>
          <w:rFonts w:ascii="Times New Roman" w:hAnsi="Times New Roman"/>
          <w:sz w:val="28"/>
          <w:szCs w:val="28"/>
          <w:highlight w:val="yellow"/>
        </w:rPr>
      </w:pPr>
    </w:p>
    <w:p w:rsidR="00D978DE" w:rsidRPr="00BD67BF" w:rsidRDefault="00D978DE" w:rsidP="00BD67BF">
      <w:pPr>
        <w:pStyle w:val="ae"/>
        <w:kinsoku w:val="0"/>
        <w:overflowPunct w:val="0"/>
        <w:spacing w:after="0"/>
        <w:ind w:left="212" w:firstLine="709"/>
        <w:jc w:val="both"/>
        <w:rPr>
          <w:rFonts w:ascii="Times New Roman" w:hAnsi="Times New Roman"/>
          <w:sz w:val="28"/>
          <w:szCs w:val="28"/>
        </w:rPr>
      </w:pPr>
      <w:r w:rsidRPr="00BD67BF">
        <w:rPr>
          <w:rFonts w:ascii="Times New Roman" w:hAnsi="Times New Roman"/>
          <w:sz w:val="28"/>
          <w:szCs w:val="28"/>
        </w:rPr>
        <w:lastRenderedPageBreak/>
        <w:t xml:space="preserve">Планируемые объекты федерального значения </w:t>
      </w:r>
      <w:r w:rsidR="00200E9D" w:rsidRPr="00BD67BF">
        <w:rPr>
          <w:rFonts w:ascii="Times New Roman" w:hAnsi="Times New Roman"/>
          <w:sz w:val="28"/>
          <w:szCs w:val="28"/>
        </w:rPr>
        <w:t>сель</w:t>
      </w:r>
      <w:r w:rsidR="00D17524" w:rsidRPr="00BD67BF">
        <w:rPr>
          <w:rFonts w:ascii="Times New Roman" w:hAnsi="Times New Roman"/>
          <w:sz w:val="28"/>
          <w:szCs w:val="28"/>
        </w:rPr>
        <w:t>ского</w:t>
      </w:r>
      <w:r w:rsidRPr="00BD67BF">
        <w:rPr>
          <w:rFonts w:ascii="Times New Roman" w:hAnsi="Times New Roman"/>
          <w:sz w:val="28"/>
          <w:szCs w:val="28"/>
        </w:rPr>
        <w:t xml:space="preserve"> поселения отсутствуют.</w:t>
      </w:r>
    </w:p>
    <w:p w:rsidR="004D689A" w:rsidRPr="00BD67BF" w:rsidRDefault="004D689A" w:rsidP="009B0C3F">
      <w:pPr>
        <w:pStyle w:val="ae"/>
        <w:kinsoku w:val="0"/>
        <w:overflowPunct w:val="0"/>
        <w:spacing w:after="0"/>
        <w:ind w:firstLine="709"/>
        <w:rPr>
          <w:rFonts w:ascii="Times New Roman" w:hAnsi="Times New Roman"/>
          <w:i/>
          <w:spacing w:val="-1"/>
          <w:sz w:val="28"/>
          <w:szCs w:val="28"/>
        </w:rPr>
      </w:pPr>
    </w:p>
    <w:p w:rsidR="009B0C3F" w:rsidRPr="00BD67BF" w:rsidRDefault="00FC245E" w:rsidP="009B0C3F">
      <w:pPr>
        <w:pStyle w:val="ae"/>
        <w:kinsoku w:val="0"/>
        <w:overflowPunct w:val="0"/>
        <w:spacing w:after="0"/>
        <w:ind w:firstLine="709"/>
        <w:rPr>
          <w:rFonts w:ascii="Times New Roman" w:hAnsi="Times New Roman"/>
          <w:i/>
          <w:spacing w:val="-1"/>
          <w:sz w:val="28"/>
          <w:szCs w:val="28"/>
        </w:rPr>
      </w:pPr>
      <w:r w:rsidRPr="00BD67BF">
        <w:rPr>
          <w:rFonts w:ascii="Times New Roman" w:hAnsi="Times New Roman"/>
          <w:i/>
          <w:spacing w:val="-1"/>
          <w:sz w:val="28"/>
          <w:szCs w:val="28"/>
        </w:rPr>
        <w:t>2.</w:t>
      </w:r>
      <w:r w:rsidR="004D689A" w:rsidRPr="00BD67BF">
        <w:rPr>
          <w:rFonts w:ascii="Times New Roman" w:hAnsi="Times New Roman"/>
          <w:i/>
          <w:spacing w:val="-1"/>
          <w:sz w:val="28"/>
          <w:szCs w:val="28"/>
        </w:rPr>
        <w:t>4</w:t>
      </w:r>
      <w:r w:rsidRPr="00BD67BF">
        <w:rPr>
          <w:rFonts w:ascii="Times New Roman" w:hAnsi="Times New Roman"/>
          <w:i/>
          <w:spacing w:val="-1"/>
          <w:sz w:val="28"/>
          <w:szCs w:val="28"/>
        </w:rPr>
        <w:t>.</w:t>
      </w:r>
      <w:r w:rsidR="00CE0EF0" w:rsidRPr="00BD67BF">
        <w:rPr>
          <w:rFonts w:ascii="Times New Roman" w:hAnsi="Times New Roman"/>
          <w:i/>
          <w:spacing w:val="-1"/>
          <w:sz w:val="28"/>
          <w:szCs w:val="28"/>
        </w:rPr>
        <w:t>4</w:t>
      </w:r>
      <w:r w:rsidR="004D689A" w:rsidRPr="00BD67BF">
        <w:rPr>
          <w:rFonts w:ascii="Times New Roman" w:hAnsi="Times New Roman"/>
          <w:i/>
          <w:spacing w:val="-1"/>
          <w:sz w:val="28"/>
          <w:szCs w:val="28"/>
        </w:rPr>
        <w:t>.</w:t>
      </w:r>
      <w:r w:rsidR="00962F82" w:rsidRPr="00BD67BF">
        <w:rPr>
          <w:rFonts w:ascii="Times New Roman" w:hAnsi="Times New Roman"/>
          <w:i/>
          <w:spacing w:val="-1"/>
          <w:sz w:val="28"/>
          <w:szCs w:val="28"/>
        </w:rPr>
        <w:t>3</w:t>
      </w:r>
      <w:r w:rsidRPr="00BD67BF">
        <w:rPr>
          <w:rFonts w:ascii="Times New Roman" w:hAnsi="Times New Roman"/>
          <w:i/>
          <w:spacing w:val="-1"/>
          <w:sz w:val="28"/>
          <w:szCs w:val="28"/>
        </w:rPr>
        <w:t>. Зона транспортной инфраструктуры иных видов</w:t>
      </w:r>
    </w:p>
    <w:p w:rsidR="00FC245E" w:rsidRPr="00BD67BF" w:rsidRDefault="00E46DA8" w:rsidP="00FC245E">
      <w:pPr>
        <w:spacing w:after="0"/>
        <w:ind w:firstLine="709"/>
        <w:rPr>
          <w:rFonts w:ascii="Times New Roman" w:hAnsi="Times New Roman" w:cs="Times New Roman"/>
          <w:sz w:val="28"/>
          <w:szCs w:val="28"/>
        </w:rPr>
      </w:pPr>
      <w:bookmarkStart w:id="15" w:name="_Toc477867027"/>
      <w:r w:rsidRPr="00BD67BF">
        <w:rPr>
          <w:rFonts w:ascii="Times New Roman" w:hAnsi="Times New Roman" w:cs="Times New Roman"/>
          <w:sz w:val="28"/>
          <w:szCs w:val="28"/>
        </w:rPr>
        <w:t>Отсутствует.</w:t>
      </w:r>
    </w:p>
    <w:p w:rsidR="009B0C3F" w:rsidRPr="00BA4442" w:rsidRDefault="009B0C3F" w:rsidP="00E46DA8">
      <w:pPr>
        <w:spacing w:after="0"/>
        <w:ind w:firstLine="709"/>
        <w:rPr>
          <w:rFonts w:ascii="Times New Roman" w:hAnsi="Times New Roman" w:cs="Times New Roman"/>
          <w:sz w:val="28"/>
          <w:szCs w:val="28"/>
          <w:highlight w:val="yellow"/>
          <w:u w:val="single"/>
        </w:rPr>
      </w:pPr>
    </w:p>
    <w:p w:rsidR="000A38AD" w:rsidRPr="008973DC" w:rsidRDefault="000A38AD" w:rsidP="00B6587C">
      <w:pPr>
        <w:pStyle w:val="20"/>
        <w:rPr>
          <w:b/>
          <w:spacing w:val="-1"/>
        </w:rPr>
      </w:pPr>
      <w:bookmarkStart w:id="16" w:name="_Toc477867028"/>
      <w:bookmarkStart w:id="17" w:name="_Toc25859226"/>
      <w:bookmarkEnd w:id="15"/>
      <w:r w:rsidRPr="008973DC">
        <w:rPr>
          <w:b/>
          <w:spacing w:val="-1"/>
        </w:rPr>
        <w:t>2.</w:t>
      </w:r>
      <w:r w:rsidR="004D689A" w:rsidRPr="008973DC">
        <w:rPr>
          <w:b/>
          <w:spacing w:val="-1"/>
        </w:rPr>
        <w:t>5</w:t>
      </w:r>
      <w:r w:rsidRPr="008973DC">
        <w:rPr>
          <w:b/>
          <w:spacing w:val="-1"/>
        </w:rPr>
        <w:t xml:space="preserve">. </w:t>
      </w:r>
      <w:r w:rsidR="0073235D" w:rsidRPr="008973DC">
        <w:rPr>
          <w:b/>
          <w:spacing w:val="-1"/>
        </w:rPr>
        <w:t>Зон</w:t>
      </w:r>
      <w:r w:rsidR="004D689A" w:rsidRPr="008973DC">
        <w:rPr>
          <w:b/>
          <w:spacing w:val="-1"/>
        </w:rPr>
        <w:t>ы</w:t>
      </w:r>
      <w:r w:rsidR="0073235D" w:rsidRPr="008973DC">
        <w:rPr>
          <w:b/>
          <w:spacing w:val="-1"/>
        </w:rPr>
        <w:t xml:space="preserve"> с</w:t>
      </w:r>
      <w:r w:rsidRPr="008973DC">
        <w:rPr>
          <w:b/>
          <w:spacing w:val="-1"/>
        </w:rPr>
        <w:t>ельскохозяйственного использования</w:t>
      </w:r>
      <w:bookmarkEnd w:id="16"/>
      <w:bookmarkEnd w:id="17"/>
    </w:p>
    <w:p w:rsidR="0073235D" w:rsidRPr="008973DC" w:rsidRDefault="0073235D" w:rsidP="009B0C3F">
      <w:pPr>
        <w:pStyle w:val="ae"/>
        <w:kinsoku w:val="0"/>
        <w:overflowPunct w:val="0"/>
        <w:spacing w:after="0"/>
        <w:ind w:firstLine="709"/>
        <w:rPr>
          <w:rFonts w:ascii="Times New Roman" w:hAnsi="Times New Roman"/>
          <w:spacing w:val="-1"/>
          <w:sz w:val="28"/>
          <w:szCs w:val="28"/>
        </w:rPr>
      </w:pPr>
    </w:p>
    <w:p w:rsidR="000A38AD" w:rsidRPr="008973DC" w:rsidRDefault="000A38AD" w:rsidP="009B0C3F">
      <w:pPr>
        <w:pStyle w:val="ae"/>
        <w:kinsoku w:val="0"/>
        <w:overflowPunct w:val="0"/>
        <w:spacing w:after="0"/>
        <w:ind w:firstLine="709"/>
        <w:rPr>
          <w:rFonts w:ascii="Times New Roman" w:hAnsi="Times New Roman"/>
          <w:spacing w:val="-1"/>
          <w:sz w:val="28"/>
          <w:szCs w:val="28"/>
        </w:rPr>
      </w:pPr>
      <w:r w:rsidRPr="008973DC">
        <w:rPr>
          <w:rFonts w:ascii="Times New Roman" w:hAnsi="Times New Roman"/>
          <w:spacing w:val="-1"/>
          <w:sz w:val="28"/>
          <w:szCs w:val="28"/>
        </w:rPr>
        <w:t xml:space="preserve">Площадь: </w:t>
      </w:r>
      <w:r w:rsidR="008973DC" w:rsidRPr="008973DC">
        <w:rPr>
          <w:rFonts w:ascii="Times New Roman" w:hAnsi="Times New Roman"/>
          <w:sz w:val="28"/>
          <w:szCs w:val="28"/>
        </w:rPr>
        <w:t>542</w:t>
      </w:r>
      <w:r w:rsidR="00E46DA8" w:rsidRPr="008973DC">
        <w:rPr>
          <w:rFonts w:ascii="Times New Roman" w:hAnsi="Times New Roman"/>
          <w:sz w:val="28"/>
          <w:szCs w:val="28"/>
        </w:rPr>
        <w:t>,</w:t>
      </w:r>
      <w:r w:rsidR="008973DC" w:rsidRPr="008973DC">
        <w:rPr>
          <w:rFonts w:ascii="Times New Roman" w:hAnsi="Times New Roman"/>
          <w:sz w:val="28"/>
          <w:szCs w:val="28"/>
        </w:rPr>
        <w:t>30</w:t>
      </w:r>
      <w:r w:rsidR="00E46DA8" w:rsidRPr="008973DC">
        <w:rPr>
          <w:rFonts w:ascii="Times New Roman" w:hAnsi="Times New Roman"/>
          <w:sz w:val="28"/>
          <w:szCs w:val="28"/>
        </w:rPr>
        <w:t xml:space="preserve"> </w:t>
      </w:r>
      <w:r w:rsidRPr="008973DC">
        <w:rPr>
          <w:rFonts w:ascii="Times New Roman" w:hAnsi="Times New Roman"/>
          <w:spacing w:val="-1"/>
          <w:sz w:val="28"/>
          <w:szCs w:val="28"/>
        </w:rPr>
        <w:t>га</w:t>
      </w:r>
      <w:r w:rsidR="00E46DA8" w:rsidRPr="008973DC">
        <w:rPr>
          <w:rFonts w:ascii="Times New Roman" w:hAnsi="Times New Roman"/>
          <w:spacing w:val="-1"/>
          <w:sz w:val="28"/>
          <w:szCs w:val="28"/>
        </w:rPr>
        <w:t>.</w:t>
      </w:r>
    </w:p>
    <w:p w:rsidR="004B37BE" w:rsidRPr="008973DC" w:rsidRDefault="004B37BE" w:rsidP="009B0C3F">
      <w:pPr>
        <w:pStyle w:val="ae"/>
        <w:kinsoku w:val="0"/>
        <w:overflowPunct w:val="0"/>
        <w:spacing w:after="0"/>
        <w:ind w:firstLine="709"/>
        <w:rPr>
          <w:rFonts w:ascii="Times New Roman" w:hAnsi="Times New Roman"/>
          <w:spacing w:val="-1"/>
          <w:sz w:val="28"/>
          <w:szCs w:val="28"/>
        </w:rPr>
      </w:pPr>
    </w:p>
    <w:p w:rsidR="00866DA9" w:rsidRPr="008973DC" w:rsidRDefault="00866DA9" w:rsidP="009B0C3F">
      <w:pPr>
        <w:pStyle w:val="ae"/>
        <w:kinsoku w:val="0"/>
        <w:overflowPunct w:val="0"/>
        <w:spacing w:after="0"/>
        <w:ind w:firstLine="709"/>
        <w:rPr>
          <w:rFonts w:ascii="Times New Roman" w:hAnsi="Times New Roman"/>
          <w:spacing w:val="-1"/>
          <w:sz w:val="28"/>
          <w:szCs w:val="28"/>
          <w:u w:val="single"/>
        </w:rPr>
      </w:pPr>
      <w:r w:rsidRPr="008973DC">
        <w:rPr>
          <w:rFonts w:ascii="Times New Roman" w:hAnsi="Times New Roman"/>
          <w:spacing w:val="-1"/>
          <w:sz w:val="28"/>
          <w:szCs w:val="28"/>
          <w:u w:val="single"/>
        </w:rPr>
        <w:t>2.</w:t>
      </w:r>
      <w:r w:rsidR="004D689A" w:rsidRPr="008973DC">
        <w:rPr>
          <w:rFonts w:ascii="Times New Roman" w:hAnsi="Times New Roman"/>
          <w:spacing w:val="-1"/>
          <w:sz w:val="28"/>
          <w:szCs w:val="28"/>
          <w:u w:val="single"/>
        </w:rPr>
        <w:t>5</w:t>
      </w:r>
      <w:r w:rsidRPr="008973DC">
        <w:rPr>
          <w:rFonts w:ascii="Times New Roman" w:hAnsi="Times New Roman"/>
          <w:spacing w:val="-1"/>
          <w:sz w:val="28"/>
          <w:szCs w:val="28"/>
          <w:u w:val="single"/>
        </w:rPr>
        <w:t>.1 Зона сельскохозяйственных угодий</w:t>
      </w:r>
    </w:p>
    <w:p w:rsidR="004B37BE" w:rsidRPr="008973DC" w:rsidRDefault="004B37BE" w:rsidP="004B37BE">
      <w:pPr>
        <w:pStyle w:val="ae"/>
        <w:kinsoku w:val="0"/>
        <w:overflowPunct w:val="0"/>
        <w:spacing w:after="0"/>
        <w:ind w:firstLine="709"/>
        <w:rPr>
          <w:rFonts w:ascii="Times New Roman" w:hAnsi="Times New Roman"/>
          <w:spacing w:val="-1"/>
          <w:sz w:val="28"/>
          <w:szCs w:val="28"/>
        </w:rPr>
      </w:pPr>
      <w:r w:rsidRPr="008973DC">
        <w:rPr>
          <w:rFonts w:ascii="Times New Roman" w:hAnsi="Times New Roman"/>
          <w:spacing w:val="-1"/>
          <w:sz w:val="28"/>
          <w:szCs w:val="28"/>
        </w:rPr>
        <w:t xml:space="preserve">Площадь: </w:t>
      </w:r>
      <w:r w:rsidR="008973DC" w:rsidRPr="008973DC">
        <w:rPr>
          <w:rFonts w:ascii="Times New Roman" w:hAnsi="Times New Roman"/>
          <w:spacing w:val="-1"/>
          <w:sz w:val="28"/>
          <w:szCs w:val="28"/>
        </w:rPr>
        <w:t>520</w:t>
      </w:r>
      <w:r w:rsidRPr="008973DC">
        <w:rPr>
          <w:rFonts w:ascii="Times New Roman" w:hAnsi="Times New Roman"/>
          <w:spacing w:val="-1"/>
          <w:sz w:val="28"/>
          <w:szCs w:val="28"/>
        </w:rPr>
        <w:t>,</w:t>
      </w:r>
      <w:r w:rsidR="008973DC" w:rsidRPr="008973DC">
        <w:rPr>
          <w:rFonts w:ascii="Times New Roman" w:hAnsi="Times New Roman"/>
          <w:spacing w:val="-1"/>
          <w:sz w:val="28"/>
          <w:szCs w:val="28"/>
        </w:rPr>
        <w:t>67</w:t>
      </w:r>
      <w:r w:rsidRPr="008973DC">
        <w:rPr>
          <w:rFonts w:ascii="Times New Roman" w:hAnsi="Times New Roman"/>
          <w:spacing w:val="-1"/>
          <w:sz w:val="28"/>
          <w:szCs w:val="28"/>
        </w:rPr>
        <w:t xml:space="preserve"> га</w:t>
      </w:r>
    </w:p>
    <w:p w:rsidR="004B37BE" w:rsidRPr="008973DC" w:rsidRDefault="004B37BE" w:rsidP="009B0C3F">
      <w:pPr>
        <w:pStyle w:val="ae"/>
        <w:kinsoku w:val="0"/>
        <w:overflowPunct w:val="0"/>
        <w:spacing w:after="0"/>
        <w:ind w:firstLine="709"/>
        <w:rPr>
          <w:rFonts w:ascii="Times New Roman" w:hAnsi="Times New Roman"/>
          <w:spacing w:val="-1"/>
          <w:sz w:val="28"/>
          <w:szCs w:val="28"/>
          <w:u w:val="single"/>
        </w:rPr>
      </w:pPr>
    </w:p>
    <w:p w:rsidR="004B37BE" w:rsidRPr="008973DC" w:rsidRDefault="00866DA9" w:rsidP="004B37BE">
      <w:pPr>
        <w:pStyle w:val="ae"/>
        <w:kinsoku w:val="0"/>
        <w:overflowPunct w:val="0"/>
        <w:spacing w:after="0"/>
        <w:ind w:firstLine="709"/>
        <w:rPr>
          <w:rFonts w:ascii="Times New Roman" w:hAnsi="Times New Roman"/>
          <w:spacing w:val="-1"/>
          <w:sz w:val="28"/>
          <w:szCs w:val="28"/>
          <w:u w:val="single"/>
        </w:rPr>
      </w:pPr>
      <w:r w:rsidRPr="008973DC">
        <w:rPr>
          <w:rFonts w:ascii="Times New Roman" w:hAnsi="Times New Roman"/>
          <w:spacing w:val="-1"/>
          <w:sz w:val="28"/>
          <w:szCs w:val="28"/>
          <w:u w:val="single"/>
        </w:rPr>
        <w:t>2.</w:t>
      </w:r>
      <w:r w:rsidR="004D689A" w:rsidRPr="008973DC">
        <w:rPr>
          <w:rFonts w:ascii="Times New Roman" w:hAnsi="Times New Roman"/>
          <w:spacing w:val="-1"/>
          <w:sz w:val="28"/>
          <w:szCs w:val="28"/>
          <w:u w:val="single"/>
        </w:rPr>
        <w:t>5</w:t>
      </w:r>
      <w:r w:rsidRPr="008973DC">
        <w:rPr>
          <w:rFonts w:ascii="Times New Roman" w:hAnsi="Times New Roman"/>
          <w:spacing w:val="-1"/>
          <w:sz w:val="28"/>
          <w:szCs w:val="28"/>
          <w:u w:val="single"/>
        </w:rPr>
        <w:t>.2 Производственная зона сельскохозяйственных предприятий</w:t>
      </w:r>
      <w:bookmarkStart w:id="18" w:name="_Toc477867029"/>
    </w:p>
    <w:p w:rsidR="004B37BE" w:rsidRPr="008973DC" w:rsidRDefault="004B37BE" w:rsidP="004B37BE">
      <w:pPr>
        <w:pStyle w:val="ae"/>
        <w:kinsoku w:val="0"/>
        <w:overflowPunct w:val="0"/>
        <w:spacing w:after="0"/>
        <w:ind w:firstLine="709"/>
        <w:rPr>
          <w:rFonts w:ascii="Times New Roman" w:hAnsi="Times New Roman"/>
          <w:spacing w:val="-1"/>
          <w:sz w:val="28"/>
          <w:szCs w:val="28"/>
        </w:rPr>
      </w:pPr>
      <w:r w:rsidRPr="008973DC">
        <w:rPr>
          <w:rFonts w:ascii="Times New Roman" w:hAnsi="Times New Roman"/>
          <w:spacing w:val="-1"/>
          <w:sz w:val="28"/>
          <w:szCs w:val="28"/>
        </w:rPr>
        <w:t xml:space="preserve">Площадь: </w:t>
      </w:r>
      <w:r w:rsidR="008973DC" w:rsidRPr="008973DC">
        <w:rPr>
          <w:rFonts w:ascii="Times New Roman" w:hAnsi="Times New Roman"/>
          <w:spacing w:val="-1"/>
          <w:sz w:val="28"/>
          <w:szCs w:val="28"/>
        </w:rPr>
        <w:t>21</w:t>
      </w:r>
      <w:r w:rsidRPr="008973DC">
        <w:rPr>
          <w:rFonts w:ascii="Times New Roman" w:hAnsi="Times New Roman"/>
          <w:spacing w:val="-1"/>
          <w:sz w:val="28"/>
          <w:szCs w:val="28"/>
        </w:rPr>
        <w:t>,</w:t>
      </w:r>
      <w:r w:rsidR="008973DC">
        <w:rPr>
          <w:rFonts w:ascii="Times New Roman" w:hAnsi="Times New Roman"/>
          <w:spacing w:val="-1"/>
          <w:sz w:val="28"/>
          <w:szCs w:val="28"/>
        </w:rPr>
        <w:t>6</w:t>
      </w:r>
      <w:r w:rsidR="008973DC" w:rsidRPr="008973DC">
        <w:rPr>
          <w:rFonts w:ascii="Times New Roman" w:hAnsi="Times New Roman"/>
          <w:spacing w:val="-1"/>
          <w:sz w:val="28"/>
          <w:szCs w:val="28"/>
        </w:rPr>
        <w:t>3</w:t>
      </w:r>
      <w:r w:rsidRPr="008973DC">
        <w:rPr>
          <w:rFonts w:ascii="Times New Roman" w:hAnsi="Times New Roman"/>
          <w:spacing w:val="-1"/>
          <w:sz w:val="28"/>
          <w:szCs w:val="28"/>
        </w:rPr>
        <w:t xml:space="preserve"> га</w:t>
      </w:r>
      <w:r w:rsidR="00E46DA8" w:rsidRPr="008973DC">
        <w:rPr>
          <w:rFonts w:ascii="Times New Roman" w:hAnsi="Times New Roman"/>
          <w:spacing w:val="-1"/>
          <w:sz w:val="28"/>
          <w:szCs w:val="28"/>
        </w:rPr>
        <w:t>.</w:t>
      </w:r>
    </w:p>
    <w:p w:rsidR="00B81FF2" w:rsidRPr="008973DC" w:rsidRDefault="00B81FF2" w:rsidP="004B37BE">
      <w:pPr>
        <w:pStyle w:val="ae"/>
        <w:kinsoku w:val="0"/>
        <w:overflowPunct w:val="0"/>
        <w:spacing w:after="0"/>
        <w:ind w:firstLine="709"/>
        <w:rPr>
          <w:rFonts w:ascii="Times New Roman" w:hAnsi="Times New Roman"/>
          <w:sz w:val="28"/>
          <w:szCs w:val="28"/>
        </w:rPr>
      </w:pPr>
      <w:r w:rsidRPr="008973DC">
        <w:rPr>
          <w:rFonts w:ascii="Times New Roman" w:hAnsi="Times New Roman"/>
          <w:sz w:val="28"/>
          <w:szCs w:val="28"/>
        </w:rPr>
        <w:t xml:space="preserve">Планируемые объекты местного, регионального и федерального значения </w:t>
      </w:r>
      <w:r w:rsidR="00200E9D" w:rsidRPr="008973DC">
        <w:rPr>
          <w:rFonts w:ascii="Times New Roman" w:hAnsi="Times New Roman"/>
          <w:sz w:val="28"/>
          <w:szCs w:val="28"/>
        </w:rPr>
        <w:t>сель</w:t>
      </w:r>
      <w:r w:rsidR="00D17524" w:rsidRPr="008973DC">
        <w:rPr>
          <w:rFonts w:ascii="Times New Roman" w:hAnsi="Times New Roman"/>
          <w:sz w:val="28"/>
          <w:szCs w:val="28"/>
        </w:rPr>
        <w:t>ского</w:t>
      </w:r>
      <w:r w:rsidR="0073235D" w:rsidRPr="008973DC">
        <w:rPr>
          <w:rFonts w:ascii="Times New Roman" w:hAnsi="Times New Roman"/>
          <w:sz w:val="28"/>
          <w:szCs w:val="28"/>
        </w:rPr>
        <w:t xml:space="preserve"> поселения </w:t>
      </w:r>
      <w:r w:rsidRPr="008973DC">
        <w:rPr>
          <w:rFonts w:ascii="Times New Roman" w:hAnsi="Times New Roman"/>
          <w:sz w:val="28"/>
          <w:szCs w:val="28"/>
        </w:rPr>
        <w:t>отсутствуют.</w:t>
      </w:r>
    </w:p>
    <w:p w:rsidR="00E46DA8" w:rsidRPr="00BA4442" w:rsidRDefault="00E46DA8" w:rsidP="004B37BE">
      <w:pPr>
        <w:pStyle w:val="ae"/>
        <w:kinsoku w:val="0"/>
        <w:overflowPunct w:val="0"/>
        <w:spacing w:after="0"/>
        <w:ind w:firstLine="709"/>
        <w:rPr>
          <w:rFonts w:ascii="Times New Roman" w:hAnsi="Times New Roman"/>
          <w:sz w:val="28"/>
          <w:szCs w:val="28"/>
          <w:highlight w:val="yellow"/>
        </w:rPr>
      </w:pPr>
    </w:p>
    <w:p w:rsidR="009B0C3F" w:rsidRPr="008973DC" w:rsidRDefault="00E46DA8" w:rsidP="00E46DA8">
      <w:pPr>
        <w:pStyle w:val="ae"/>
        <w:kinsoku w:val="0"/>
        <w:overflowPunct w:val="0"/>
        <w:spacing w:after="0"/>
        <w:ind w:firstLine="709"/>
        <w:rPr>
          <w:rFonts w:ascii="Times New Roman" w:hAnsi="Times New Roman"/>
          <w:sz w:val="28"/>
          <w:szCs w:val="28"/>
          <w:u w:val="single"/>
        </w:rPr>
      </w:pPr>
      <w:r w:rsidRPr="008973DC">
        <w:rPr>
          <w:rFonts w:ascii="Times New Roman" w:hAnsi="Times New Roman"/>
          <w:sz w:val="28"/>
          <w:szCs w:val="28"/>
          <w:u w:val="single"/>
        </w:rPr>
        <w:t xml:space="preserve">2.5.3. </w:t>
      </w:r>
      <w:bookmarkStart w:id="19" w:name="_Toc477867030"/>
      <w:bookmarkEnd w:id="18"/>
      <w:r w:rsidRPr="008973DC">
        <w:rPr>
          <w:rFonts w:ascii="Times New Roman" w:hAnsi="Times New Roman"/>
          <w:sz w:val="28"/>
          <w:szCs w:val="28"/>
          <w:u w:val="single"/>
        </w:rPr>
        <w:t>Зона садоводческих, о</w:t>
      </w:r>
      <w:r w:rsidR="008973DC" w:rsidRPr="008973DC">
        <w:rPr>
          <w:rFonts w:ascii="Times New Roman" w:hAnsi="Times New Roman"/>
          <w:sz w:val="28"/>
          <w:szCs w:val="28"/>
          <w:u w:val="single"/>
        </w:rPr>
        <w:t>город</w:t>
      </w:r>
      <w:r w:rsidRPr="008973DC">
        <w:rPr>
          <w:rFonts w:ascii="Times New Roman" w:hAnsi="Times New Roman"/>
          <w:sz w:val="28"/>
          <w:szCs w:val="28"/>
          <w:u w:val="single"/>
        </w:rPr>
        <w:t>нических некоммерческих объединений граждан.</w:t>
      </w:r>
    </w:p>
    <w:p w:rsidR="00E46DA8" w:rsidRPr="008973DC" w:rsidRDefault="00E46DA8" w:rsidP="00E46DA8">
      <w:pPr>
        <w:pStyle w:val="ae"/>
        <w:kinsoku w:val="0"/>
        <w:overflowPunct w:val="0"/>
        <w:spacing w:after="0"/>
        <w:ind w:firstLine="709"/>
        <w:rPr>
          <w:rFonts w:ascii="Times New Roman" w:hAnsi="Times New Roman"/>
          <w:spacing w:val="-1"/>
          <w:sz w:val="28"/>
          <w:szCs w:val="28"/>
        </w:rPr>
      </w:pPr>
      <w:r w:rsidRPr="008973DC">
        <w:rPr>
          <w:rFonts w:ascii="Times New Roman" w:hAnsi="Times New Roman"/>
          <w:spacing w:val="-1"/>
          <w:sz w:val="28"/>
          <w:szCs w:val="28"/>
        </w:rPr>
        <w:t xml:space="preserve">Площадь: </w:t>
      </w:r>
      <w:r w:rsidR="008973DC" w:rsidRPr="008973DC">
        <w:rPr>
          <w:rFonts w:ascii="Times New Roman" w:hAnsi="Times New Roman"/>
          <w:spacing w:val="-1"/>
          <w:sz w:val="28"/>
          <w:szCs w:val="28"/>
        </w:rPr>
        <w:t xml:space="preserve">0 </w:t>
      </w:r>
      <w:r w:rsidRPr="008973DC">
        <w:rPr>
          <w:rFonts w:ascii="Times New Roman" w:hAnsi="Times New Roman"/>
          <w:spacing w:val="-1"/>
          <w:sz w:val="28"/>
          <w:szCs w:val="28"/>
        </w:rPr>
        <w:t>га.</w:t>
      </w:r>
    </w:p>
    <w:p w:rsidR="00E46DA8" w:rsidRPr="008973DC" w:rsidRDefault="00E46DA8" w:rsidP="00E46DA8">
      <w:pPr>
        <w:pStyle w:val="ae"/>
        <w:kinsoku w:val="0"/>
        <w:overflowPunct w:val="0"/>
        <w:spacing w:after="0"/>
        <w:ind w:firstLine="709"/>
        <w:rPr>
          <w:rFonts w:ascii="Times New Roman" w:hAnsi="Times New Roman"/>
          <w:sz w:val="28"/>
          <w:szCs w:val="28"/>
        </w:rPr>
      </w:pPr>
      <w:r w:rsidRPr="008973DC">
        <w:rPr>
          <w:rFonts w:ascii="Times New Roman" w:hAnsi="Times New Roman"/>
          <w:spacing w:val="-1"/>
          <w:sz w:val="28"/>
          <w:szCs w:val="28"/>
        </w:rPr>
        <w:t>Планируемые объекты местного</w:t>
      </w:r>
      <w:r w:rsidRPr="008973DC">
        <w:rPr>
          <w:rFonts w:ascii="Times New Roman" w:hAnsi="Times New Roman"/>
          <w:sz w:val="28"/>
          <w:szCs w:val="28"/>
        </w:rPr>
        <w:t xml:space="preserve">, регионального и федерального значения </w:t>
      </w:r>
      <w:r w:rsidR="00200E9D" w:rsidRPr="008973DC">
        <w:rPr>
          <w:rFonts w:ascii="Times New Roman" w:hAnsi="Times New Roman"/>
          <w:sz w:val="28"/>
          <w:szCs w:val="28"/>
        </w:rPr>
        <w:t>сель</w:t>
      </w:r>
      <w:r w:rsidRPr="008973DC">
        <w:rPr>
          <w:rFonts w:ascii="Times New Roman" w:hAnsi="Times New Roman"/>
          <w:sz w:val="28"/>
          <w:szCs w:val="28"/>
        </w:rPr>
        <w:t>ского поселения отсутствуют.</w:t>
      </w:r>
    </w:p>
    <w:p w:rsidR="00E46DA8" w:rsidRPr="008973DC" w:rsidRDefault="00E46DA8" w:rsidP="00E46DA8">
      <w:pPr>
        <w:pStyle w:val="ae"/>
        <w:kinsoku w:val="0"/>
        <w:overflowPunct w:val="0"/>
        <w:spacing w:after="0"/>
        <w:ind w:firstLine="709"/>
        <w:rPr>
          <w:rFonts w:ascii="Times New Roman" w:hAnsi="Times New Roman"/>
          <w:sz w:val="28"/>
          <w:szCs w:val="28"/>
          <w:u w:val="single"/>
        </w:rPr>
      </w:pPr>
    </w:p>
    <w:p w:rsidR="00835C05" w:rsidRPr="008973DC" w:rsidRDefault="00835C05" w:rsidP="00835C05">
      <w:pPr>
        <w:pStyle w:val="20"/>
        <w:rPr>
          <w:b/>
          <w:spacing w:val="-1"/>
        </w:rPr>
      </w:pPr>
      <w:bookmarkStart w:id="20" w:name="_Toc477867016"/>
      <w:bookmarkStart w:id="21" w:name="_Toc25859227"/>
      <w:r w:rsidRPr="008973DC">
        <w:rPr>
          <w:b/>
          <w:spacing w:val="-1"/>
        </w:rPr>
        <w:t>2.</w:t>
      </w:r>
      <w:r w:rsidR="004D689A" w:rsidRPr="008973DC">
        <w:rPr>
          <w:b/>
          <w:spacing w:val="-1"/>
        </w:rPr>
        <w:t>6</w:t>
      </w:r>
      <w:r w:rsidRPr="008973DC">
        <w:rPr>
          <w:b/>
          <w:spacing w:val="-1"/>
        </w:rPr>
        <w:t xml:space="preserve">. </w:t>
      </w:r>
      <w:r w:rsidR="004D689A" w:rsidRPr="008973DC">
        <w:rPr>
          <w:b/>
          <w:spacing w:val="-1"/>
        </w:rPr>
        <w:t>Зоны р</w:t>
      </w:r>
      <w:r w:rsidRPr="008973DC">
        <w:rPr>
          <w:b/>
          <w:spacing w:val="-1"/>
        </w:rPr>
        <w:t>екреационного</w:t>
      </w:r>
      <w:r w:rsidRPr="008973DC">
        <w:rPr>
          <w:b/>
          <w:spacing w:val="1"/>
        </w:rPr>
        <w:t xml:space="preserve"> </w:t>
      </w:r>
      <w:r w:rsidRPr="008973DC">
        <w:rPr>
          <w:b/>
          <w:spacing w:val="-1"/>
        </w:rPr>
        <w:t>назначения</w:t>
      </w:r>
      <w:bookmarkEnd w:id="20"/>
      <w:bookmarkEnd w:id="21"/>
    </w:p>
    <w:p w:rsidR="00835C05" w:rsidRPr="008973DC" w:rsidRDefault="00835C05" w:rsidP="008973DC">
      <w:pPr>
        <w:pStyle w:val="ae"/>
        <w:kinsoku w:val="0"/>
        <w:overflowPunct w:val="0"/>
        <w:spacing w:after="0"/>
        <w:ind w:firstLine="709"/>
        <w:jc w:val="center"/>
        <w:rPr>
          <w:rFonts w:ascii="Times New Roman" w:hAnsi="Times New Roman"/>
          <w:spacing w:val="-1"/>
          <w:sz w:val="28"/>
          <w:szCs w:val="28"/>
        </w:rPr>
      </w:pPr>
    </w:p>
    <w:p w:rsidR="00835C05" w:rsidRPr="008973DC" w:rsidRDefault="00835C05" w:rsidP="00835C05">
      <w:pPr>
        <w:pStyle w:val="ae"/>
        <w:kinsoku w:val="0"/>
        <w:overflowPunct w:val="0"/>
        <w:spacing w:after="0"/>
        <w:ind w:firstLine="709"/>
        <w:jc w:val="both"/>
        <w:rPr>
          <w:rFonts w:ascii="Times New Roman" w:hAnsi="Times New Roman"/>
          <w:sz w:val="28"/>
          <w:szCs w:val="28"/>
        </w:rPr>
      </w:pPr>
      <w:r w:rsidRPr="008973DC">
        <w:rPr>
          <w:rFonts w:ascii="Times New Roman" w:hAnsi="Times New Roman"/>
          <w:spacing w:val="-1"/>
          <w:sz w:val="28"/>
          <w:szCs w:val="28"/>
        </w:rPr>
        <w:t>Площадь:</w:t>
      </w:r>
      <w:r w:rsidRPr="008973DC">
        <w:rPr>
          <w:rFonts w:ascii="Times New Roman" w:hAnsi="Times New Roman"/>
          <w:sz w:val="28"/>
          <w:szCs w:val="28"/>
        </w:rPr>
        <w:t xml:space="preserve"> </w:t>
      </w:r>
      <w:r w:rsidR="001936D7" w:rsidRPr="008973DC">
        <w:rPr>
          <w:rFonts w:ascii="Times New Roman" w:hAnsi="Times New Roman"/>
          <w:sz w:val="28"/>
          <w:szCs w:val="28"/>
        </w:rPr>
        <w:t>2</w:t>
      </w:r>
      <w:r w:rsidR="008973DC" w:rsidRPr="008973DC">
        <w:rPr>
          <w:rFonts w:ascii="Times New Roman" w:hAnsi="Times New Roman"/>
          <w:sz w:val="28"/>
          <w:szCs w:val="28"/>
        </w:rPr>
        <w:t>0</w:t>
      </w:r>
      <w:r w:rsidRPr="008973DC">
        <w:rPr>
          <w:rFonts w:ascii="Times New Roman" w:hAnsi="Times New Roman"/>
          <w:sz w:val="28"/>
          <w:szCs w:val="28"/>
        </w:rPr>
        <w:t>,</w:t>
      </w:r>
      <w:r w:rsidR="008973DC" w:rsidRPr="008973DC">
        <w:rPr>
          <w:rFonts w:ascii="Times New Roman" w:hAnsi="Times New Roman"/>
          <w:sz w:val="28"/>
          <w:szCs w:val="28"/>
        </w:rPr>
        <w:t>01</w:t>
      </w:r>
      <w:r w:rsidRPr="008973DC">
        <w:rPr>
          <w:rFonts w:ascii="Times New Roman" w:hAnsi="Times New Roman"/>
          <w:sz w:val="28"/>
          <w:szCs w:val="28"/>
        </w:rPr>
        <w:t xml:space="preserve"> га.</w:t>
      </w:r>
    </w:p>
    <w:p w:rsidR="00835C05" w:rsidRPr="008973DC" w:rsidRDefault="00835C05" w:rsidP="00835C05">
      <w:pPr>
        <w:spacing w:after="0"/>
        <w:ind w:firstLine="709"/>
        <w:jc w:val="both"/>
        <w:rPr>
          <w:rFonts w:ascii="Times New Roman" w:hAnsi="Times New Roman" w:cs="Times New Roman"/>
          <w:sz w:val="28"/>
          <w:szCs w:val="28"/>
          <w:u w:val="single"/>
        </w:rPr>
      </w:pPr>
      <w:bookmarkStart w:id="22" w:name="_Toc477867017"/>
      <w:r w:rsidRPr="008973DC">
        <w:rPr>
          <w:rFonts w:ascii="Times New Roman" w:hAnsi="Times New Roman" w:cs="Times New Roman"/>
          <w:sz w:val="28"/>
          <w:szCs w:val="28"/>
          <w:u w:val="single"/>
        </w:rPr>
        <w:t>2.</w:t>
      </w:r>
      <w:r w:rsidR="004D689A" w:rsidRPr="008973DC">
        <w:rPr>
          <w:rFonts w:ascii="Times New Roman" w:hAnsi="Times New Roman" w:cs="Times New Roman"/>
          <w:sz w:val="28"/>
          <w:szCs w:val="28"/>
          <w:u w:val="single"/>
        </w:rPr>
        <w:t>6</w:t>
      </w:r>
      <w:r w:rsidRPr="008973DC">
        <w:rPr>
          <w:rFonts w:ascii="Times New Roman" w:hAnsi="Times New Roman" w:cs="Times New Roman"/>
          <w:sz w:val="28"/>
          <w:szCs w:val="28"/>
          <w:u w:val="single"/>
        </w:rPr>
        <w:t xml:space="preserve">.1. Зона </w:t>
      </w:r>
      <w:bookmarkEnd w:id="22"/>
      <w:r w:rsidRPr="008973DC">
        <w:rPr>
          <w:rFonts w:ascii="Times New Roman" w:hAnsi="Times New Roman" w:cs="Times New Roman"/>
          <w:sz w:val="28"/>
          <w:szCs w:val="28"/>
          <w:u w:val="single"/>
        </w:rPr>
        <w:t>озелененных территорий общего пользования</w:t>
      </w:r>
      <w:r w:rsidR="004D689A" w:rsidRPr="008973DC">
        <w:rPr>
          <w:rFonts w:ascii="Times New Roman" w:hAnsi="Times New Roman" w:cs="Times New Roman"/>
          <w:sz w:val="28"/>
          <w:szCs w:val="28"/>
          <w:u w:val="single"/>
        </w:rPr>
        <w:t xml:space="preserve"> (лесопарки, парки, сады, скверы, бульвары, </w:t>
      </w:r>
      <w:r w:rsidR="00200E9D" w:rsidRPr="008973DC">
        <w:rPr>
          <w:rFonts w:ascii="Times New Roman" w:hAnsi="Times New Roman" w:cs="Times New Roman"/>
          <w:sz w:val="28"/>
          <w:szCs w:val="28"/>
          <w:u w:val="single"/>
        </w:rPr>
        <w:t>сель</w:t>
      </w:r>
      <w:r w:rsidR="004D689A" w:rsidRPr="008973DC">
        <w:rPr>
          <w:rFonts w:ascii="Times New Roman" w:hAnsi="Times New Roman" w:cs="Times New Roman"/>
          <w:sz w:val="28"/>
          <w:szCs w:val="28"/>
          <w:u w:val="single"/>
        </w:rPr>
        <w:t>ские леса)</w:t>
      </w:r>
    </w:p>
    <w:p w:rsidR="00835C05" w:rsidRPr="008973DC" w:rsidRDefault="00835C05" w:rsidP="00835C05">
      <w:pPr>
        <w:pStyle w:val="ae"/>
        <w:kinsoku w:val="0"/>
        <w:overflowPunct w:val="0"/>
        <w:spacing w:after="0"/>
        <w:ind w:firstLine="709"/>
        <w:jc w:val="both"/>
        <w:rPr>
          <w:rFonts w:ascii="Times New Roman" w:hAnsi="Times New Roman"/>
          <w:sz w:val="28"/>
          <w:szCs w:val="28"/>
        </w:rPr>
      </w:pPr>
      <w:bookmarkStart w:id="23" w:name="_Toc477867018"/>
      <w:r w:rsidRPr="008973DC">
        <w:rPr>
          <w:rFonts w:ascii="Times New Roman" w:hAnsi="Times New Roman"/>
          <w:spacing w:val="-1"/>
          <w:sz w:val="28"/>
          <w:szCs w:val="28"/>
        </w:rPr>
        <w:t>Площадь:</w:t>
      </w:r>
      <w:r w:rsidRPr="008973DC">
        <w:rPr>
          <w:rFonts w:ascii="Times New Roman" w:hAnsi="Times New Roman"/>
          <w:sz w:val="28"/>
          <w:szCs w:val="28"/>
        </w:rPr>
        <w:t xml:space="preserve"> </w:t>
      </w:r>
      <w:r w:rsidR="001936D7" w:rsidRPr="008973DC">
        <w:rPr>
          <w:rFonts w:ascii="Times New Roman" w:hAnsi="Times New Roman"/>
          <w:sz w:val="28"/>
          <w:szCs w:val="28"/>
        </w:rPr>
        <w:t>1</w:t>
      </w:r>
      <w:r w:rsidR="008973DC">
        <w:rPr>
          <w:rFonts w:ascii="Times New Roman" w:hAnsi="Times New Roman"/>
          <w:sz w:val="28"/>
          <w:szCs w:val="28"/>
        </w:rPr>
        <w:t>7</w:t>
      </w:r>
      <w:r w:rsidRPr="008973DC">
        <w:rPr>
          <w:rFonts w:ascii="Times New Roman" w:hAnsi="Times New Roman"/>
          <w:sz w:val="28"/>
          <w:szCs w:val="28"/>
        </w:rPr>
        <w:t>,</w:t>
      </w:r>
      <w:r w:rsidR="008973DC">
        <w:rPr>
          <w:rFonts w:ascii="Times New Roman" w:hAnsi="Times New Roman"/>
          <w:sz w:val="28"/>
          <w:szCs w:val="28"/>
        </w:rPr>
        <w:t>24</w:t>
      </w:r>
      <w:r w:rsidRPr="008973DC">
        <w:rPr>
          <w:rFonts w:ascii="Times New Roman" w:hAnsi="Times New Roman"/>
          <w:sz w:val="28"/>
          <w:szCs w:val="28"/>
        </w:rPr>
        <w:t xml:space="preserve"> га.</w:t>
      </w:r>
    </w:p>
    <w:p w:rsidR="008973DC" w:rsidRDefault="008973DC" w:rsidP="00835C05">
      <w:pPr>
        <w:spacing w:after="0"/>
        <w:jc w:val="center"/>
        <w:rPr>
          <w:rFonts w:ascii="Times New Roman" w:hAnsi="Times New Roman" w:cs="Times New Roman"/>
          <w:bCs/>
          <w:spacing w:val="-1"/>
          <w:sz w:val="28"/>
          <w:szCs w:val="28"/>
          <w:highlight w:val="yellow"/>
        </w:rPr>
      </w:pPr>
    </w:p>
    <w:p w:rsidR="00835C05" w:rsidRPr="008973DC" w:rsidRDefault="00835C05" w:rsidP="00835C05">
      <w:pPr>
        <w:spacing w:after="0"/>
        <w:jc w:val="center"/>
        <w:rPr>
          <w:rFonts w:ascii="Times New Roman" w:hAnsi="Times New Roman" w:cs="Times New Roman"/>
          <w:bCs/>
          <w:spacing w:val="-1"/>
          <w:sz w:val="28"/>
          <w:szCs w:val="28"/>
        </w:rPr>
      </w:pPr>
      <w:r w:rsidRPr="008973DC">
        <w:rPr>
          <w:rFonts w:ascii="Times New Roman" w:hAnsi="Times New Roman" w:cs="Times New Roman"/>
          <w:bCs/>
          <w:spacing w:val="-1"/>
          <w:sz w:val="28"/>
          <w:szCs w:val="28"/>
        </w:rPr>
        <w:t>Планируемые объекты</w:t>
      </w:r>
      <w:r w:rsidRPr="008973DC">
        <w:rPr>
          <w:rFonts w:ascii="Times New Roman" w:hAnsi="Times New Roman" w:cs="Times New Roman"/>
          <w:bCs/>
          <w:spacing w:val="-2"/>
          <w:sz w:val="28"/>
          <w:szCs w:val="28"/>
        </w:rPr>
        <w:t xml:space="preserve"> </w:t>
      </w:r>
      <w:r w:rsidRPr="008973DC">
        <w:rPr>
          <w:rFonts w:ascii="Times New Roman" w:hAnsi="Times New Roman" w:cs="Times New Roman"/>
          <w:bCs/>
          <w:spacing w:val="-1"/>
          <w:sz w:val="28"/>
          <w:szCs w:val="28"/>
        </w:rPr>
        <w:t>местного</w:t>
      </w:r>
      <w:r w:rsidRPr="008973DC">
        <w:rPr>
          <w:rFonts w:ascii="Times New Roman" w:hAnsi="Times New Roman" w:cs="Times New Roman"/>
          <w:bCs/>
          <w:sz w:val="28"/>
          <w:szCs w:val="28"/>
        </w:rPr>
        <w:t xml:space="preserve"> </w:t>
      </w:r>
      <w:r w:rsidRPr="008973DC">
        <w:rPr>
          <w:rFonts w:ascii="Times New Roman" w:hAnsi="Times New Roman" w:cs="Times New Roman"/>
          <w:bCs/>
          <w:spacing w:val="-1"/>
          <w:sz w:val="28"/>
          <w:szCs w:val="28"/>
        </w:rPr>
        <w:t>значения</w:t>
      </w:r>
      <w:r w:rsidRPr="008973DC">
        <w:rPr>
          <w:rFonts w:ascii="Times New Roman" w:hAnsi="Times New Roman" w:cs="Times New Roman"/>
          <w:bCs/>
          <w:sz w:val="28"/>
          <w:szCs w:val="28"/>
        </w:rPr>
        <w:t xml:space="preserve"> </w:t>
      </w:r>
      <w:r w:rsidR="00200E9D" w:rsidRPr="008973DC">
        <w:rPr>
          <w:rFonts w:ascii="Times New Roman" w:hAnsi="Times New Roman" w:cs="Times New Roman"/>
          <w:bCs/>
          <w:spacing w:val="-1"/>
          <w:sz w:val="28"/>
          <w:szCs w:val="28"/>
        </w:rPr>
        <w:t>сель</w:t>
      </w:r>
      <w:r w:rsidR="00D17524" w:rsidRPr="008973DC">
        <w:rPr>
          <w:rFonts w:ascii="Times New Roman" w:hAnsi="Times New Roman" w:cs="Times New Roman"/>
          <w:bCs/>
          <w:spacing w:val="-1"/>
          <w:sz w:val="28"/>
          <w:szCs w:val="28"/>
        </w:rPr>
        <w:t>ского</w:t>
      </w:r>
      <w:r w:rsidRPr="008973DC">
        <w:rPr>
          <w:rFonts w:ascii="Times New Roman" w:hAnsi="Times New Roman" w:cs="Times New Roman"/>
          <w:bCs/>
          <w:spacing w:val="-1"/>
          <w:sz w:val="28"/>
          <w:szCs w:val="28"/>
        </w:rPr>
        <w:t xml:space="preserve"> поселения</w:t>
      </w:r>
    </w:p>
    <w:p w:rsidR="00835C05" w:rsidRPr="008973DC" w:rsidRDefault="00835C05" w:rsidP="00835C05">
      <w:pPr>
        <w:pStyle w:val="ae"/>
        <w:kinsoku w:val="0"/>
        <w:overflowPunct w:val="0"/>
        <w:spacing w:after="0"/>
        <w:ind w:left="212"/>
        <w:jc w:val="right"/>
        <w:rPr>
          <w:rFonts w:ascii="Times New Roman" w:hAnsi="Times New Roman"/>
          <w:bCs/>
          <w:spacing w:val="-1"/>
          <w:sz w:val="28"/>
          <w:szCs w:val="28"/>
        </w:rPr>
      </w:pPr>
      <w:r w:rsidRPr="008973DC">
        <w:rPr>
          <w:rFonts w:ascii="Times New Roman" w:hAnsi="Times New Roman"/>
          <w:bCs/>
          <w:spacing w:val="-1"/>
          <w:sz w:val="28"/>
          <w:szCs w:val="28"/>
        </w:rPr>
        <w:t xml:space="preserve">Таблица </w:t>
      </w:r>
      <w:r w:rsidR="001936D7" w:rsidRPr="008973DC">
        <w:rPr>
          <w:rFonts w:ascii="Times New Roman" w:hAnsi="Times New Roman"/>
          <w:bCs/>
          <w:spacing w:val="-1"/>
          <w:sz w:val="28"/>
          <w:szCs w:val="28"/>
        </w:rPr>
        <w:t>1</w:t>
      </w:r>
      <w:r w:rsidR="00ED221B">
        <w:rPr>
          <w:rFonts w:ascii="Times New Roman" w:hAnsi="Times New Roman"/>
          <w:bCs/>
          <w:spacing w:val="-1"/>
          <w:sz w:val="28"/>
          <w:szCs w:val="28"/>
        </w:rPr>
        <w:t>4</w:t>
      </w:r>
    </w:p>
    <w:tbl>
      <w:tblPr>
        <w:tblStyle w:val="aff"/>
        <w:tblW w:w="0" w:type="auto"/>
        <w:tblInd w:w="212" w:type="dxa"/>
        <w:tblLook w:val="04A0"/>
      </w:tblPr>
      <w:tblGrid>
        <w:gridCol w:w="1140"/>
        <w:gridCol w:w="1875"/>
        <w:gridCol w:w="1769"/>
        <w:gridCol w:w="2613"/>
        <w:gridCol w:w="1122"/>
        <w:gridCol w:w="1266"/>
      </w:tblGrid>
      <w:tr w:rsidR="00835C05" w:rsidRPr="008973DC" w:rsidTr="00ED221B">
        <w:trPr>
          <w:tblHeader/>
        </w:trPr>
        <w:tc>
          <w:tcPr>
            <w:tcW w:w="1140" w:type="dxa"/>
            <w:vAlign w:val="center"/>
          </w:tcPr>
          <w:p w:rsidR="00835C05" w:rsidRPr="008973DC" w:rsidRDefault="00835C05" w:rsidP="00ED221B">
            <w:pPr>
              <w:shd w:val="clear" w:color="auto" w:fill="FFFFFF"/>
              <w:autoSpaceDE w:val="0"/>
              <w:autoSpaceDN w:val="0"/>
              <w:adjustRightInd w:val="0"/>
              <w:ind w:right="-40"/>
              <w:jc w:val="center"/>
              <w:rPr>
                <w:rFonts w:ascii="Times New Roman" w:hAnsi="Times New Roman" w:cs="Times New Roman"/>
                <w:sz w:val="24"/>
                <w:szCs w:val="24"/>
              </w:rPr>
            </w:pPr>
            <w:r w:rsidRPr="008973DC">
              <w:rPr>
                <w:rFonts w:ascii="Times New Roman" w:hAnsi="Times New Roman" w:cs="Times New Roman"/>
                <w:sz w:val="24"/>
                <w:szCs w:val="24"/>
              </w:rPr>
              <w:t>№ объекта на карте</w:t>
            </w:r>
          </w:p>
        </w:tc>
        <w:tc>
          <w:tcPr>
            <w:tcW w:w="1875" w:type="dxa"/>
            <w:vAlign w:val="center"/>
          </w:tcPr>
          <w:p w:rsidR="00835C05" w:rsidRPr="008973DC" w:rsidRDefault="00835C05" w:rsidP="00ED221B">
            <w:pPr>
              <w:shd w:val="clear" w:color="auto" w:fill="FFFFFF"/>
              <w:autoSpaceDE w:val="0"/>
              <w:autoSpaceDN w:val="0"/>
              <w:adjustRightInd w:val="0"/>
              <w:ind w:right="102"/>
              <w:jc w:val="center"/>
              <w:rPr>
                <w:rFonts w:ascii="Times New Roman" w:hAnsi="Times New Roman" w:cs="Times New Roman"/>
                <w:sz w:val="24"/>
                <w:szCs w:val="24"/>
              </w:rPr>
            </w:pPr>
            <w:r w:rsidRPr="008973DC">
              <w:rPr>
                <w:rFonts w:ascii="Times New Roman" w:hAnsi="Times New Roman" w:cs="Times New Roman"/>
                <w:sz w:val="24"/>
                <w:szCs w:val="24"/>
              </w:rPr>
              <w:t>Наименование объекта</w:t>
            </w:r>
          </w:p>
        </w:tc>
        <w:tc>
          <w:tcPr>
            <w:tcW w:w="1769" w:type="dxa"/>
            <w:vAlign w:val="center"/>
          </w:tcPr>
          <w:p w:rsidR="00835C05" w:rsidRPr="008973DC" w:rsidRDefault="00835C05" w:rsidP="00ED221B">
            <w:pPr>
              <w:shd w:val="clear" w:color="auto" w:fill="FFFFFF"/>
              <w:autoSpaceDE w:val="0"/>
              <w:autoSpaceDN w:val="0"/>
              <w:adjustRightInd w:val="0"/>
              <w:ind w:right="-40"/>
              <w:jc w:val="center"/>
              <w:rPr>
                <w:rFonts w:ascii="Times New Roman" w:hAnsi="Times New Roman" w:cs="Times New Roman"/>
                <w:sz w:val="24"/>
                <w:szCs w:val="24"/>
              </w:rPr>
            </w:pPr>
            <w:r w:rsidRPr="008973DC">
              <w:rPr>
                <w:rFonts w:ascii="Times New Roman" w:hAnsi="Times New Roman" w:cs="Times New Roman"/>
                <w:sz w:val="24"/>
                <w:szCs w:val="24"/>
              </w:rPr>
              <w:t>Краткая характеристика</w:t>
            </w:r>
          </w:p>
        </w:tc>
        <w:tc>
          <w:tcPr>
            <w:tcW w:w="2613" w:type="dxa"/>
            <w:vAlign w:val="center"/>
          </w:tcPr>
          <w:p w:rsidR="00835C05" w:rsidRPr="008973DC" w:rsidRDefault="00835C05" w:rsidP="00ED221B">
            <w:pPr>
              <w:shd w:val="clear" w:color="auto" w:fill="FFFFFF"/>
              <w:autoSpaceDE w:val="0"/>
              <w:autoSpaceDN w:val="0"/>
              <w:adjustRightInd w:val="0"/>
              <w:ind w:right="-40"/>
              <w:jc w:val="center"/>
              <w:rPr>
                <w:rFonts w:ascii="Times New Roman" w:hAnsi="Times New Roman" w:cs="Times New Roman"/>
                <w:sz w:val="24"/>
                <w:szCs w:val="24"/>
              </w:rPr>
            </w:pPr>
            <w:r w:rsidRPr="008973DC">
              <w:rPr>
                <w:rFonts w:ascii="Times New Roman" w:hAnsi="Times New Roman" w:cs="Times New Roman"/>
                <w:sz w:val="24"/>
                <w:szCs w:val="24"/>
              </w:rPr>
              <w:t>Местоположение</w:t>
            </w:r>
          </w:p>
        </w:tc>
        <w:tc>
          <w:tcPr>
            <w:tcW w:w="1122" w:type="dxa"/>
            <w:vAlign w:val="center"/>
          </w:tcPr>
          <w:p w:rsidR="00835C05" w:rsidRPr="008973DC" w:rsidRDefault="00835C05" w:rsidP="00ED221B">
            <w:pPr>
              <w:shd w:val="clear" w:color="auto" w:fill="FFFFFF"/>
              <w:autoSpaceDE w:val="0"/>
              <w:autoSpaceDN w:val="0"/>
              <w:adjustRightInd w:val="0"/>
              <w:ind w:right="-40"/>
              <w:jc w:val="center"/>
              <w:rPr>
                <w:rFonts w:ascii="Times New Roman" w:hAnsi="Times New Roman" w:cs="Times New Roman"/>
                <w:sz w:val="24"/>
                <w:szCs w:val="24"/>
              </w:rPr>
            </w:pPr>
            <w:r w:rsidRPr="008973DC">
              <w:rPr>
                <w:rFonts w:ascii="Times New Roman" w:hAnsi="Times New Roman" w:cs="Times New Roman"/>
                <w:sz w:val="24"/>
                <w:szCs w:val="24"/>
              </w:rPr>
              <w:t>Значение</w:t>
            </w:r>
          </w:p>
        </w:tc>
        <w:tc>
          <w:tcPr>
            <w:tcW w:w="1266" w:type="dxa"/>
            <w:vAlign w:val="center"/>
          </w:tcPr>
          <w:p w:rsidR="00835C05" w:rsidRPr="008973DC" w:rsidRDefault="00835C05" w:rsidP="00ED221B">
            <w:pPr>
              <w:shd w:val="clear" w:color="auto" w:fill="FFFFFF"/>
              <w:autoSpaceDE w:val="0"/>
              <w:autoSpaceDN w:val="0"/>
              <w:adjustRightInd w:val="0"/>
              <w:ind w:right="-40"/>
              <w:jc w:val="center"/>
              <w:rPr>
                <w:rFonts w:ascii="Times New Roman" w:hAnsi="Times New Roman" w:cs="Times New Roman"/>
                <w:sz w:val="24"/>
                <w:szCs w:val="24"/>
              </w:rPr>
            </w:pPr>
            <w:r w:rsidRPr="008973DC">
              <w:rPr>
                <w:rFonts w:ascii="Times New Roman" w:hAnsi="Times New Roman" w:cs="Times New Roman"/>
                <w:sz w:val="24"/>
                <w:szCs w:val="24"/>
              </w:rPr>
              <w:t>Статус объекта</w:t>
            </w:r>
          </w:p>
        </w:tc>
      </w:tr>
      <w:tr w:rsidR="00835C05" w:rsidRPr="008973DC" w:rsidTr="003C3C36">
        <w:trPr>
          <w:trHeight w:val="481"/>
        </w:trPr>
        <w:tc>
          <w:tcPr>
            <w:tcW w:w="9785" w:type="dxa"/>
            <w:gridSpan w:val="6"/>
            <w:vAlign w:val="center"/>
          </w:tcPr>
          <w:p w:rsidR="00835C05" w:rsidRPr="008973DC" w:rsidRDefault="001936D7" w:rsidP="003C3C36">
            <w:pPr>
              <w:pStyle w:val="ae"/>
              <w:kinsoku w:val="0"/>
              <w:overflowPunct w:val="0"/>
              <w:spacing w:after="0"/>
              <w:jc w:val="center"/>
              <w:rPr>
                <w:rFonts w:ascii="Times New Roman" w:hAnsi="Times New Roman"/>
                <w:bCs/>
                <w:spacing w:val="-1"/>
                <w:sz w:val="28"/>
                <w:szCs w:val="28"/>
              </w:rPr>
            </w:pPr>
            <w:r w:rsidRPr="008973DC">
              <w:rPr>
                <w:rFonts w:ascii="Times New Roman" w:hAnsi="Times New Roman"/>
                <w:b/>
                <w:sz w:val="24"/>
                <w:szCs w:val="24"/>
              </w:rPr>
              <w:t>8</w:t>
            </w:r>
            <w:r w:rsidR="00835C05" w:rsidRPr="008973DC">
              <w:rPr>
                <w:rFonts w:ascii="Times New Roman" w:hAnsi="Times New Roman"/>
                <w:b/>
                <w:sz w:val="24"/>
                <w:szCs w:val="24"/>
              </w:rPr>
              <w:t>. Общественные пространства</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8.3</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color w:val="000000" w:themeColor="text1"/>
                <w:sz w:val="24"/>
                <w:szCs w:val="24"/>
              </w:rPr>
            </w:pPr>
            <w:r w:rsidRPr="00ED221B">
              <w:rPr>
                <w:rFonts w:ascii="Times New Roman" w:hAnsi="Times New Roman" w:cs="Times New Roman"/>
                <w:color w:val="000000" w:themeColor="text1"/>
                <w:sz w:val="24"/>
                <w:szCs w:val="24"/>
              </w:rPr>
              <w:t xml:space="preserve">Парк отдыха </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3,43 га</w:t>
            </w:r>
          </w:p>
        </w:tc>
        <w:tc>
          <w:tcPr>
            <w:tcW w:w="2613" w:type="dxa"/>
            <w:vAlign w:val="center"/>
          </w:tcPr>
          <w:p w:rsidR="00ED221B" w:rsidRPr="00ED221B" w:rsidRDefault="00ED221B"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D221B">
              <w:rPr>
                <w:rFonts w:ascii="Times New Roman" w:hAnsi="Times New Roman" w:cs="Times New Roman"/>
                <w:sz w:val="24"/>
                <w:szCs w:val="24"/>
              </w:rPr>
              <w:t>х. Лебеди</w:t>
            </w:r>
          </w:p>
          <w:p w:rsidR="00ED221B" w:rsidRPr="00ED221B" w:rsidRDefault="00ED221B" w:rsidP="00CC2633">
            <w:pPr>
              <w:shd w:val="clear" w:color="auto" w:fill="FFFFFF"/>
              <w:autoSpaceDE w:val="0"/>
              <w:autoSpaceDN w:val="0"/>
              <w:adjustRightInd w:val="0"/>
              <w:ind w:left="-40" w:right="-40"/>
              <w:jc w:val="center"/>
              <w:rPr>
                <w:rFonts w:ascii="Times New Roman" w:hAnsi="Times New Roman" w:cs="Times New Roman"/>
                <w:color w:val="000000" w:themeColor="text1"/>
                <w:sz w:val="24"/>
                <w:szCs w:val="24"/>
              </w:rPr>
            </w:pPr>
            <w:r w:rsidRPr="00ED221B">
              <w:rPr>
                <w:rFonts w:ascii="Times New Roman" w:hAnsi="Times New Roman" w:cs="Times New Roman"/>
                <w:sz w:val="24"/>
                <w:szCs w:val="24"/>
              </w:rPr>
              <w:t>ул. Ленина, 6 а</w:t>
            </w:r>
          </w:p>
        </w:tc>
        <w:tc>
          <w:tcPr>
            <w:tcW w:w="1122" w:type="dxa"/>
            <w:vAlign w:val="center"/>
          </w:tcPr>
          <w:p w:rsidR="00ED221B" w:rsidRPr="00ED221B" w:rsidRDefault="00ED221B" w:rsidP="00CC2633">
            <w:pPr>
              <w:ind w:right="-40"/>
              <w:jc w:val="center"/>
              <w:rPr>
                <w:rFonts w:ascii="Times New Roman" w:hAnsi="Times New Roman" w:cs="Times New Roman"/>
                <w:color w:val="000000" w:themeColor="text1"/>
                <w:sz w:val="24"/>
                <w:szCs w:val="24"/>
              </w:rPr>
            </w:pPr>
            <w:r w:rsidRPr="00ED221B">
              <w:rPr>
                <w:rFonts w:ascii="Times New Roman" w:hAnsi="Times New Roman" w:cs="Times New Roman"/>
                <w:color w:val="000000" w:themeColor="text1"/>
                <w:sz w:val="24"/>
                <w:szCs w:val="24"/>
              </w:rPr>
              <w:t>М</w:t>
            </w:r>
          </w:p>
        </w:tc>
        <w:tc>
          <w:tcPr>
            <w:tcW w:w="1266" w:type="dxa"/>
            <w:vAlign w:val="center"/>
          </w:tcPr>
          <w:p w:rsidR="00ED221B" w:rsidRPr="00ED221B" w:rsidRDefault="00ED221B" w:rsidP="00CC2633">
            <w:pPr>
              <w:jc w:val="center"/>
              <w:rPr>
                <w:rFonts w:ascii="Times New Roman" w:hAnsi="Times New Roman" w:cs="Times New Roman"/>
                <w:color w:val="000000" w:themeColor="text1"/>
                <w:sz w:val="24"/>
                <w:szCs w:val="24"/>
              </w:rPr>
            </w:pPr>
            <w:proofErr w:type="spellStart"/>
            <w:r w:rsidRPr="00ED221B">
              <w:rPr>
                <w:rFonts w:ascii="Times New Roman" w:hAnsi="Times New Roman" w:cs="Times New Roman"/>
                <w:color w:val="000000" w:themeColor="text1"/>
                <w:sz w:val="24"/>
                <w:szCs w:val="24"/>
              </w:rPr>
              <w:t>Реконстр</w:t>
            </w:r>
            <w:proofErr w:type="spellEnd"/>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8.4</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color w:val="000000" w:themeColor="text1"/>
                <w:sz w:val="24"/>
                <w:szCs w:val="24"/>
              </w:rPr>
            </w:pPr>
            <w:r w:rsidRPr="00ED221B">
              <w:rPr>
                <w:rFonts w:ascii="Times New Roman" w:hAnsi="Times New Roman" w:cs="Times New Roman"/>
                <w:color w:val="000000" w:themeColor="text1"/>
                <w:sz w:val="24"/>
                <w:szCs w:val="24"/>
              </w:rPr>
              <w:t xml:space="preserve">Парк отдыха </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0,60 га</w:t>
            </w:r>
          </w:p>
        </w:tc>
        <w:tc>
          <w:tcPr>
            <w:tcW w:w="2613" w:type="dxa"/>
            <w:vAlign w:val="center"/>
          </w:tcPr>
          <w:p w:rsidR="00ED221B" w:rsidRPr="00ED221B" w:rsidRDefault="00ED221B" w:rsidP="00CC2633">
            <w:pPr>
              <w:shd w:val="clear" w:color="auto" w:fill="FFFFFF"/>
              <w:autoSpaceDE w:val="0"/>
              <w:autoSpaceDN w:val="0"/>
              <w:adjustRightInd w:val="0"/>
              <w:ind w:left="-40" w:right="-40"/>
              <w:jc w:val="center"/>
              <w:rPr>
                <w:rFonts w:ascii="Times New Roman" w:hAnsi="Times New Roman" w:cs="Times New Roman"/>
                <w:sz w:val="24"/>
                <w:szCs w:val="24"/>
              </w:rPr>
            </w:pPr>
            <w:r w:rsidRPr="00ED221B">
              <w:rPr>
                <w:rFonts w:ascii="Times New Roman" w:hAnsi="Times New Roman" w:cs="Times New Roman"/>
                <w:sz w:val="24"/>
                <w:szCs w:val="24"/>
              </w:rPr>
              <w:t xml:space="preserve">ст. Гривенская </w:t>
            </w:r>
          </w:p>
          <w:p w:rsidR="00ED221B" w:rsidRPr="00ED221B" w:rsidRDefault="00ED221B" w:rsidP="00CC2633">
            <w:pPr>
              <w:shd w:val="clear" w:color="auto" w:fill="FFFFFF"/>
              <w:autoSpaceDE w:val="0"/>
              <w:autoSpaceDN w:val="0"/>
              <w:adjustRightInd w:val="0"/>
              <w:ind w:left="-40" w:right="-40"/>
              <w:jc w:val="center"/>
              <w:rPr>
                <w:rFonts w:ascii="Times New Roman" w:hAnsi="Times New Roman" w:cs="Times New Roman"/>
                <w:color w:val="000000" w:themeColor="text1"/>
                <w:sz w:val="24"/>
                <w:szCs w:val="24"/>
              </w:rPr>
            </w:pPr>
            <w:r w:rsidRPr="00ED221B">
              <w:rPr>
                <w:rFonts w:ascii="Times New Roman" w:hAnsi="Times New Roman" w:cs="Times New Roman"/>
                <w:sz w:val="24"/>
                <w:szCs w:val="24"/>
              </w:rPr>
              <w:t>ул. Советская</w:t>
            </w:r>
          </w:p>
        </w:tc>
        <w:tc>
          <w:tcPr>
            <w:tcW w:w="1122" w:type="dxa"/>
            <w:vAlign w:val="center"/>
          </w:tcPr>
          <w:p w:rsidR="00ED221B" w:rsidRPr="00ED221B" w:rsidRDefault="00ED221B" w:rsidP="00CC2633">
            <w:pPr>
              <w:ind w:right="-40"/>
              <w:jc w:val="center"/>
              <w:rPr>
                <w:rFonts w:ascii="Times New Roman" w:hAnsi="Times New Roman" w:cs="Times New Roman"/>
                <w:color w:val="000000" w:themeColor="text1"/>
                <w:sz w:val="24"/>
                <w:szCs w:val="24"/>
              </w:rPr>
            </w:pPr>
            <w:r w:rsidRPr="00ED221B">
              <w:rPr>
                <w:rFonts w:ascii="Times New Roman" w:hAnsi="Times New Roman" w:cs="Times New Roman"/>
                <w:color w:val="000000" w:themeColor="text1"/>
                <w:sz w:val="24"/>
                <w:szCs w:val="24"/>
              </w:rPr>
              <w:t>М</w:t>
            </w:r>
          </w:p>
        </w:tc>
        <w:tc>
          <w:tcPr>
            <w:tcW w:w="1266" w:type="dxa"/>
            <w:vAlign w:val="center"/>
          </w:tcPr>
          <w:p w:rsidR="00ED221B" w:rsidRPr="00ED221B" w:rsidRDefault="00ED221B" w:rsidP="00CC2633">
            <w:pPr>
              <w:jc w:val="center"/>
              <w:rPr>
                <w:rFonts w:ascii="Times New Roman" w:hAnsi="Times New Roman" w:cs="Times New Roman"/>
                <w:color w:val="000000" w:themeColor="text1"/>
                <w:sz w:val="24"/>
                <w:szCs w:val="24"/>
              </w:rPr>
            </w:pPr>
            <w:proofErr w:type="spellStart"/>
            <w:r w:rsidRPr="00ED221B">
              <w:rPr>
                <w:rFonts w:ascii="Times New Roman" w:hAnsi="Times New Roman" w:cs="Times New Roman"/>
                <w:color w:val="000000" w:themeColor="text1"/>
                <w:sz w:val="24"/>
                <w:szCs w:val="24"/>
              </w:rPr>
              <w:t>Реконстр</w:t>
            </w:r>
            <w:proofErr w:type="spellEnd"/>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8.5</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1,05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 xml:space="preserve">ст. Гривенская, </w:t>
            </w:r>
          </w:p>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lastRenderedPageBreak/>
              <w:t>ул. Луговая</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lastRenderedPageBreak/>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lastRenderedPageBreak/>
              <w:t>8.6</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1,5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 xml:space="preserve">ст. Гривенская, </w:t>
            </w:r>
          </w:p>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ул. Широкая</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8.7</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0,94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 xml:space="preserve">ст. Гривенская, </w:t>
            </w:r>
          </w:p>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ул. Рыбоводная</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8.8</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2,56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ст. Гривенская</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8.9</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0,42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х. Лебеди, ул. Мира</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r w:rsidR="00ED221B" w:rsidRPr="008973DC" w:rsidTr="003C3C36">
        <w:tc>
          <w:tcPr>
            <w:tcW w:w="1140"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color w:val="FF0000"/>
                <w:sz w:val="24"/>
                <w:szCs w:val="24"/>
              </w:rPr>
            </w:pPr>
            <w:r w:rsidRPr="00ED221B">
              <w:rPr>
                <w:rFonts w:ascii="Times New Roman" w:hAnsi="Times New Roman" w:cs="Times New Roman"/>
                <w:color w:val="FF0000"/>
                <w:sz w:val="24"/>
                <w:szCs w:val="24"/>
              </w:rPr>
              <w:t>8.10</w:t>
            </w:r>
          </w:p>
        </w:tc>
        <w:tc>
          <w:tcPr>
            <w:tcW w:w="1875" w:type="dxa"/>
            <w:vAlign w:val="center"/>
          </w:tcPr>
          <w:p w:rsidR="00ED221B" w:rsidRPr="00ED221B" w:rsidRDefault="00ED221B" w:rsidP="00CC2633">
            <w:pPr>
              <w:shd w:val="clear" w:color="auto" w:fill="FFFFFF"/>
              <w:autoSpaceDE w:val="0"/>
              <w:autoSpaceDN w:val="0"/>
              <w:adjustRightInd w:val="0"/>
              <w:ind w:right="-40"/>
              <w:rPr>
                <w:rFonts w:ascii="Times New Roman" w:hAnsi="Times New Roman" w:cs="Times New Roman"/>
                <w:sz w:val="24"/>
                <w:szCs w:val="24"/>
              </w:rPr>
            </w:pPr>
            <w:r w:rsidRPr="00ED221B">
              <w:rPr>
                <w:rFonts w:ascii="Times New Roman" w:hAnsi="Times New Roman" w:cs="Times New Roman"/>
                <w:sz w:val="24"/>
                <w:szCs w:val="24"/>
              </w:rPr>
              <w:t>Сквер</w:t>
            </w:r>
          </w:p>
        </w:tc>
        <w:tc>
          <w:tcPr>
            <w:tcW w:w="1769"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0,35 га</w:t>
            </w:r>
          </w:p>
        </w:tc>
        <w:tc>
          <w:tcPr>
            <w:tcW w:w="2613" w:type="dxa"/>
            <w:vAlign w:val="center"/>
          </w:tcPr>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 xml:space="preserve">х. </w:t>
            </w:r>
            <w:proofErr w:type="spellStart"/>
            <w:r w:rsidRPr="00ED221B">
              <w:rPr>
                <w:rFonts w:ascii="Times New Roman" w:hAnsi="Times New Roman" w:cs="Times New Roman"/>
                <w:sz w:val="24"/>
                <w:szCs w:val="24"/>
              </w:rPr>
              <w:t>Пригибский</w:t>
            </w:r>
            <w:proofErr w:type="spellEnd"/>
            <w:r w:rsidRPr="00ED221B">
              <w:rPr>
                <w:rFonts w:ascii="Times New Roman" w:hAnsi="Times New Roman" w:cs="Times New Roman"/>
                <w:sz w:val="24"/>
                <w:szCs w:val="24"/>
              </w:rPr>
              <w:t xml:space="preserve">, </w:t>
            </w:r>
          </w:p>
          <w:p w:rsidR="00ED221B" w:rsidRPr="00ED221B" w:rsidRDefault="00ED221B" w:rsidP="00CC2633">
            <w:pPr>
              <w:shd w:val="clear" w:color="auto" w:fill="FFFFFF"/>
              <w:autoSpaceDE w:val="0"/>
              <w:autoSpaceDN w:val="0"/>
              <w:adjustRightInd w:val="0"/>
              <w:ind w:right="-40"/>
              <w:jc w:val="center"/>
              <w:rPr>
                <w:rFonts w:ascii="Times New Roman" w:hAnsi="Times New Roman" w:cs="Times New Roman"/>
                <w:sz w:val="24"/>
                <w:szCs w:val="24"/>
              </w:rPr>
            </w:pPr>
            <w:r w:rsidRPr="00ED221B">
              <w:rPr>
                <w:rFonts w:ascii="Times New Roman" w:hAnsi="Times New Roman" w:cs="Times New Roman"/>
                <w:sz w:val="24"/>
                <w:szCs w:val="24"/>
              </w:rPr>
              <w:t>ул. Центральная</w:t>
            </w:r>
          </w:p>
        </w:tc>
        <w:tc>
          <w:tcPr>
            <w:tcW w:w="1122" w:type="dxa"/>
            <w:vAlign w:val="center"/>
          </w:tcPr>
          <w:p w:rsidR="00ED221B" w:rsidRPr="00ED221B" w:rsidRDefault="00ED221B" w:rsidP="00CC2633">
            <w:pPr>
              <w:ind w:right="-40"/>
              <w:jc w:val="center"/>
              <w:rPr>
                <w:rFonts w:ascii="Times New Roman" w:hAnsi="Times New Roman" w:cs="Times New Roman"/>
                <w:sz w:val="24"/>
                <w:szCs w:val="24"/>
              </w:rPr>
            </w:pPr>
            <w:r w:rsidRPr="00ED221B">
              <w:rPr>
                <w:rFonts w:ascii="Times New Roman" w:hAnsi="Times New Roman" w:cs="Times New Roman"/>
                <w:sz w:val="24"/>
                <w:szCs w:val="24"/>
              </w:rPr>
              <w:t>М</w:t>
            </w:r>
          </w:p>
        </w:tc>
        <w:tc>
          <w:tcPr>
            <w:tcW w:w="1266" w:type="dxa"/>
            <w:vAlign w:val="center"/>
          </w:tcPr>
          <w:p w:rsidR="00ED221B" w:rsidRPr="00ED221B" w:rsidRDefault="00ED221B" w:rsidP="00CC2633">
            <w:pPr>
              <w:jc w:val="center"/>
              <w:rPr>
                <w:rFonts w:ascii="Times New Roman" w:hAnsi="Times New Roman" w:cs="Times New Roman"/>
                <w:sz w:val="24"/>
                <w:szCs w:val="24"/>
              </w:rPr>
            </w:pPr>
            <w:proofErr w:type="spellStart"/>
            <w:r w:rsidRPr="00ED221B">
              <w:rPr>
                <w:rFonts w:ascii="Times New Roman" w:hAnsi="Times New Roman" w:cs="Times New Roman"/>
                <w:sz w:val="24"/>
                <w:szCs w:val="24"/>
              </w:rPr>
              <w:t>Проектир</w:t>
            </w:r>
            <w:proofErr w:type="spellEnd"/>
            <w:r w:rsidRPr="00ED221B">
              <w:rPr>
                <w:rFonts w:ascii="Times New Roman" w:hAnsi="Times New Roman" w:cs="Times New Roman"/>
                <w:sz w:val="24"/>
                <w:szCs w:val="24"/>
              </w:rPr>
              <w:t>.</w:t>
            </w:r>
          </w:p>
        </w:tc>
      </w:tr>
    </w:tbl>
    <w:p w:rsidR="00835C05" w:rsidRPr="008973DC" w:rsidRDefault="00835C05" w:rsidP="00835C05">
      <w:pPr>
        <w:pStyle w:val="ae"/>
        <w:kinsoku w:val="0"/>
        <w:overflowPunct w:val="0"/>
        <w:spacing w:after="0"/>
        <w:ind w:left="212" w:firstLine="709"/>
        <w:jc w:val="both"/>
        <w:rPr>
          <w:rFonts w:ascii="Times New Roman" w:hAnsi="Times New Roman"/>
          <w:sz w:val="28"/>
          <w:szCs w:val="28"/>
        </w:rPr>
      </w:pPr>
    </w:p>
    <w:p w:rsidR="00835C05" w:rsidRPr="008973DC" w:rsidRDefault="00835C05" w:rsidP="00835C05">
      <w:pPr>
        <w:pStyle w:val="ae"/>
        <w:kinsoku w:val="0"/>
        <w:overflowPunct w:val="0"/>
        <w:spacing w:after="0"/>
        <w:ind w:left="212" w:firstLine="709"/>
        <w:jc w:val="both"/>
        <w:rPr>
          <w:rFonts w:ascii="Times New Roman" w:hAnsi="Times New Roman"/>
          <w:sz w:val="28"/>
          <w:szCs w:val="28"/>
        </w:rPr>
      </w:pPr>
      <w:r w:rsidRPr="008973DC">
        <w:rPr>
          <w:rFonts w:ascii="Times New Roman" w:hAnsi="Times New Roman"/>
          <w:sz w:val="28"/>
          <w:szCs w:val="28"/>
        </w:rPr>
        <w:t xml:space="preserve">Планируемые объекты регионального и федерального значения </w:t>
      </w:r>
      <w:r w:rsidR="00200E9D" w:rsidRPr="008973DC">
        <w:rPr>
          <w:rFonts w:ascii="Times New Roman" w:hAnsi="Times New Roman"/>
          <w:sz w:val="28"/>
          <w:szCs w:val="28"/>
        </w:rPr>
        <w:t>сель</w:t>
      </w:r>
      <w:r w:rsidR="00D17524" w:rsidRPr="008973DC">
        <w:rPr>
          <w:rFonts w:ascii="Times New Roman" w:hAnsi="Times New Roman"/>
          <w:sz w:val="28"/>
          <w:szCs w:val="28"/>
        </w:rPr>
        <w:t>ского</w:t>
      </w:r>
      <w:r w:rsidRPr="008973DC">
        <w:rPr>
          <w:rFonts w:ascii="Times New Roman" w:hAnsi="Times New Roman"/>
          <w:sz w:val="28"/>
          <w:szCs w:val="28"/>
        </w:rPr>
        <w:t xml:space="preserve"> поселения отсутствуют.</w:t>
      </w:r>
    </w:p>
    <w:p w:rsidR="004D689A" w:rsidRPr="00BA4442" w:rsidRDefault="004D689A" w:rsidP="00835C05">
      <w:pPr>
        <w:spacing w:after="0"/>
        <w:ind w:firstLine="709"/>
        <w:jc w:val="both"/>
        <w:rPr>
          <w:rFonts w:ascii="Times New Roman" w:hAnsi="Times New Roman" w:cs="Times New Roman"/>
          <w:sz w:val="28"/>
          <w:szCs w:val="28"/>
          <w:highlight w:val="yellow"/>
          <w:u w:val="single"/>
        </w:rPr>
      </w:pPr>
    </w:p>
    <w:p w:rsidR="001936D7" w:rsidRPr="00ED221B" w:rsidRDefault="004D689A" w:rsidP="001936D7">
      <w:pPr>
        <w:spacing w:after="0"/>
        <w:ind w:firstLine="709"/>
        <w:jc w:val="both"/>
        <w:rPr>
          <w:rFonts w:ascii="Times New Roman" w:hAnsi="Times New Roman" w:cs="Times New Roman"/>
          <w:sz w:val="28"/>
          <w:szCs w:val="28"/>
          <w:u w:val="single"/>
        </w:rPr>
      </w:pPr>
      <w:r w:rsidRPr="00ED221B">
        <w:rPr>
          <w:rFonts w:ascii="Times New Roman" w:hAnsi="Times New Roman" w:cs="Times New Roman"/>
          <w:sz w:val="28"/>
          <w:szCs w:val="28"/>
          <w:u w:val="single"/>
        </w:rPr>
        <w:t>2.6.</w:t>
      </w:r>
      <w:r w:rsidR="00174A44" w:rsidRPr="00ED221B">
        <w:rPr>
          <w:rFonts w:ascii="Times New Roman" w:hAnsi="Times New Roman" w:cs="Times New Roman"/>
          <w:sz w:val="28"/>
          <w:szCs w:val="28"/>
          <w:u w:val="single"/>
        </w:rPr>
        <w:t>2</w:t>
      </w:r>
      <w:r w:rsidRPr="00ED221B">
        <w:rPr>
          <w:rFonts w:ascii="Times New Roman" w:hAnsi="Times New Roman" w:cs="Times New Roman"/>
          <w:sz w:val="28"/>
          <w:szCs w:val="28"/>
          <w:u w:val="single"/>
        </w:rPr>
        <w:t>.</w:t>
      </w:r>
      <w:r w:rsidR="001936D7" w:rsidRPr="00ED221B">
        <w:rPr>
          <w:rFonts w:ascii="Times New Roman" w:hAnsi="Times New Roman" w:cs="Times New Roman"/>
          <w:sz w:val="28"/>
          <w:szCs w:val="28"/>
          <w:u w:val="single"/>
        </w:rPr>
        <w:t xml:space="preserve"> Зона объектов отдыха и туризма </w:t>
      </w:r>
    </w:p>
    <w:p w:rsidR="004D689A" w:rsidRPr="00ED221B" w:rsidRDefault="004D689A" w:rsidP="001936D7">
      <w:pPr>
        <w:spacing w:after="0"/>
        <w:ind w:firstLine="709"/>
        <w:jc w:val="both"/>
        <w:rPr>
          <w:rFonts w:ascii="Times New Roman" w:hAnsi="Times New Roman"/>
          <w:sz w:val="28"/>
          <w:szCs w:val="28"/>
        </w:rPr>
      </w:pPr>
      <w:r w:rsidRPr="00ED221B">
        <w:rPr>
          <w:rFonts w:ascii="Times New Roman" w:hAnsi="Times New Roman"/>
          <w:spacing w:val="-1"/>
          <w:sz w:val="28"/>
          <w:szCs w:val="28"/>
        </w:rPr>
        <w:t>Площадь:</w:t>
      </w:r>
      <w:r w:rsidRPr="00ED221B">
        <w:rPr>
          <w:rFonts w:ascii="Times New Roman" w:hAnsi="Times New Roman"/>
          <w:sz w:val="28"/>
          <w:szCs w:val="28"/>
        </w:rPr>
        <w:t xml:space="preserve"> </w:t>
      </w:r>
      <w:r w:rsidR="00ED221B" w:rsidRPr="00ED221B">
        <w:rPr>
          <w:rFonts w:ascii="Times New Roman" w:hAnsi="Times New Roman"/>
          <w:sz w:val="28"/>
          <w:szCs w:val="28"/>
        </w:rPr>
        <w:t>2</w:t>
      </w:r>
      <w:r w:rsidRPr="00ED221B">
        <w:rPr>
          <w:rFonts w:ascii="Times New Roman" w:hAnsi="Times New Roman"/>
          <w:sz w:val="28"/>
          <w:szCs w:val="28"/>
        </w:rPr>
        <w:t>,</w:t>
      </w:r>
      <w:r w:rsidR="001936D7" w:rsidRPr="00ED221B">
        <w:rPr>
          <w:rFonts w:ascii="Times New Roman" w:hAnsi="Times New Roman"/>
          <w:sz w:val="28"/>
          <w:szCs w:val="28"/>
        </w:rPr>
        <w:t>7</w:t>
      </w:r>
      <w:r w:rsidR="00ED221B" w:rsidRPr="00ED221B">
        <w:rPr>
          <w:rFonts w:ascii="Times New Roman" w:hAnsi="Times New Roman"/>
          <w:sz w:val="28"/>
          <w:szCs w:val="28"/>
        </w:rPr>
        <w:t>7</w:t>
      </w:r>
      <w:r w:rsidR="001936D7" w:rsidRPr="00ED221B">
        <w:rPr>
          <w:rFonts w:ascii="Times New Roman" w:hAnsi="Times New Roman"/>
          <w:sz w:val="28"/>
          <w:szCs w:val="28"/>
        </w:rPr>
        <w:t xml:space="preserve"> </w:t>
      </w:r>
      <w:r w:rsidRPr="00ED221B">
        <w:rPr>
          <w:rFonts w:ascii="Times New Roman" w:hAnsi="Times New Roman"/>
          <w:sz w:val="28"/>
          <w:szCs w:val="28"/>
        </w:rPr>
        <w:t>га.</w:t>
      </w:r>
    </w:p>
    <w:p w:rsidR="004D689A" w:rsidRPr="00ED221B" w:rsidRDefault="004D689A" w:rsidP="004D689A">
      <w:pPr>
        <w:pStyle w:val="ae"/>
        <w:kinsoku w:val="0"/>
        <w:overflowPunct w:val="0"/>
        <w:spacing w:after="0"/>
        <w:ind w:left="212" w:firstLine="709"/>
        <w:jc w:val="both"/>
        <w:rPr>
          <w:rFonts w:ascii="Times New Roman" w:hAnsi="Times New Roman"/>
          <w:sz w:val="28"/>
          <w:szCs w:val="28"/>
        </w:rPr>
      </w:pPr>
      <w:r w:rsidRPr="00ED221B">
        <w:rPr>
          <w:rFonts w:ascii="Times New Roman" w:hAnsi="Times New Roman"/>
          <w:sz w:val="28"/>
          <w:szCs w:val="28"/>
        </w:rPr>
        <w:t xml:space="preserve">Планируемые объекты местного, регионального и федерального значения </w:t>
      </w:r>
      <w:r w:rsidR="00200E9D" w:rsidRPr="00ED221B">
        <w:rPr>
          <w:rFonts w:ascii="Times New Roman" w:hAnsi="Times New Roman"/>
          <w:sz w:val="28"/>
          <w:szCs w:val="28"/>
        </w:rPr>
        <w:t>сель</w:t>
      </w:r>
      <w:r w:rsidR="00D17524" w:rsidRPr="00ED221B">
        <w:rPr>
          <w:rFonts w:ascii="Times New Roman" w:hAnsi="Times New Roman"/>
          <w:sz w:val="28"/>
          <w:szCs w:val="28"/>
        </w:rPr>
        <w:t>ского</w:t>
      </w:r>
      <w:r w:rsidRPr="00ED221B">
        <w:rPr>
          <w:rFonts w:ascii="Times New Roman" w:hAnsi="Times New Roman"/>
          <w:sz w:val="28"/>
          <w:szCs w:val="28"/>
        </w:rPr>
        <w:t xml:space="preserve"> поселения отсутствуют.</w:t>
      </w:r>
    </w:p>
    <w:p w:rsidR="00835C05" w:rsidRPr="00BA4442" w:rsidRDefault="00835C05" w:rsidP="00835C05">
      <w:pPr>
        <w:spacing w:after="0"/>
        <w:ind w:firstLine="709"/>
        <w:jc w:val="both"/>
        <w:rPr>
          <w:rFonts w:ascii="Times New Roman" w:hAnsi="Times New Roman" w:cs="Times New Roman"/>
          <w:sz w:val="28"/>
          <w:szCs w:val="28"/>
          <w:highlight w:val="yellow"/>
          <w:u w:val="single"/>
        </w:rPr>
      </w:pPr>
      <w:bookmarkStart w:id="24" w:name="_Toc477867019"/>
      <w:bookmarkEnd w:id="23"/>
    </w:p>
    <w:p w:rsidR="000A38AD" w:rsidRPr="006309B0" w:rsidRDefault="000A38AD" w:rsidP="00B6587C">
      <w:pPr>
        <w:pStyle w:val="20"/>
        <w:rPr>
          <w:b/>
          <w:spacing w:val="-1"/>
        </w:rPr>
      </w:pPr>
      <w:bookmarkStart w:id="25" w:name="_Toc477867031"/>
      <w:bookmarkStart w:id="26" w:name="_Toc25859228"/>
      <w:bookmarkEnd w:id="19"/>
      <w:bookmarkEnd w:id="24"/>
      <w:r w:rsidRPr="006309B0">
        <w:rPr>
          <w:b/>
          <w:spacing w:val="-1"/>
        </w:rPr>
        <w:t>2.</w:t>
      </w:r>
      <w:r w:rsidR="004D689A" w:rsidRPr="006309B0">
        <w:rPr>
          <w:b/>
          <w:spacing w:val="-1"/>
        </w:rPr>
        <w:t>7</w:t>
      </w:r>
      <w:r w:rsidRPr="006309B0">
        <w:rPr>
          <w:b/>
          <w:spacing w:val="-1"/>
        </w:rPr>
        <w:t xml:space="preserve">. </w:t>
      </w:r>
      <w:r w:rsidR="00C90BCD" w:rsidRPr="006309B0">
        <w:rPr>
          <w:b/>
          <w:spacing w:val="-1"/>
        </w:rPr>
        <w:t>Зон</w:t>
      </w:r>
      <w:r w:rsidR="004D689A" w:rsidRPr="006309B0">
        <w:rPr>
          <w:b/>
          <w:spacing w:val="-1"/>
        </w:rPr>
        <w:t>ы</w:t>
      </w:r>
      <w:r w:rsidR="00C90BCD" w:rsidRPr="006309B0">
        <w:rPr>
          <w:b/>
          <w:spacing w:val="-1"/>
        </w:rPr>
        <w:t xml:space="preserve"> с</w:t>
      </w:r>
      <w:r w:rsidRPr="006309B0">
        <w:rPr>
          <w:b/>
          <w:spacing w:val="-1"/>
        </w:rPr>
        <w:t>пециального назначения</w:t>
      </w:r>
      <w:bookmarkEnd w:id="25"/>
      <w:bookmarkEnd w:id="26"/>
    </w:p>
    <w:p w:rsidR="00C90BCD" w:rsidRPr="006309B0" w:rsidRDefault="00C90BCD" w:rsidP="009B0C3F">
      <w:pPr>
        <w:pStyle w:val="ae"/>
        <w:kinsoku w:val="0"/>
        <w:overflowPunct w:val="0"/>
        <w:spacing w:after="0"/>
        <w:ind w:firstLine="709"/>
        <w:rPr>
          <w:rFonts w:ascii="Times New Roman" w:hAnsi="Times New Roman"/>
          <w:spacing w:val="-1"/>
          <w:sz w:val="28"/>
          <w:szCs w:val="28"/>
        </w:rPr>
      </w:pPr>
    </w:p>
    <w:p w:rsidR="000A38AD" w:rsidRPr="006309B0" w:rsidRDefault="000A38AD" w:rsidP="009B0C3F">
      <w:pPr>
        <w:pStyle w:val="ae"/>
        <w:kinsoku w:val="0"/>
        <w:overflowPunct w:val="0"/>
        <w:spacing w:after="0"/>
        <w:ind w:firstLine="709"/>
        <w:rPr>
          <w:rFonts w:ascii="Times New Roman" w:hAnsi="Times New Roman"/>
          <w:spacing w:val="-1"/>
          <w:sz w:val="28"/>
          <w:szCs w:val="28"/>
        </w:rPr>
      </w:pPr>
      <w:r w:rsidRPr="006309B0">
        <w:rPr>
          <w:rFonts w:ascii="Times New Roman" w:hAnsi="Times New Roman"/>
          <w:spacing w:val="-1"/>
          <w:sz w:val="28"/>
          <w:szCs w:val="28"/>
        </w:rPr>
        <w:t xml:space="preserve">Площадь: </w:t>
      </w:r>
      <w:r w:rsidR="006309B0" w:rsidRPr="006309B0">
        <w:rPr>
          <w:rFonts w:ascii="Times New Roman" w:hAnsi="Times New Roman"/>
          <w:spacing w:val="-1"/>
          <w:sz w:val="28"/>
          <w:szCs w:val="28"/>
        </w:rPr>
        <w:t>42</w:t>
      </w:r>
      <w:r w:rsidRPr="006309B0">
        <w:rPr>
          <w:rFonts w:ascii="Times New Roman" w:hAnsi="Times New Roman"/>
          <w:spacing w:val="-1"/>
          <w:sz w:val="28"/>
          <w:szCs w:val="28"/>
        </w:rPr>
        <w:t>,</w:t>
      </w:r>
      <w:r w:rsidR="006309B0" w:rsidRPr="006309B0">
        <w:rPr>
          <w:rFonts w:ascii="Times New Roman" w:hAnsi="Times New Roman"/>
          <w:spacing w:val="-1"/>
          <w:sz w:val="28"/>
          <w:szCs w:val="28"/>
        </w:rPr>
        <w:t>43</w:t>
      </w:r>
      <w:r w:rsidRPr="006309B0">
        <w:rPr>
          <w:rFonts w:ascii="Times New Roman" w:hAnsi="Times New Roman"/>
          <w:spacing w:val="-1"/>
          <w:sz w:val="28"/>
          <w:szCs w:val="28"/>
        </w:rPr>
        <w:t>га.</w:t>
      </w:r>
    </w:p>
    <w:p w:rsidR="000A38AD" w:rsidRPr="006309B0" w:rsidRDefault="000A38AD" w:rsidP="009B0C3F">
      <w:pPr>
        <w:spacing w:after="0"/>
        <w:ind w:firstLine="709"/>
        <w:rPr>
          <w:rFonts w:ascii="Times New Roman" w:hAnsi="Times New Roman"/>
          <w:spacing w:val="-1"/>
          <w:sz w:val="28"/>
          <w:szCs w:val="28"/>
          <w:u w:val="single"/>
        </w:rPr>
      </w:pPr>
      <w:bookmarkStart w:id="27" w:name="_Toc477867032"/>
      <w:r w:rsidRPr="006309B0">
        <w:rPr>
          <w:rFonts w:ascii="Times New Roman" w:hAnsi="Times New Roman"/>
          <w:spacing w:val="-1"/>
          <w:sz w:val="28"/>
          <w:szCs w:val="28"/>
          <w:u w:val="single"/>
        </w:rPr>
        <w:t>2.</w:t>
      </w:r>
      <w:r w:rsidR="004D689A" w:rsidRPr="006309B0">
        <w:rPr>
          <w:rFonts w:ascii="Times New Roman" w:hAnsi="Times New Roman"/>
          <w:spacing w:val="-1"/>
          <w:sz w:val="28"/>
          <w:szCs w:val="28"/>
          <w:u w:val="single"/>
        </w:rPr>
        <w:t>7</w:t>
      </w:r>
      <w:r w:rsidRPr="006309B0">
        <w:rPr>
          <w:rFonts w:ascii="Times New Roman" w:hAnsi="Times New Roman"/>
          <w:spacing w:val="-1"/>
          <w:sz w:val="28"/>
          <w:szCs w:val="28"/>
          <w:u w:val="single"/>
        </w:rPr>
        <w:t xml:space="preserve">.1. Зона </w:t>
      </w:r>
      <w:bookmarkEnd w:id="27"/>
      <w:r w:rsidR="00C90BCD" w:rsidRPr="006309B0">
        <w:rPr>
          <w:rFonts w:ascii="Times New Roman" w:hAnsi="Times New Roman" w:cs="Times New Roman"/>
          <w:sz w:val="28"/>
          <w:szCs w:val="28"/>
          <w:u w:val="single"/>
        </w:rPr>
        <w:t>кладбищ</w:t>
      </w:r>
    </w:p>
    <w:p w:rsidR="000A38AD" w:rsidRPr="006309B0" w:rsidRDefault="000A38AD" w:rsidP="009B0C3F">
      <w:pPr>
        <w:pStyle w:val="ae"/>
        <w:kinsoku w:val="0"/>
        <w:overflowPunct w:val="0"/>
        <w:spacing w:after="0"/>
        <w:ind w:firstLine="709"/>
        <w:rPr>
          <w:rFonts w:ascii="Times New Roman" w:hAnsi="Times New Roman"/>
          <w:spacing w:val="-1"/>
          <w:sz w:val="28"/>
          <w:szCs w:val="28"/>
        </w:rPr>
      </w:pPr>
      <w:r w:rsidRPr="006309B0">
        <w:rPr>
          <w:rFonts w:ascii="Times New Roman" w:hAnsi="Times New Roman"/>
          <w:spacing w:val="-1"/>
          <w:sz w:val="28"/>
          <w:szCs w:val="28"/>
        </w:rPr>
        <w:t xml:space="preserve">Площадь: </w:t>
      </w:r>
      <w:r w:rsidR="006309B0" w:rsidRPr="006309B0">
        <w:rPr>
          <w:rFonts w:ascii="Times New Roman" w:hAnsi="Times New Roman"/>
          <w:spacing w:val="-1"/>
          <w:sz w:val="28"/>
          <w:szCs w:val="28"/>
        </w:rPr>
        <w:t>9</w:t>
      </w:r>
      <w:r w:rsidR="00C90BCD" w:rsidRPr="006309B0">
        <w:rPr>
          <w:rFonts w:ascii="Times New Roman" w:hAnsi="Times New Roman"/>
          <w:spacing w:val="-1"/>
          <w:sz w:val="28"/>
          <w:szCs w:val="28"/>
        </w:rPr>
        <w:t>,</w:t>
      </w:r>
      <w:r w:rsidR="006309B0" w:rsidRPr="006309B0">
        <w:rPr>
          <w:rFonts w:ascii="Times New Roman" w:hAnsi="Times New Roman"/>
          <w:spacing w:val="-1"/>
          <w:sz w:val="28"/>
          <w:szCs w:val="28"/>
        </w:rPr>
        <w:t>70</w:t>
      </w:r>
      <w:r w:rsidRPr="006309B0">
        <w:rPr>
          <w:rFonts w:ascii="Times New Roman" w:hAnsi="Times New Roman"/>
          <w:spacing w:val="-1"/>
          <w:sz w:val="28"/>
          <w:szCs w:val="28"/>
        </w:rPr>
        <w:t xml:space="preserve"> га.</w:t>
      </w:r>
    </w:p>
    <w:p w:rsidR="00EF2F35" w:rsidRPr="006309B0" w:rsidRDefault="00EF2F35" w:rsidP="00EF2F35">
      <w:pPr>
        <w:spacing w:after="0"/>
        <w:jc w:val="center"/>
        <w:rPr>
          <w:rFonts w:ascii="Times New Roman" w:hAnsi="Times New Roman" w:cs="Times New Roman"/>
          <w:bCs/>
          <w:spacing w:val="-1"/>
          <w:sz w:val="28"/>
          <w:szCs w:val="28"/>
        </w:rPr>
      </w:pPr>
      <w:r w:rsidRPr="006309B0">
        <w:rPr>
          <w:rFonts w:ascii="Times New Roman" w:hAnsi="Times New Roman" w:cs="Times New Roman"/>
          <w:bCs/>
          <w:spacing w:val="-1"/>
          <w:sz w:val="28"/>
          <w:szCs w:val="28"/>
        </w:rPr>
        <w:t>Планируемые объекты</w:t>
      </w:r>
      <w:r w:rsidRPr="006309B0">
        <w:rPr>
          <w:rFonts w:ascii="Times New Roman" w:hAnsi="Times New Roman" w:cs="Times New Roman"/>
          <w:bCs/>
          <w:spacing w:val="-2"/>
          <w:sz w:val="28"/>
          <w:szCs w:val="28"/>
        </w:rPr>
        <w:t xml:space="preserve"> </w:t>
      </w:r>
      <w:r w:rsidR="00045A0A" w:rsidRPr="006309B0">
        <w:rPr>
          <w:rFonts w:ascii="Times New Roman" w:hAnsi="Times New Roman" w:cs="Times New Roman"/>
          <w:bCs/>
          <w:spacing w:val="-1"/>
          <w:sz w:val="28"/>
          <w:szCs w:val="28"/>
        </w:rPr>
        <w:t>мест</w:t>
      </w:r>
      <w:r w:rsidRPr="006309B0">
        <w:rPr>
          <w:rFonts w:ascii="Times New Roman" w:hAnsi="Times New Roman" w:cs="Times New Roman"/>
          <w:bCs/>
          <w:spacing w:val="-1"/>
          <w:sz w:val="28"/>
          <w:szCs w:val="28"/>
        </w:rPr>
        <w:t>ного значения</w:t>
      </w:r>
      <w:r w:rsidRPr="006309B0">
        <w:rPr>
          <w:rFonts w:ascii="Times New Roman" w:hAnsi="Times New Roman" w:cs="Times New Roman"/>
          <w:bCs/>
          <w:sz w:val="28"/>
          <w:szCs w:val="28"/>
        </w:rPr>
        <w:t xml:space="preserve"> </w:t>
      </w:r>
      <w:r w:rsidR="00200E9D" w:rsidRPr="006309B0">
        <w:rPr>
          <w:rFonts w:ascii="Times New Roman" w:hAnsi="Times New Roman" w:cs="Times New Roman"/>
          <w:bCs/>
          <w:spacing w:val="-1"/>
          <w:sz w:val="28"/>
          <w:szCs w:val="28"/>
        </w:rPr>
        <w:t>сель</w:t>
      </w:r>
      <w:r w:rsidR="00D17524" w:rsidRPr="006309B0">
        <w:rPr>
          <w:rFonts w:ascii="Times New Roman" w:hAnsi="Times New Roman" w:cs="Times New Roman"/>
          <w:bCs/>
          <w:spacing w:val="-1"/>
          <w:sz w:val="28"/>
          <w:szCs w:val="28"/>
        </w:rPr>
        <w:t>ского</w:t>
      </w:r>
      <w:r w:rsidRPr="006309B0">
        <w:rPr>
          <w:rFonts w:ascii="Times New Roman" w:hAnsi="Times New Roman" w:cs="Times New Roman"/>
          <w:bCs/>
          <w:spacing w:val="-1"/>
          <w:sz w:val="28"/>
          <w:szCs w:val="28"/>
        </w:rPr>
        <w:t xml:space="preserve"> поселения</w:t>
      </w:r>
    </w:p>
    <w:p w:rsidR="00EF2F35" w:rsidRPr="006309B0" w:rsidRDefault="00EF2F35" w:rsidP="00EF2F35">
      <w:pPr>
        <w:pStyle w:val="ae"/>
        <w:kinsoku w:val="0"/>
        <w:overflowPunct w:val="0"/>
        <w:spacing w:after="0"/>
        <w:ind w:left="212" w:firstLine="709"/>
        <w:jc w:val="right"/>
        <w:rPr>
          <w:rFonts w:ascii="Times New Roman" w:hAnsi="Times New Roman"/>
          <w:sz w:val="28"/>
          <w:szCs w:val="28"/>
        </w:rPr>
      </w:pPr>
      <w:r w:rsidRPr="006309B0">
        <w:rPr>
          <w:rFonts w:ascii="Times New Roman" w:hAnsi="Times New Roman"/>
          <w:sz w:val="28"/>
          <w:szCs w:val="28"/>
        </w:rPr>
        <w:t xml:space="preserve">Таблица </w:t>
      </w:r>
      <w:r w:rsidR="00B037BA" w:rsidRPr="006309B0">
        <w:rPr>
          <w:rFonts w:ascii="Times New Roman" w:hAnsi="Times New Roman"/>
          <w:sz w:val="28"/>
          <w:szCs w:val="28"/>
        </w:rPr>
        <w:t>1</w:t>
      </w:r>
      <w:r w:rsidR="00672418">
        <w:rPr>
          <w:rFonts w:ascii="Times New Roman" w:hAnsi="Times New Roman"/>
          <w:sz w:val="28"/>
          <w:szCs w:val="28"/>
        </w:rPr>
        <w:t>5</w:t>
      </w:r>
    </w:p>
    <w:tbl>
      <w:tblPr>
        <w:tblW w:w="9733" w:type="dxa"/>
        <w:tblInd w:w="182" w:type="dxa"/>
        <w:tblLayout w:type="fixed"/>
        <w:tblCellMar>
          <w:left w:w="40" w:type="dxa"/>
          <w:right w:w="40" w:type="dxa"/>
        </w:tblCellMar>
        <w:tblLook w:val="0000"/>
      </w:tblPr>
      <w:tblGrid>
        <w:gridCol w:w="992"/>
        <w:gridCol w:w="2835"/>
        <w:gridCol w:w="1560"/>
        <w:gridCol w:w="1842"/>
        <w:gridCol w:w="1177"/>
        <w:gridCol w:w="1327"/>
      </w:tblGrid>
      <w:tr w:rsidR="00410BFB" w:rsidRPr="006309B0" w:rsidTr="006309B0">
        <w:trPr>
          <w:trHeight w:val="577"/>
          <w:tblHeader/>
        </w:trPr>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40"/>
              <w:jc w:val="center"/>
              <w:rPr>
                <w:rFonts w:ascii="Times New Roman" w:hAnsi="Times New Roman" w:cs="Times New Roman"/>
                <w:sz w:val="24"/>
                <w:szCs w:val="24"/>
              </w:rPr>
            </w:pPr>
            <w:bookmarkStart w:id="28" w:name="_Toc477867033"/>
            <w:r w:rsidRPr="006309B0">
              <w:rPr>
                <w:rFonts w:ascii="Times New Roman" w:hAnsi="Times New Roman" w:cs="Times New Roman"/>
                <w:sz w:val="24"/>
                <w:szCs w:val="24"/>
              </w:rPr>
              <w:t xml:space="preserve">№ </w:t>
            </w:r>
            <w:r w:rsidR="00B037BA" w:rsidRPr="006309B0">
              <w:rPr>
                <w:rFonts w:ascii="Times New Roman" w:hAnsi="Times New Roman" w:cs="Times New Roman"/>
                <w:sz w:val="24"/>
                <w:szCs w:val="24"/>
              </w:rPr>
              <w:t>объекта на карте</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102"/>
              <w:jc w:val="center"/>
              <w:rPr>
                <w:rFonts w:ascii="Times New Roman" w:hAnsi="Times New Roman" w:cs="Times New Roman"/>
                <w:sz w:val="24"/>
                <w:szCs w:val="24"/>
              </w:rPr>
            </w:pPr>
            <w:r w:rsidRPr="006309B0">
              <w:rPr>
                <w:rFonts w:ascii="Times New Roman" w:hAnsi="Times New Roman" w:cs="Times New Roman"/>
                <w:sz w:val="24"/>
                <w:szCs w:val="24"/>
              </w:rPr>
              <w:t>Наименование объекта</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40"/>
              <w:jc w:val="center"/>
              <w:rPr>
                <w:rFonts w:ascii="Times New Roman" w:hAnsi="Times New Roman" w:cs="Times New Roman"/>
                <w:sz w:val="24"/>
                <w:szCs w:val="24"/>
              </w:rPr>
            </w:pPr>
            <w:r w:rsidRPr="006309B0">
              <w:rPr>
                <w:rFonts w:ascii="Times New Roman" w:hAnsi="Times New Roman" w:cs="Times New Roman"/>
                <w:sz w:val="24"/>
                <w:szCs w:val="24"/>
              </w:rPr>
              <w:t xml:space="preserve">Краткая </w:t>
            </w:r>
            <w:proofErr w:type="spellStart"/>
            <w:proofErr w:type="gramStart"/>
            <w:r w:rsidRPr="006309B0">
              <w:rPr>
                <w:rFonts w:ascii="Times New Roman" w:hAnsi="Times New Roman" w:cs="Times New Roman"/>
                <w:sz w:val="24"/>
                <w:szCs w:val="24"/>
              </w:rPr>
              <w:t>характерис</w:t>
            </w:r>
            <w:r w:rsidR="00B037BA" w:rsidRPr="006309B0">
              <w:rPr>
                <w:rFonts w:ascii="Times New Roman" w:hAnsi="Times New Roman" w:cs="Times New Roman"/>
                <w:sz w:val="24"/>
                <w:szCs w:val="24"/>
              </w:rPr>
              <w:t>-</w:t>
            </w:r>
            <w:r w:rsidRPr="006309B0">
              <w:rPr>
                <w:rFonts w:ascii="Times New Roman" w:hAnsi="Times New Roman" w:cs="Times New Roman"/>
                <w:sz w:val="24"/>
                <w:szCs w:val="24"/>
              </w:rPr>
              <w:t>тика</w:t>
            </w:r>
            <w:proofErr w:type="spellEnd"/>
            <w:proofErr w:type="gramEnd"/>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40"/>
              <w:jc w:val="center"/>
              <w:rPr>
                <w:rFonts w:ascii="Times New Roman" w:hAnsi="Times New Roman" w:cs="Times New Roman"/>
                <w:sz w:val="24"/>
                <w:szCs w:val="24"/>
              </w:rPr>
            </w:pPr>
            <w:r w:rsidRPr="006309B0">
              <w:rPr>
                <w:rFonts w:ascii="Times New Roman" w:hAnsi="Times New Roman" w:cs="Times New Roman"/>
                <w:sz w:val="24"/>
                <w:szCs w:val="24"/>
              </w:rPr>
              <w:t>Местоположение</w:t>
            </w:r>
          </w:p>
        </w:tc>
        <w:tc>
          <w:tcPr>
            <w:tcW w:w="1177"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40"/>
              <w:jc w:val="center"/>
              <w:rPr>
                <w:rFonts w:ascii="Times New Roman" w:hAnsi="Times New Roman" w:cs="Times New Roman"/>
                <w:sz w:val="24"/>
                <w:szCs w:val="24"/>
              </w:rPr>
            </w:pPr>
            <w:r w:rsidRPr="006309B0">
              <w:rPr>
                <w:rFonts w:ascii="Times New Roman" w:hAnsi="Times New Roman" w:cs="Times New Roman"/>
                <w:sz w:val="24"/>
                <w:szCs w:val="24"/>
              </w:rPr>
              <w:t>Значение</w:t>
            </w:r>
          </w:p>
        </w:tc>
        <w:tc>
          <w:tcPr>
            <w:tcW w:w="1327" w:type="dxa"/>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6309B0">
            <w:pPr>
              <w:shd w:val="clear" w:color="auto" w:fill="FFFFFF"/>
              <w:autoSpaceDE w:val="0"/>
              <w:autoSpaceDN w:val="0"/>
              <w:adjustRightInd w:val="0"/>
              <w:spacing w:after="0"/>
              <w:ind w:right="-40"/>
              <w:jc w:val="center"/>
              <w:rPr>
                <w:rFonts w:ascii="Times New Roman" w:hAnsi="Times New Roman" w:cs="Times New Roman"/>
                <w:sz w:val="24"/>
                <w:szCs w:val="24"/>
              </w:rPr>
            </w:pPr>
            <w:r w:rsidRPr="006309B0">
              <w:rPr>
                <w:rFonts w:ascii="Times New Roman" w:hAnsi="Times New Roman" w:cs="Times New Roman"/>
                <w:sz w:val="24"/>
                <w:szCs w:val="24"/>
              </w:rPr>
              <w:t>Статус объекта</w:t>
            </w:r>
          </w:p>
        </w:tc>
      </w:tr>
      <w:tr w:rsidR="00410BFB" w:rsidRPr="006309B0" w:rsidTr="00F13F59">
        <w:trPr>
          <w:trHeight w:val="357"/>
        </w:trPr>
        <w:tc>
          <w:tcPr>
            <w:tcW w:w="9733"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10BFB" w:rsidRPr="006309B0" w:rsidRDefault="00410BFB" w:rsidP="001936D7">
            <w:pPr>
              <w:shd w:val="clear" w:color="auto" w:fill="FFFFFF"/>
              <w:autoSpaceDE w:val="0"/>
              <w:autoSpaceDN w:val="0"/>
              <w:adjustRightInd w:val="0"/>
              <w:spacing w:after="0"/>
              <w:jc w:val="center"/>
              <w:rPr>
                <w:rFonts w:ascii="Times New Roman" w:hAnsi="Times New Roman" w:cs="Times New Roman"/>
                <w:b/>
                <w:sz w:val="24"/>
                <w:szCs w:val="24"/>
              </w:rPr>
            </w:pPr>
            <w:r w:rsidRPr="006309B0">
              <w:rPr>
                <w:rFonts w:ascii="Times New Roman" w:hAnsi="Times New Roman" w:cs="Times New Roman"/>
                <w:b/>
                <w:sz w:val="24"/>
                <w:szCs w:val="24"/>
              </w:rPr>
              <w:t>1</w:t>
            </w:r>
            <w:r w:rsidR="001936D7" w:rsidRPr="006309B0">
              <w:rPr>
                <w:rFonts w:ascii="Times New Roman" w:hAnsi="Times New Roman" w:cs="Times New Roman"/>
                <w:b/>
                <w:sz w:val="24"/>
                <w:szCs w:val="24"/>
              </w:rPr>
              <w:t>8</w:t>
            </w:r>
            <w:r w:rsidRPr="006309B0">
              <w:rPr>
                <w:rFonts w:ascii="Times New Roman" w:hAnsi="Times New Roman" w:cs="Times New Roman"/>
                <w:b/>
                <w:sz w:val="24"/>
                <w:szCs w:val="24"/>
              </w:rPr>
              <w:t>. Места погребения</w:t>
            </w:r>
          </w:p>
        </w:tc>
      </w:tr>
      <w:tr w:rsidR="006309B0" w:rsidRPr="00BA4442" w:rsidTr="00F13F59">
        <w:trPr>
          <w:trHeight w:val="357"/>
        </w:trPr>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color w:val="FF0000"/>
                <w:sz w:val="24"/>
                <w:szCs w:val="24"/>
              </w:rPr>
            </w:pPr>
            <w:r w:rsidRPr="006309B0">
              <w:rPr>
                <w:rFonts w:ascii="Times New Roman" w:hAnsi="Times New Roman" w:cs="Times New Roman"/>
                <w:color w:val="FF0000"/>
                <w:sz w:val="24"/>
                <w:szCs w:val="24"/>
              </w:rPr>
              <w:t>20.8</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rPr>
                <w:rFonts w:ascii="Times New Roman" w:hAnsi="Times New Roman" w:cs="Times New Roman"/>
                <w:sz w:val="24"/>
                <w:szCs w:val="24"/>
              </w:rPr>
            </w:pPr>
            <w:r w:rsidRPr="006309B0">
              <w:rPr>
                <w:rFonts w:ascii="Times New Roman" w:hAnsi="Times New Roman" w:cs="Times New Roman"/>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sz w:val="24"/>
                <w:szCs w:val="24"/>
              </w:rPr>
            </w:pPr>
            <w:r w:rsidRPr="006309B0">
              <w:rPr>
                <w:rFonts w:ascii="Times New Roman" w:hAnsi="Times New Roman" w:cs="Times New Roman"/>
                <w:sz w:val="24"/>
                <w:szCs w:val="24"/>
              </w:rPr>
              <w:t>1,34 га</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sz w:val="24"/>
                <w:szCs w:val="24"/>
              </w:rPr>
            </w:pPr>
            <w:r w:rsidRPr="006309B0">
              <w:rPr>
                <w:rFonts w:ascii="Times New Roman" w:hAnsi="Times New Roman" w:cs="Times New Roman"/>
                <w:sz w:val="24"/>
                <w:szCs w:val="24"/>
              </w:rPr>
              <w:t>ст. Гривенская</w:t>
            </w:r>
          </w:p>
        </w:tc>
        <w:tc>
          <w:tcPr>
            <w:tcW w:w="1177"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pacing w:after="0"/>
              <w:jc w:val="center"/>
              <w:rPr>
                <w:rFonts w:ascii="Times New Roman" w:hAnsi="Times New Roman" w:cs="Times New Roman"/>
                <w:sz w:val="24"/>
                <w:szCs w:val="24"/>
              </w:rPr>
            </w:pPr>
            <w:r w:rsidRPr="006309B0">
              <w:rPr>
                <w:rFonts w:ascii="Times New Roman" w:hAnsi="Times New Roman" w:cs="Times New Roman"/>
                <w:sz w:val="24"/>
                <w:szCs w:val="24"/>
              </w:rPr>
              <w:t>М</w:t>
            </w:r>
          </w:p>
        </w:tc>
        <w:tc>
          <w:tcPr>
            <w:tcW w:w="1327"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pacing w:after="0"/>
              <w:jc w:val="center"/>
              <w:rPr>
                <w:rFonts w:ascii="Times New Roman" w:hAnsi="Times New Roman" w:cs="Times New Roman"/>
                <w:sz w:val="24"/>
                <w:szCs w:val="24"/>
              </w:rPr>
            </w:pPr>
            <w:proofErr w:type="spellStart"/>
            <w:r w:rsidRPr="006309B0">
              <w:rPr>
                <w:rFonts w:ascii="Times New Roman" w:hAnsi="Times New Roman" w:cs="Times New Roman"/>
                <w:sz w:val="24"/>
                <w:szCs w:val="24"/>
              </w:rPr>
              <w:t>Проектир</w:t>
            </w:r>
            <w:proofErr w:type="spellEnd"/>
            <w:r w:rsidRPr="006309B0">
              <w:rPr>
                <w:rFonts w:ascii="Times New Roman" w:hAnsi="Times New Roman" w:cs="Times New Roman"/>
                <w:sz w:val="24"/>
                <w:szCs w:val="24"/>
              </w:rPr>
              <w:t>.</w:t>
            </w:r>
          </w:p>
        </w:tc>
      </w:tr>
      <w:tr w:rsidR="006309B0" w:rsidRPr="00BA4442" w:rsidTr="00F13F59">
        <w:trPr>
          <w:trHeight w:val="357"/>
        </w:trPr>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color w:val="FF0000"/>
                <w:sz w:val="24"/>
                <w:szCs w:val="24"/>
              </w:rPr>
            </w:pPr>
            <w:r w:rsidRPr="006309B0">
              <w:rPr>
                <w:rFonts w:ascii="Times New Roman" w:hAnsi="Times New Roman" w:cs="Times New Roman"/>
                <w:color w:val="FF0000"/>
                <w:sz w:val="24"/>
                <w:szCs w:val="24"/>
              </w:rPr>
              <w:t>20.9</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rPr>
                <w:rFonts w:ascii="Times New Roman" w:hAnsi="Times New Roman" w:cs="Times New Roman"/>
                <w:sz w:val="24"/>
                <w:szCs w:val="24"/>
              </w:rPr>
            </w:pPr>
            <w:r w:rsidRPr="006309B0">
              <w:rPr>
                <w:rFonts w:ascii="Times New Roman" w:hAnsi="Times New Roman" w:cs="Times New Roman"/>
                <w:sz w:val="24"/>
                <w:szCs w:val="24"/>
              </w:rPr>
              <w:t>Кладбище традиционного захоронения</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sz w:val="24"/>
                <w:szCs w:val="24"/>
              </w:rPr>
            </w:pPr>
            <w:r w:rsidRPr="006309B0">
              <w:rPr>
                <w:rFonts w:ascii="Times New Roman" w:hAnsi="Times New Roman" w:cs="Times New Roman"/>
                <w:sz w:val="24"/>
                <w:szCs w:val="24"/>
              </w:rPr>
              <w:t>0,19 га</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hd w:val="clear" w:color="auto" w:fill="FFFFFF"/>
              <w:autoSpaceDE w:val="0"/>
              <w:autoSpaceDN w:val="0"/>
              <w:adjustRightInd w:val="0"/>
              <w:spacing w:after="0"/>
              <w:jc w:val="center"/>
              <w:rPr>
                <w:rFonts w:ascii="Times New Roman" w:hAnsi="Times New Roman" w:cs="Times New Roman"/>
                <w:sz w:val="24"/>
                <w:szCs w:val="24"/>
              </w:rPr>
            </w:pPr>
            <w:r w:rsidRPr="006309B0">
              <w:rPr>
                <w:rFonts w:ascii="Times New Roman" w:hAnsi="Times New Roman" w:cs="Times New Roman"/>
                <w:sz w:val="24"/>
                <w:szCs w:val="24"/>
              </w:rPr>
              <w:t xml:space="preserve">х. </w:t>
            </w:r>
            <w:proofErr w:type="spellStart"/>
            <w:r w:rsidRPr="006309B0">
              <w:rPr>
                <w:rFonts w:ascii="Times New Roman" w:hAnsi="Times New Roman" w:cs="Times New Roman"/>
                <w:sz w:val="24"/>
                <w:szCs w:val="24"/>
              </w:rPr>
              <w:t>Пригибский</w:t>
            </w:r>
            <w:proofErr w:type="spellEnd"/>
          </w:p>
        </w:tc>
        <w:tc>
          <w:tcPr>
            <w:tcW w:w="1177"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pacing w:after="0"/>
              <w:jc w:val="center"/>
              <w:rPr>
                <w:rFonts w:ascii="Times New Roman" w:hAnsi="Times New Roman" w:cs="Times New Roman"/>
                <w:sz w:val="24"/>
                <w:szCs w:val="24"/>
              </w:rPr>
            </w:pPr>
            <w:r w:rsidRPr="006309B0">
              <w:rPr>
                <w:rFonts w:ascii="Times New Roman" w:hAnsi="Times New Roman" w:cs="Times New Roman"/>
                <w:sz w:val="24"/>
                <w:szCs w:val="24"/>
              </w:rPr>
              <w:t>М</w:t>
            </w:r>
          </w:p>
        </w:tc>
        <w:tc>
          <w:tcPr>
            <w:tcW w:w="1327" w:type="dxa"/>
            <w:tcBorders>
              <w:top w:val="single" w:sz="6" w:space="0" w:color="auto"/>
              <w:left w:val="single" w:sz="6" w:space="0" w:color="auto"/>
              <w:bottom w:val="single" w:sz="6" w:space="0" w:color="auto"/>
              <w:right w:val="single" w:sz="6" w:space="0" w:color="auto"/>
            </w:tcBorders>
            <w:shd w:val="clear" w:color="auto" w:fill="FFFFFF"/>
            <w:vAlign w:val="center"/>
          </w:tcPr>
          <w:p w:rsidR="006309B0" w:rsidRPr="006309B0" w:rsidRDefault="006309B0" w:rsidP="006309B0">
            <w:pPr>
              <w:spacing w:after="0"/>
              <w:jc w:val="center"/>
              <w:rPr>
                <w:rFonts w:ascii="Times New Roman" w:hAnsi="Times New Roman" w:cs="Times New Roman"/>
                <w:sz w:val="24"/>
                <w:szCs w:val="24"/>
              </w:rPr>
            </w:pPr>
            <w:proofErr w:type="spellStart"/>
            <w:r w:rsidRPr="006309B0">
              <w:rPr>
                <w:rFonts w:ascii="Times New Roman" w:hAnsi="Times New Roman" w:cs="Times New Roman"/>
                <w:sz w:val="24"/>
                <w:szCs w:val="24"/>
              </w:rPr>
              <w:t>Проектир</w:t>
            </w:r>
            <w:proofErr w:type="spellEnd"/>
            <w:r w:rsidRPr="006309B0">
              <w:rPr>
                <w:rFonts w:ascii="Times New Roman" w:hAnsi="Times New Roman" w:cs="Times New Roman"/>
                <w:sz w:val="24"/>
                <w:szCs w:val="24"/>
              </w:rPr>
              <w:t>.</w:t>
            </w:r>
          </w:p>
        </w:tc>
      </w:tr>
    </w:tbl>
    <w:p w:rsidR="009B0C3F" w:rsidRPr="00BA4442" w:rsidRDefault="009B0C3F" w:rsidP="006309B0">
      <w:pPr>
        <w:pStyle w:val="ae"/>
        <w:kinsoku w:val="0"/>
        <w:overflowPunct w:val="0"/>
        <w:spacing w:after="0"/>
        <w:ind w:firstLine="709"/>
        <w:rPr>
          <w:rFonts w:ascii="Times New Roman" w:hAnsi="Times New Roman"/>
          <w:spacing w:val="-1"/>
          <w:sz w:val="28"/>
          <w:szCs w:val="28"/>
          <w:highlight w:val="yellow"/>
          <w:u w:val="single"/>
        </w:rPr>
      </w:pPr>
    </w:p>
    <w:p w:rsidR="00EF2F35" w:rsidRDefault="00EF2F35" w:rsidP="00EF2F35">
      <w:pPr>
        <w:pStyle w:val="ae"/>
        <w:kinsoku w:val="0"/>
        <w:overflowPunct w:val="0"/>
        <w:spacing w:after="0"/>
        <w:ind w:left="212" w:firstLine="709"/>
        <w:jc w:val="both"/>
        <w:rPr>
          <w:rFonts w:ascii="Times New Roman" w:hAnsi="Times New Roman"/>
          <w:sz w:val="28"/>
          <w:szCs w:val="28"/>
        </w:rPr>
      </w:pPr>
      <w:r w:rsidRPr="00131987">
        <w:rPr>
          <w:rFonts w:ascii="Times New Roman" w:hAnsi="Times New Roman"/>
          <w:sz w:val="28"/>
          <w:szCs w:val="28"/>
        </w:rPr>
        <w:t xml:space="preserve">Планируемые объекты регионального и федерального значения </w:t>
      </w:r>
      <w:r w:rsidR="00200E9D" w:rsidRPr="00131987">
        <w:rPr>
          <w:rFonts w:ascii="Times New Roman" w:hAnsi="Times New Roman"/>
          <w:sz w:val="28"/>
          <w:szCs w:val="28"/>
        </w:rPr>
        <w:t>сель</w:t>
      </w:r>
      <w:r w:rsidR="00D17524" w:rsidRPr="00131987">
        <w:rPr>
          <w:rFonts w:ascii="Times New Roman" w:hAnsi="Times New Roman"/>
          <w:sz w:val="28"/>
          <w:szCs w:val="28"/>
        </w:rPr>
        <w:t>ского</w:t>
      </w:r>
      <w:r w:rsidRPr="00131987">
        <w:rPr>
          <w:rFonts w:ascii="Times New Roman" w:hAnsi="Times New Roman"/>
          <w:sz w:val="28"/>
          <w:szCs w:val="28"/>
        </w:rPr>
        <w:t xml:space="preserve"> поселения отсутствуют.</w:t>
      </w:r>
    </w:p>
    <w:p w:rsidR="00131987" w:rsidRPr="00131987" w:rsidRDefault="00131987" w:rsidP="00EF2F35">
      <w:pPr>
        <w:pStyle w:val="ae"/>
        <w:kinsoku w:val="0"/>
        <w:overflowPunct w:val="0"/>
        <w:spacing w:after="0"/>
        <w:ind w:left="212" w:firstLine="709"/>
        <w:jc w:val="both"/>
        <w:rPr>
          <w:rFonts w:ascii="Times New Roman" w:hAnsi="Times New Roman"/>
          <w:sz w:val="28"/>
          <w:szCs w:val="28"/>
        </w:rPr>
      </w:pPr>
    </w:p>
    <w:p w:rsidR="00131987" w:rsidRPr="00131987" w:rsidRDefault="00131987" w:rsidP="00131987">
      <w:pPr>
        <w:spacing w:after="0"/>
        <w:ind w:firstLine="709"/>
        <w:rPr>
          <w:rFonts w:ascii="Times New Roman" w:hAnsi="Times New Roman"/>
          <w:spacing w:val="-1"/>
          <w:sz w:val="28"/>
          <w:szCs w:val="28"/>
          <w:u w:val="single"/>
        </w:rPr>
      </w:pPr>
      <w:r w:rsidRPr="006309B0">
        <w:rPr>
          <w:rFonts w:ascii="Times New Roman" w:hAnsi="Times New Roman"/>
          <w:spacing w:val="-1"/>
          <w:sz w:val="28"/>
          <w:szCs w:val="28"/>
          <w:u w:val="single"/>
        </w:rPr>
        <w:t>2.7.</w:t>
      </w:r>
      <w:r>
        <w:rPr>
          <w:rFonts w:ascii="Times New Roman" w:hAnsi="Times New Roman"/>
          <w:spacing w:val="-1"/>
          <w:sz w:val="28"/>
          <w:szCs w:val="28"/>
          <w:u w:val="single"/>
        </w:rPr>
        <w:t>2</w:t>
      </w:r>
      <w:r w:rsidRPr="006309B0">
        <w:rPr>
          <w:rFonts w:ascii="Times New Roman" w:hAnsi="Times New Roman"/>
          <w:spacing w:val="-1"/>
          <w:sz w:val="28"/>
          <w:szCs w:val="28"/>
          <w:u w:val="single"/>
        </w:rPr>
        <w:t xml:space="preserve">. Зона </w:t>
      </w:r>
      <w:r w:rsidRPr="00131987">
        <w:rPr>
          <w:rFonts w:ascii="Times New Roman" w:hAnsi="Times New Roman"/>
          <w:spacing w:val="-1"/>
          <w:sz w:val="28"/>
          <w:szCs w:val="28"/>
          <w:u w:val="single"/>
        </w:rPr>
        <w:t xml:space="preserve">защитного озеленения </w:t>
      </w:r>
    </w:p>
    <w:p w:rsidR="00131987" w:rsidRPr="006309B0" w:rsidRDefault="00131987" w:rsidP="00131987">
      <w:pPr>
        <w:spacing w:after="0"/>
        <w:ind w:firstLine="709"/>
        <w:rPr>
          <w:rFonts w:ascii="Times New Roman" w:hAnsi="Times New Roman"/>
          <w:spacing w:val="-1"/>
          <w:sz w:val="28"/>
          <w:szCs w:val="28"/>
        </w:rPr>
      </w:pPr>
      <w:r w:rsidRPr="006309B0">
        <w:rPr>
          <w:rFonts w:ascii="Times New Roman" w:hAnsi="Times New Roman"/>
          <w:spacing w:val="-1"/>
          <w:sz w:val="28"/>
          <w:szCs w:val="28"/>
        </w:rPr>
        <w:t xml:space="preserve">Площадь: </w:t>
      </w:r>
      <w:r>
        <w:rPr>
          <w:rFonts w:ascii="Times New Roman" w:hAnsi="Times New Roman"/>
          <w:spacing w:val="-1"/>
          <w:sz w:val="28"/>
          <w:szCs w:val="28"/>
        </w:rPr>
        <w:t>32</w:t>
      </w:r>
      <w:r w:rsidRPr="006309B0">
        <w:rPr>
          <w:rFonts w:ascii="Times New Roman" w:hAnsi="Times New Roman"/>
          <w:spacing w:val="-1"/>
          <w:sz w:val="28"/>
          <w:szCs w:val="28"/>
        </w:rPr>
        <w:t>,7</w:t>
      </w:r>
      <w:r>
        <w:rPr>
          <w:rFonts w:ascii="Times New Roman" w:hAnsi="Times New Roman"/>
          <w:spacing w:val="-1"/>
          <w:sz w:val="28"/>
          <w:szCs w:val="28"/>
        </w:rPr>
        <w:t>3</w:t>
      </w:r>
      <w:r w:rsidRPr="006309B0">
        <w:rPr>
          <w:rFonts w:ascii="Times New Roman" w:hAnsi="Times New Roman"/>
          <w:spacing w:val="-1"/>
          <w:sz w:val="28"/>
          <w:szCs w:val="28"/>
        </w:rPr>
        <w:t xml:space="preserve"> га.</w:t>
      </w:r>
    </w:p>
    <w:p w:rsidR="00131987" w:rsidRPr="00131987" w:rsidRDefault="00131987" w:rsidP="00131987">
      <w:pPr>
        <w:pStyle w:val="ae"/>
        <w:kinsoku w:val="0"/>
        <w:overflowPunct w:val="0"/>
        <w:spacing w:after="0"/>
        <w:ind w:left="212" w:firstLine="709"/>
        <w:jc w:val="both"/>
        <w:rPr>
          <w:rFonts w:ascii="Times New Roman" w:hAnsi="Times New Roman"/>
          <w:sz w:val="28"/>
          <w:szCs w:val="28"/>
        </w:rPr>
      </w:pPr>
      <w:r w:rsidRPr="00131987">
        <w:rPr>
          <w:rFonts w:ascii="Times New Roman" w:hAnsi="Times New Roman"/>
          <w:sz w:val="28"/>
          <w:szCs w:val="28"/>
        </w:rPr>
        <w:t>Планируемые объекты регионального и федерального значения сельского поселения отсутствуют.</w:t>
      </w:r>
    </w:p>
    <w:p w:rsidR="00EF2F35" w:rsidRPr="00BA4442" w:rsidRDefault="00EF2F35" w:rsidP="00410BFB">
      <w:pPr>
        <w:pStyle w:val="ae"/>
        <w:kinsoku w:val="0"/>
        <w:overflowPunct w:val="0"/>
        <w:spacing w:after="0"/>
        <w:ind w:firstLine="709"/>
        <w:rPr>
          <w:rFonts w:ascii="Times New Roman" w:hAnsi="Times New Roman"/>
          <w:spacing w:val="-1"/>
          <w:sz w:val="28"/>
          <w:szCs w:val="28"/>
          <w:highlight w:val="yellow"/>
          <w:u w:val="single"/>
        </w:rPr>
      </w:pPr>
    </w:p>
    <w:p w:rsidR="004D689A" w:rsidRPr="007F7170" w:rsidRDefault="004D689A" w:rsidP="009B0C3F">
      <w:pPr>
        <w:pStyle w:val="ae"/>
        <w:kinsoku w:val="0"/>
        <w:overflowPunct w:val="0"/>
        <w:spacing w:after="0"/>
        <w:ind w:firstLine="709"/>
        <w:jc w:val="center"/>
        <w:outlineLvl w:val="1"/>
        <w:rPr>
          <w:rFonts w:ascii="Times New Roman" w:eastAsia="Times New Roman" w:hAnsi="Times New Roman"/>
          <w:b/>
          <w:spacing w:val="-1"/>
          <w:sz w:val="28"/>
          <w:szCs w:val="20"/>
          <w:u w:val="single"/>
        </w:rPr>
      </w:pPr>
      <w:bookmarkStart w:id="29" w:name="_Toc25859229"/>
      <w:bookmarkStart w:id="30" w:name="_Toc477867035"/>
      <w:bookmarkEnd w:id="28"/>
      <w:r w:rsidRPr="007F7170">
        <w:rPr>
          <w:rFonts w:ascii="Times New Roman" w:eastAsia="Times New Roman" w:hAnsi="Times New Roman"/>
          <w:b/>
          <w:spacing w:val="-1"/>
          <w:sz w:val="28"/>
          <w:szCs w:val="20"/>
          <w:u w:val="single"/>
        </w:rPr>
        <w:t>2.</w:t>
      </w:r>
      <w:r w:rsidR="005D45A5" w:rsidRPr="007F7170">
        <w:rPr>
          <w:rFonts w:ascii="Times New Roman" w:eastAsia="Times New Roman" w:hAnsi="Times New Roman"/>
          <w:b/>
          <w:spacing w:val="-1"/>
          <w:sz w:val="28"/>
          <w:szCs w:val="20"/>
          <w:u w:val="single"/>
        </w:rPr>
        <w:t>8</w:t>
      </w:r>
      <w:r w:rsidRPr="007F7170">
        <w:rPr>
          <w:rFonts w:ascii="Times New Roman" w:eastAsia="Times New Roman" w:hAnsi="Times New Roman"/>
          <w:b/>
          <w:spacing w:val="-1"/>
          <w:sz w:val="28"/>
          <w:szCs w:val="20"/>
          <w:u w:val="single"/>
        </w:rPr>
        <w:t>. Зон</w:t>
      </w:r>
      <w:r w:rsidR="0002238C" w:rsidRPr="007F7170">
        <w:rPr>
          <w:rFonts w:ascii="Times New Roman" w:eastAsia="Times New Roman" w:hAnsi="Times New Roman"/>
          <w:b/>
          <w:spacing w:val="-1"/>
          <w:sz w:val="28"/>
          <w:szCs w:val="20"/>
          <w:u w:val="single"/>
        </w:rPr>
        <w:t>ы</w:t>
      </w:r>
      <w:r w:rsidRPr="007F7170">
        <w:rPr>
          <w:rFonts w:ascii="Times New Roman" w:eastAsia="Times New Roman" w:hAnsi="Times New Roman"/>
          <w:b/>
          <w:spacing w:val="-1"/>
          <w:sz w:val="28"/>
          <w:szCs w:val="20"/>
          <w:u w:val="single"/>
        </w:rPr>
        <w:t xml:space="preserve"> режимных территорий</w:t>
      </w:r>
      <w:bookmarkEnd w:id="29"/>
    </w:p>
    <w:p w:rsidR="003F60D2" w:rsidRPr="007F7170" w:rsidRDefault="003F60D2" w:rsidP="003F60D2">
      <w:pPr>
        <w:spacing w:after="0"/>
        <w:ind w:firstLine="709"/>
        <w:rPr>
          <w:rFonts w:ascii="Times New Roman" w:eastAsia="Calibri" w:hAnsi="Times New Roman" w:cs="Times New Roman"/>
          <w:sz w:val="28"/>
          <w:szCs w:val="28"/>
        </w:rPr>
      </w:pPr>
    </w:p>
    <w:p w:rsidR="004D689A" w:rsidRPr="007F7170" w:rsidRDefault="004D689A" w:rsidP="003F60D2">
      <w:pPr>
        <w:spacing w:after="0"/>
        <w:ind w:firstLine="709"/>
        <w:rPr>
          <w:rFonts w:ascii="Times New Roman" w:eastAsia="Calibri" w:hAnsi="Times New Roman" w:cs="Times New Roman"/>
          <w:sz w:val="28"/>
          <w:szCs w:val="28"/>
        </w:rPr>
      </w:pPr>
      <w:r w:rsidRPr="007F7170">
        <w:rPr>
          <w:rFonts w:ascii="Times New Roman" w:eastAsia="Calibri" w:hAnsi="Times New Roman" w:cs="Times New Roman"/>
          <w:sz w:val="28"/>
          <w:szCs w:val="28"/>
        </w:rPr>
        <w:t>Отсутству</w:t>
      </w:r>
      <w:r w:rsidR="0002238C" w:rsidRPr="007F7170">
        <w:rPr>
          <w:rFonts w:ascii="Times New Roman" w:eastAsia="Calibri" w:hAnsi="Times New Roman" w:cs="Times New Roman"/>
          <w:sz w:val="28"/>
          <w:szCs w:val="28"/>
        </w:rPr>
        <w:t>ю</w:t>
      </w:r>
      <w:r w:rsidRPr="007F7170">
        <w:rPr>
          <w:rFonts w:ascii="Times New Roman" w:eastAsia="Calibri" w:hAnsi="Times New Roman" w:cs="Times New Roman"/>
          <w:sz w:val="28"/>
          <w:szCs w:val="28"/>
        </w:rPr>
        <w:t>т.</w:t>
      </w:r>
    </w:p>
    <w:p w:rsidR="000A38AD" w:rsidRPr="007F7170" w:rsidRDefault="000A38AD" w:rsidP="009B0C3F">
      <w:pPr>
        <w:pStyle w:val="ae"/>
        <w:kinsoku w:val="0"/>
        <w:overflowPunct w:val="0"/>
        <w:spacing w:after="0"/>
        <w:ind w:firstLine="709"/>
        <w:jc w:val="center"/>
        <w:outlineLvl w:val="1"/>
        <w:rPr>
          <w:rFonts w:ascii="Times New Roman" w:eastAsia="Times New Roman" w:hAnsi="Times New Roman"/>
          <w:b/>
          <w:spacing w:val="-1"/>
          <w:sz w:val="28"/>
          <w:szCs w:val="20"/>
          <w:u w:val="single"/>
        </w:rPr>
      </w:pPr>
      <w:bookmarkStart w:id="31" w:name="_Toc25859230"/>
      <w:r w:rsidRPr="007F7170">
        <w:rPr>
          <w:rFonts w:ascii="Times New Roman" w:eastAsia="Times New Roman" w:hAnsi="Times New Roman"/>
          <w:b/>
          <w:spacing w:val="-1"/>
          <w:sz w:val="28"/>
          <w:szCs w:val="20"/>
          <w:u w:val="single"/>
        </w:rPr>
        <w:t>2.</w:t>
      </w:r>
      <w:r w:rsidR="003F60D2" w:rsidRPr="007F7170">
        <w:rPr>
          <w:rFonts w:ascii="Times New Roman" w:eastAsia="Times New Roman" w:hAnsi="Times New Roman"/>
          <w:b/>
          <w:spacing w:val="-1"/>
          <w:sz w:val="28"/>
          <w:szCs w:val="20"/>
          <w:u w:val="single"/>
        </w:rPr>
        <w:t>9</w:t>
      </w:r>
      <w:r w:rsidRPr="007F7170">
        <w:rPr>
          <w:rFonts w:ascii="Times New Roman" w:eastAsia="Times New Roman" w:hAnsi="Times New Roman"/>
          <w:b/>
          <w:spacing w:val="-1"/>
          <w:sz w:val="28"/>
          <w:szCs w:val="20"/>
          <w:u w:val="single"/>
        </w:rPr>
        <w:t>. Зон</w:t>
      </w:r>
      <w:r w:rsidR="000269AF" w:rsidRPr="007F7170">
        <w:rPr>
          <w:rFonts w:ascii="Times New Roman" w:eastAsia="Times New Roman" w:hAnsi="Times New Roman"/>
          <w:b/>
          <w:spacing w:val="-1"/>
          <w:sz w:val="28"/>
          <w:szCs w:val="20"/>
          <w:u w:val="single"/>
        </w:rPr>
        <w:t>ы</w:t>
      </w:r>
      <w:r w:rsidRPr="007F7170">
        <w:rPr>
          <w:rFonts w:ascii="Times New Roman" w:eastAsia="Times New Roman" w:hAnsi="Times New Roman"/>
          <w:b/>
          <w:spacing w:val="-1"/>
          <w:sz w:val="28"/>
          <w:szCs w:val="20"/>
          <w:u w:val="single"/>
        </w:rPr>
        <w:t xml:space="preserve"> иного назначения</w:t>
      </w:r>
      <w:bookmarkEnd w:id="30"/>
      <w:bookmarkEnd w:id="31"/>
    </w:p>
    <w:p w:rsidR="007F7170" w:rsidRDefault="007F7170" w:rsidP="007F7170">
      <w:pPr>
        <w:pStyle w:val="ae"/>
        <w:kinsoku w:val="0"/>
        <w:overflowPunct w:val="0"/>
        <w:spacing w:after="0"/>
        <w:ind w:firstLine="709"/>
        <w:rPr>
          <w:rFonts w:ascii="Times New Roman" w:hAnsi="Times New Roman"/>
          <w:spacing w:val="-1"/>
          <w:sz w:val="28"/>
          <w:szCs w:val="28"/>
        </w:rPr>
      </w:pPr>
    </w:p>
    <w:p w:rsidR="007F7170" w:rsidRPr="007F7170" w:rsidRDefault="007F7170" w:rsidP="007F7170">
      <w:pPr>
        <w:pStyle w:val="ae"/>
        <w:kinsoku w:val="0"/>
        <w:overflowPunct w:val="0"/>
        <w:spacing w:after="0"/>
        <w:ind w:firstLine="709"/>
        <w:rPr>
          <w:rFonts w:ascii="Times New Roman" w:hAnsi="Times New Roman"/>
          <w:spacing w:val="-1"/>
          <w:sz w:val="28"/>
          <w:szCs w:val="28"/>
        </w:rPr>
      </w:pPr>
      <w:r w:rsidRPr="007F7170">
        <w:rPr>
          <w:rFonts w:ascii="Times New Roman" w:hAnsi="Times New Roman"/>
          <w:spacing w:val="-1"/>
          <w:sz w:val="28"/>
          <w:szCs w:val="28"/>
        </w:rPr>
        <w:t xml:space="preserve">Площадь: </w:t>
      </w:r>
      <w:r>
        <w:rPr>
          <w:rFonts w:ascii="Times New Roman" w:hAnsi="Times New Roman"/>
          <w:spacing w:val="-1"/>
          <w:sz w:val="28"/>
          <w:szCs w:val="28"/>
        </w:rPr>
        <w:t>70</w:t>
      </w:r>
      <w:r w:rsidRPr="007F7170">
        <w:rPr>
          <w:rFonts w:ascii="Times New Roman" w:hAnsi="Times New Roman"/>
          <w:spacing w:val="-1"/>
          <w:sz w:val="28"/>
          <w:szCs w:val="28"/>
        </w:rPr>
        <w:t>,</w:t>
      </w:r>
      <w:r>
        <w:rPr>
          <w:rFonts w:ascii="Times New Roman" w:hAnsi="Times New Roman"/>
          <w:spacing w:val="-1"/>
          <w:sz w:val="28"/>
          <w:szCs w:val="28"/>
        </w:rPr>
        <w:t>79</w:t>
      </w:r>
      <w:r w:rsidRPr="007F7170">
        <w:rPr>
          <w:rFonts w:ascii="Times New Roman" w:hAnsi="Times New Roman"/>
          <w:spacing w:val="-1"/>
          <w:sz w:val="28"/>
          <w:szCs w:val="28"/>
        </w:rPr>
        <w:t xml:space="preserve"> га.</w:t>
      </w:r>
    </w:p>
    <w:p w:rsidR="009A48CD" w:rsidRPr="007F7170" w:rsidRDefault="009A48CD" w:rsidP="00962F82">
      <w:pPr>
        <w:pStyle w:val="ae"/>
        <w:kinsoku w:val="0"/>
        <w:overflowPunct w:val="0"/>
        <w:spacing w:after="0"/>
        <w:ind w:firstLine="709"/>
        <w:jc w:val="both"/>
        <w:rPr>
          <w:rFonts w:ascii="Times New Roman" w:eastAsiaTheme="minorEastAsia" w:hAnsi="Times New Roman" w:cstheme="minorBidi"/>
          <w:spacing w:val="-1"/>
          <w:sz w:val="28"/>
          <w:szCs w:val="28"/>
          <w:u w:val="single"/>
        </w:rPr>
      </w:pPr>
      <w:bookmarkStart w:id="32" w:name="_Toc477867038"/>
      <w:r w:rsidRPr="007F7170">
        <w:rPr>
          <w:rFonts w:ascii="Times New Roman" w:hAnsi="Times New Roman"/>
          <w:spacing w:val="-1"/>
          <w:sz w:val="28"/>
          <w:szCs w:val="28"/>
          <w:u w:val="single"/>
        </w:rPr>
        <w:t>2.</w:t>
      </w:r>
      <w:r w:rsidR="003F60D2" w:rsidRPr="007F7170">
        <w:rPr>
          <w:rFonts w:ascii="Times New Roman" w:hAnsi="Times New Roman"/>
          <w:spacing w:val="-1"/>
          <w:sz w:val="28"/>
          <w:szCs w:val="28"/>
          <w:u w:val="single"/>
        </w:rPr>
        <w:t>9</w:t>
      </w:r>
      <w:r w:rsidRPr="007F7170">
        <w:rPr>
          <w:rFonts w:ascii="Times New Roman" w:hAnsi="Times New Roman"/>
          <w:spacing w:val="-1"/>
          <w:sz w:val="28"/>
          <w:szCs w:val="28"/>
          <w:u w:val="single"/>
        </w:rPr>
        <w:t>.</w:t>
      </w:r>
      <w:r w:rsidR="007F7170" w:rsidRPr="007F7170">
        <w:rPr>
          <w:rFonts w:ascii="Times New Roman" w:hAnsi="Times New Roman"/>
          <w:spacing w:val="-1"/>
          <w:sz w:val="28"/>
          <w:szCs w:val="28"/>
          <w:u w:val="single"/>
        </w:rPr>
        <w:t>1</w:t>
      </w:r>
      <w:r w:rsidRPr="007F7170">
        <w:rPr>
          <w:rFonts w:ascii="Times New Roman" w:hAnsi="Times New Roman"/>
          <w:spacing w:val="-1"/>
          <w:sz w:val="28"/>
          <w:szCs w:val="28"/>
          <w:u w:val="single"/>
        </w:rPr>
        <w:t xml:space="preserve">. </w:t>
      </w:r>
      <w:bookmarkEnd w:id="32"/>
      <w:r w:rsidR="00962F82" w:rsidRPr="007F7170">
        <w:rPr>
          <w:rFonts w:ascii="Times New Roman" w:eastAsiaTheme="minorEastAsia" w:hAnsi="Times New Roman" w:cstheme="minorBidi"/>
          <w:spacing w:val="-1"/>
          <w:sz w:val="28"/>
          <w:szCs w:val="28"/>
          <w:u w:val="single"/>
        </w:rPr>
        <w:t>Земли промышленности, транспорта, энергетики, связи и иного специального назначения</w:t>
      </w:r>
    </w:p>
    <w:p w:rsidR="009A48CD" w:rsidRPr="007F7170" w:rsidRDefault="009A48CD" w:rsidP="009A48CD">
      <w:pPr>
        <w:pStyle w:val="ae"/>
        <w:kinsoku w:val="0"/>
        <w:overflowPunct w:val="0"/>
        <w:spacing w:after="0"/>
        <w:ind w:firstLine="709"/>
        <w:rPr>
          <w:rFonts w:ascii="Times New Roman" w:hAnsi="Times New Roman"/>
          <w:spacing w:val="-1"/>
          <w:sz w:val="28"/>
          <w:szCs w:val="28"/>
        </w:rPr>
      </w:pPr>
      <w:r w:rsidRPr="007F7170">
        <w:rPr>
          <w:rFonts w:ascii="Times New Roman" w:hAnsi="Times New Roman"/>
          <w:spacing w:val="-1"/>
          <w:sz w:val="28"/>
          <w:szCs w:val="28"/>
        </w:rPr>
        <w:t xml:space="preserve">Площадь: </w:t>
      </w:r>
      <w:r w:rsidR="007F7170" w:rsidRPr="007F7170">
        <w:rPr>
          <w:rFonts w:ascii="Times New Roman" w:hAnsi="Times New Roman"/>
          <w:spacing w:val="-1"/>
          <w:sz w:val="28"/>
          <w:szCs w:val="28"/>
        </w:rPr>
        <w:t>2</w:t>
      </w:r>
      <w:r w:rsidRPr="007F7170">
        <w:rPr>
          <w:rFonts w:ascii="Times New Roman" w:hAnsi="Times New Roman"/>
          <w:spacing w:val="-1"/>
          <w:sz w:val="28"/>
          <w:szCs w:val="28"/>
        </w:rPr>
        <w:t>,</w:t>
      </w:r>
      <w:r w:rsidR="007F7170" w:rsidRPr="007F7170">
        <w:rPr>
          <w:rFonts w:ascii="Times New Roman" w:hAnsi="Times New Roman"/>
          <w:spacing w:val="-1"/>
          <w:sz w:val="28"/>
          <w:szCs w:val="28"/>
        </w:rPr>
        <w:t>24</w:t>
      </w:r>
      <w:r w:rsidRPr="007F7170">
        <w:rPr>
          <w:rFonts w:ascii="Times New Roman" w:hAnsi="Times New Roman"/>
          <w:spacing w:val="-1"/>
          <w:sz w:val="28"/>
          <w:szCs w:val="28"/>
        </w:rPr>
        <w:t xml:space="preserve"> га.</w:t>
      </w:r>
    </w:p>
    <w:p w:rsidR="007F7170" w:rsidRPr="007F7170" w:rsidRDefault="007F7170" w:rsidP="009A48CD">
      <w:pPr>
        <w:pStyle w:val="ae"/>
        <w:kinsoku w:val="0"/>
        <w:overflowPunct w:val="0"/>
        <w:spacing w:after="0"/>
        <w:ind w:firstLine="709"/>
        <w:rPr>
          <w:rFonts w:ascii="Times New Roman" w:hAnsi="Times New Roman"/>
          <w:spacing w:val="-1"/>
          <w:sz w:val="28"/>
          <w:szCs w:val="28"/>
          <w:u w:val="single"/>
        </w:rPr>
      </w:pPr>
      <w:r w:rsidRPr="007F7170">
        <w:rPr>
          <w:rFonts w:ascii="Times New Roman" w:hAnsi="Times New Roman"/>
          <w:spacing w:val="-1"/>
          <w:sz w:val="28"/>
          <w:szCs w:val="28"/>
          <w:u w:val="single"/>
        </w:rPr>
        <w:t xml:space="preserve">2.9.2  Водные территории </w:t>
      </w:r>
    </w:p>
    <w:p w:rsidR="007F7170" w:rsidRPr="007F7170" w:rsidRDefault="007F7170" w:rsidP="007F7170">
      <w:pPr>
        <w:pStyle w:val="ae"/>
        <w:kinsoku w:val="0"/>
        <w:overflowPunct w:val="0"/>
        <w:spacing w:after="0"/>
        <w:ind w:firstLine="709"/>
        <w:rPr>
          <w:rFonts w:ascii="Times New Roman" w:hAnsi="Times New Roman"/>
          <w:spacing w:val="-1"/>
          <w:sz w:val="28"/>
          <w:szCs w:val="28"/>
        </w:rPr>
      </w:pPr>
      <w:r w:rsidRPr="007F7170">
        <w:rPr>
          <w:rFonts w:ascii="Times New Roman" w:hAnsi="Times New Roman"/>
          <w:spacing w:val="-1"/>
          <w:sz w:val="28"/>
          <w:szCs w:val="28"/>
        </w:rPr>
        <w:t>Площадь: 66,60 га.</w:t>
      </w:r>
    </w:p>
    <w:p w:rsidR="007F7170" w:rsidRPr="007F7170" w:rsidRDefault="007F7170" w:rsidP="007F7170">
      <w:pPr>
        <w:pStyle w:val="ae"/>
        <w:kinsoku w:val="0"/>
        <w:overflowPunct w:val="0"/>
        <w:spacing w:after="0"/>
        <w:ind w:firstLine="709"/>
        <w:rPr>
          <w:rFonts w:ascii="Times New Roman" w:hAnsi="Times New Roman"/>
          <w:spacing w:val="-1"/>
          <w:sz w:val="28"/>
          <w:szCs w:val="28"/>
          <w:u w:val="single"/>
        </w:rPr>
      </w:pPr>
      <w:r w:rsidRPr="007F7170">
        <w:rPr>
          <w:rFonts w:ascii="Times New Roman" w:hAnsi="Times New Roman"/>
          <w:spacing w:val="-1"/>
          <w:sz w:val="28"/>
          <w:szCs w:val="28"/>
          <w:u w:val="single"/>
        </w:rPr>
        <w:t xml:space="preserve">2.9.3 Болото </w:t>
      </w:r>
    </w:p>
    <w:p w:rsidR="007F7170" w:rsidRPr="007F7170" w:rsidRDefault="007F7170" w:rsidP="007F7170">
      <w:pPr>
        <w:pStyle w:val="ae"/>
        <w:kinsoku w:val="0"/>
        <w:overflowPunct w:val="0"/>
        <w:spacing w:after="0"/>
        <w:ind w:firstLine="709"/>
        <w:rPr>
          <w:rFonts w:ascii="Times New Roman" w:hAnsi="Times New Roman"/>
          <w:spacing w:val="-1"/>
          <w:sz w:val="28"/>
          <w:szCs w:val="28"/>
        </w:rPr>
      </w:pPr>
      <w:r w:rsidRPr="007F7170">
        <w:rPr>
          <w:rFonts w:ascii="Times New Roman" w:hAnsi="Times New Roman"/>
          <w:spacing w:val="-1"/>
          <w:sz w:val="28"/>
          <w:szCs w:val="28"/>
        </w:rPr>
        <w:t>Площадь: 1,95 га.</w:t>
      </w:r>
    </w:p>
    <w:p w:rsidR="007F7170" w:rsidRPr="007F7170" w:rsidRDefault="007F7170" w:rsidP="009A48CD">
      <w:pPr>
        <w:pStyle w:val="ae"/>
        <w:kinsoku w:val="0"/>
        <w:overflowPunct w:val="0"/>
        <w:spacing w:after="0"/>
        <w:ind w:firstLine="709"/>
        <w:rPr>
          <w:rFonts w:ascii="Times New Roman" w:hAnsi="Times New Roman"/>
          <w:spacing w:val="-1"/>
          <w:sz w:val="28"/>
          <w:szCs w:val="28"/>
          <w:highlight w:val="yellow"/>
          <w:u w:val="single"/>
        </w:rPr>
      </w:pPr>
    </w:p>
    <w:p w:rsidR="000269AF" w:rsidRPr="00EF2F35" w:rsidRDefault="000269AF" w:rsidP="00432DF3">
      <w:pPr>
        <w:pStyle w:val="ae"/>
        <w:kinsoku w:val="0"/>
        <w:overflowPunct w:val="0"/>
        <w:spacing w:after="0"/>
        <w:ind w:left="212" w:firstLine="709"/>
        <w:jc w:val="both"/>
        <w:rPr>
          <w:rFonts w:ascii="Times New Roman" w:hAnsi="Times New Roman"/>
          <w:spacing w:val="-1"/>
          <w:sz w:val="28"/>
          <w:szCs w:val="28"/>
        </w:rPr>
      </w:pPr>
      <w:r w:rsidRPr="007F7170">
        <w:rPr>
          <w:rFonts w:ascii="Times New Roman" w:hAnsi="Times New Roman"/>
          <w:sz w:val="28"/>
          <w:szCs w:val="28"/>
        </w:rPr>
        <w:t xml:space="preserve">Планируемые объекты местного, регионального и федерального значения </w:t>
      </w:r>
      <w:r w:rsidR="00200E9D" w:rsidRPr="007F7170">
        <w:rPr>
          <w:rFonts w:ascii="Times New Roman" w:hAnsi="Times New Roman"/>
          <w:bCs/>
          <w:spacing w:val="-1"/>
          <w:sz w:val="28"/>
          <w:szCs w:val="28"/>
        </w:rPr>
        <w:t>сель</w:t>
      </w:r>
      <w:r w:rsidR="00D17524" w:rsidRPr="007F7170">
        <w:rPr>
          <w:rFonts w:ascii="Times New Roman" w:hAnsi="Times New Roman"/>
          <w:bCs/>
          <w:spacing w:val="-1"/>
          <w:sz w:val="28"/>
          <w:szCs w:val="28"/>
        </w:rPr>
        <w:t>ского</w:t>
      </w:r>
      <w:r w:rsidRPr="007F7170">
        <w:rPr>
          <w:rFonts w:ascii="Times New Roman" w:hAnsi="Times New Roman"/>
          <w:bCs/>
          <w:spacing w:val="-1"/>
          <w:sz w:val="28"/>
          <w:szCs w:val="28"/>
        </w:rPr>
        <w:t xml:space="preserve"> поселения</w:t>
      </w:r>
      <w:r w:rsidRPr="007F7170">
        <w:rPr>
          <w:rFonts w:ascii="Times New Roman" w:hAnsi="Times New Roman"/>
          <w:sz w:val="28"/>
          <w:szCs w:val="28"/>
        </w:rPr>
        <w:t xml:space="preserve"> отсутствуют.</w:t>
      </w:r>
    </w:p>
    <w:sectPr w:rsidR="000269AF" w:rsidRPr="00EF2F35" w:rsidSect="00890562">
      <w:footerReference w:type="even" r:id="rId8"/>
      <w:footerReference w:type="default" r:id="rId9"/>
      <w:footerReference w:type="first" r:id="rId10"/>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B52" w:rsidRDefault="00B73B52" w:rsidP="00267FD1">
      <w:pPr>
        <w:spacing w:after="0" w:line="240" w:lineRule="auto"/>
      </w:pPr>
      <w:r>
        <w:separator/>
      </w:r>
    </w:p>
  </w:endnote>
  <w:endnote w:type="continuationSeparator" w:id="0">
    <w:p w:rsidR="00B73B52" w:rsidRDefault="00B73B52"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SchoolBook, 'Times New Roman'">
    <w:charset w:val="00"/>
    <w:family w:val="roma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DF" w:rsidRDefault="004A60A8" w:rsidP="00006629">
    <w:pPr>
      <w:pStyle w:val="aa"/>
      <w:framePr w:wrap="around" w:vAnchor="text" w:hAnchor="margin" w:xAlign="center" w:y="1"/>
      <w:rPr>
        <w:rStyle w:val="aff6"/>
      </w:rPr>
    </w:pPr>
    <w:r>
      <w:rPr>
        <w:rStyle w:val="aff6"/>
      </w:rPr>
      <w:fldChar w:fldCharType="begin"/>
    </w:r>
    <w:r w:rsidR="00CF1CDF">
      <w:rPr>
        <w:rStyle w:val="aff6"/>
      </w:rPr>
      <w:instrText xml:space="preserve">PAGE  </w:instrText>
    </w:r>
    <w:r>
      <w:rPr>
        <w:rStyle w:val="aff6"/>
      </w:rPr>
      <w:fldChar w:fldCharType="end"/>
    </w:r>
  </w:p>
  <w:p w:rsidR="00CF1CDF" w:rsidRDefault="00CF1CD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DF" w:rsidRPr="0048510E" w:rsidRDefault="004A60A8">
    <w:pPr>
      <w:pStyle w:val="aa"/>
      <w:jc w:val="right"/>
      <w:rPr>
        <w:rFonts w:ascii="Times New Roman" w:hAnsi="Times New Roman" w:cs="Times New Roman"/>
      </w:rPr>
    </w:pPr>
    <w:r w:rsidRPr="0048510E">
      <w:rPr>
        <w:rFonts w:ascii="Times New Roman" w:hAnsi="Times New Roman" w:cs="Times New Roman"/>
      </w:rPr>
      <w:fldChar w:fldCharType="begin"/>
    </w:r>
    <w:r w:rsidR="00CF1CDF"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AF01E9">
      <w:rPr>
        <w:rFonts w:ascii="Times New Roman" w:hAnsi="Times New Roman" w:cs="Times New Roman"/>
        <w:noProof/>
      </w:rPr>
      <w:t>7</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DF" w:rsidRDefault="00CF1CDF"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B52" w:rsidRDefault="00B73B52" w:rsidP="00267FD1">
      <w:pPr>
        <w:spacing w:after="0" w:line="240" w:lineRule="auto"/>
      </w:pPr>
      <w:r>
        <w:separator/>
      </w:r>
    </w:p>
  </w:footnote>
  <w:footnote w:type="continuationSeparator" w:id="0">
    <w:p w:rsidR="00B73B52" w:rsidRDefault="00B73B52"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4">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5">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6">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nsid w:val="11076F1B"/>
    <w:multiLevelType w:val="hybridMultilevel"/>
    <w:tmpl w:val="5B6CA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2">
    <w:nsid w:val="1F40035C"/>
    <w:multiLevelType w:val="hybridMultilevel"/>
    <w:tmpl w:val="0CA213D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15">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7">
    <w:nsid w:val="46877DAA"/>
    <w:multiLevelType w:val="hybridMultilevel"/>
    <w:tmpl w:val="87E27C30"/>
    <w:lvl w:ilvl="0" w:tplc="784A2D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0">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num w:numId="1">
    <w:abstractNumId w:val="8"/>
  </w:num>
  <w:num w:numId="2">
    <w:abstractNumId w:val="19"/>
  </w:num>
  <w:num w:numId="3">
    <w:abstractNumId w:val="0"/>
  </w:num>
  <w:num w:numId="4">
    <w:abstractNumId w:val="18"/>
  </w:num>
  <w:num w:numId="5">
    <w:abstractNumId w:val="22"/>
  </w:num>
  <w:num w:numId="6">
    <w:abstractNumId w:val="13"/>
  </w:num>
  <w:num w:numId="7">
    <w:abstractNumId w:val="14"/>
  </w:num>
  <w:num w:numId="8">
    <w:abstractNumId w:val="20"/>
  </w:num>
  <w:num w:numId="9">
    <w:abstractNumId w:val="11"/>
  </w:num>
  <w:num w:numId="10">
    <w:abstractNumId w:val="16"/>
  </w:num>
  <w:num w:numId="11">
    <w:abstractNumId w:val="21"/>
  </w:num>
  <w:num w:numId="12">
    <w:abstractNumId w:val="10"/>
  </w:num>
  <w:num w:numId="13">
    <w:abstractNumId w:val="15"/>
  </w:num>
  <w:num w:numId="14">
    <w:abstractNumId w:val="9"/>
  </w:num>
  <w:num w:numId="15">
    <w:abstractNumId w:val="12"/>
  </w:num>
  <w:num w:numId="16">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proofState w:spelling="clean" w:grammar="clean"/>
  <w:defaultTabStop w:val="708"/>
  <w:drawingGridHorizontalSpacing w:val="110"/>
  <w:displayHorizontalDrawingGridEvery w:val="2"/>
  <w:characterSpacingControl w:val="doNotCompress"/>
  <w:hdrShapeDefaults>
    <o:shapedefaults v:ext="edit" spidmax="143362"/>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00AC"/>
    <w:rsid w:val="000116BA"/>
    <w:rsid w:val="0001294B"/>
    <w:rsid w:val="00013541"/>
    <w:rsid w:val="0001365D"/>
    <w:rsid w:val="000152C2"/>
    <w:rsid w:val="00015ED1"/>
    <w:rsid w:val="000174BE"/>
    <w:rsid w:val="000174BF"/>
    <w:rsid w:val="000200DA"/>
    <w:rsid w:val="0002040C"/>
    <w:rsid w:val="00021BAC"/>
    <w:rsid w:val="00021E28"/>
    <w:rsid w:val="0002238C"/>
    <w:rsid w:val="00022AAE"/>
    <w:rsid w:val="00022CFF"/>
    <w:rsid w:val="00023348"/>
    <w:rsid w:val="00023C9A"/>
    <w:rsid w:val="00023E0A"/>
    <w:rsid w:val="00023EAC"/>
    <w:rsid w:val="0002565F"/>
    <w:rsid w:val="0002595B"/>
    <w:rsid w:val="00025F59"/>
    <w:rsid w:val="000269AF"/>
    <w:rsid w:val="00026C72"/>
    <w:rsid w:val="000274A4"/>
    <w:rsid w:val="000276CD"/>
    <w:rsid w:val="00027C83"/>
    <w:rsid w:val="00031FBD"/>
    <w:rsid w:val="0003322E"/>
    <w:rsid w:val="00033925"/>
    <w:rsid w:val="00034272"/>
    <w:rsid w:val="00034505"/>
    <w:rsid w:val="000348B6"/>
    <w:rsid w:val="00035374"/>
    <w:rsid w:val="000358A3"/>
    <w:rsid w:val="00036D87"/>
    <w:rsid w:val="00037521"/>
    <w:rsid w:val="00041E35"/>
    <w:rsid w:val="00042A18"/>
    <w:rsid w:val="00042D5D"/>
    <w:rsid w:val="0004340C"/>
    <w:rsid w:val="00043DC6"/>
    <w:rsid w:val="00044C53"/>
    <w:rsid w:val="00044EC0"/>
    <w:rsid w:val="00045142"/>
    <w:rsid w:val="00045511"/>
    <w:rsid w:val="000458E2"/>
    <w:rsid w:val="00045A0A"/>
    <w:rsid w:val="00047754"/>
    <w:rsid w:val="00047B42"/>
    <w:rsid w:val="000501C7"/>
    <w:rsid w:val="000505C6"/>
    <w:rsid w:val="00050F2A"/>
    <w:rsid w:val="000525CE"/>
    <w:rsid w:val="00054F37"/>
    <w:rsid w:val="00057BE1"/>
    <w:rsid w:val="00057CC6"/>
    <w:rsid w:val="00060386"/>
    <w:rsid w:val="000607FF"/>
    <w:rsid w:val="00060A93"/>
    <w:rsid w:val="00060E92"/>
    <w:rsid w:val="000623BC"/>
    <w:rsid w:val="00062436"/>
    <w:rsid w:val="00063F5A"/>
    <w:rsid w:val="000644BD"/>
    <w:rsid w:val="000645A5"/>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241F"/>
    <w:rsid w:val="00083D9B"/>
    <w:rsid w:val="0008435F"/>
    <w:rsid w:val="00084E93"/>
    <w:rsid w:val="00086422"/>
    <w:rsid w:val="00091076"/>
    <w:rsid w:val="0009120E"/>
    <w:rsid w:val="000923FD"/>
    <w:rsid w:val="00092740"/>
    <w:rsid w:val="00092FDF"/>
    <w:rsid w:val="00093780"/>
    <w:rsid w:val="0009380E"/>
    <w:rsid w:val="000955A8"/>
    <w:rsid w:val="0009654C"/>
    <w:rsid w:val="00096A4A"/>
    <w:rsid w:val="00097716"/>
    <w:rsid w:val="00097DBA"/>
    <w:rsid w:val="00097E2E"/>
    <w:rsid w:val="000A121B"/>
    <w:rsid w:val="000A1261"/>
    <w:rsid w:val="000A38AD"/>
    <w:rsid w:val="000A3AB8"/>
    <w:rsid w:val="000A3EA9"/>
    <w:rsid w:val="000A511C"/>
    <w:rsid w:val="000A664E"/>
    <w:rsid w:val="000A7604"/>
    <w:rsid w:val="000A775C"/>
    <w:rsid w:val="000A793E"/>
    <w:rsid w:val="000B1FC6"/>
    <w:rsid w:val="000B2B3F"/>
    <w:rsid w:val="000B7AAB"/>
    <w:rsid w:val="000C0AD7"/>
    <w:rsid w:val="000C13ED"/>
    <w:rsid w:val="000C37AA"/>
    <w:rsid w:val="000C4678"/>
    <w:rsid w:val="000C4C18"/>
    <w:rsid w:val="000C50C4"/>
    <w:rsid w:val="000C5929"/>
    <w:rsid w:val="000C6881"/>
    <w:rsid w:val="000C6F47"/>
    <w:rsid w:val="000D06CB"/>
    <w:rsid w:val="000D15CF"/>
    <w:rsid w:val="000D1A0D"/>
    <w:rsid w:val="000D414F"/>
    <w:rsid w:val="000D4F89"/>
    <w:rsid w:val="000D62D6"/>
    <w:rsid w:val="000D6603"/>
    <w:rsid w:val="000E000B"/>
    <w:rsid w:val="000E13F3"/>
    <w:rsid w:val="000E14C1"/>
    <w:rsid w:val="000E1799"/>
    <w:rsid w:val="000E1BD2"/>
    <w:rsid w:val="000E1E77"/>
    <w:rsid w:val="000E2CBF"/>
    <w:rsid w:val="000E3F59"/>
    <w:rsid w:val="000E405A"/>
    <w:rsid w:val="000E4671"/>
    <w:rsid w:val="000E4908"/>
    <w:rsid w:val="000E4D3F"/>
    <w:rsid w:val="000E53C2"/>
    <w:rsid w:val="000E5D7D"/>
    <w:rsid w:val="000E6107"/>
    <w:rsid w:val="000E6C34"/>
    <w:rsid w:val="000E6FBB"/>
    <w:rsid w:val="000E77CF"/>
    <w:rsid w:val="000F0227"/>
    <w:rsid w:val="000F060F"/>
    <w:rsid w:val="000F0C2C"/>
    <w:rsid w:val="000F0E79"/>
    <w:rsid w:val="000F2443"/>
    <w:rsid w:val="000F3F0F"/>
    <w:rsid w:val="000F4630"/>
    <w:rsid w:val="000F5A64"/>
    <w:rsid w:val="000F682C"/>
    <w:rsid w:val="000F761C"/>
    <w:rsid w:val="000F7679"/>
    <w:rsid w:val="000F7A08"/>
    <w:rsid w:val="00100365"/>
    <w:rsid w:val="00100E40"/>
    <w:rsid w:val="0010294F"/>
    <w:rsid w:val="00102957"/>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645C"/>
    <w:rsid w:val="001268FF"/>
    <w:rsid w:val="001271D5"/>
    <w:rsid w:val="0013072D"/>
    <w:rsid w:val="00130DBE"/>
    <w:rsid w:val="00131788"/>
    <w:rsid w:val="00131987"/>
    <w:rsid w:val="00131F69"/>
    <w:rsid w:val="00132389"/>
    <w:rsid w:val="0013250C"/>
    <w:rsid w:val="00132BDA"/>
    <w:rsid w:val="001332DF"/>
    <w:rsid w:val="001352DA"/>
    <w:rsid w:val="00136554"/>
    <w:rsid w:val="00136689"/>
    <w:rsid w:val="00136890"/>
    <w:rsid w:val="00136DE5"/>
    <w:rsid w:val="00137AAA"/>
    <w:rsid w:val="00137CB9"/>
    <w:rsid w:val="00141A7F"/>
    <w:rsid w:val="0014269E"/>
    <w:rsid w:val="001426F0"/>
    <w:rsid w:val="001428AA"/>
    <w:rsid w:val="00144665"/>
    <w:rsid w:val="00145F14"/>
    <w:rsid w:val="00145F48"/>
    <w:rsid w:val="00146076"/>
    <w:rsid w:val="0014624C"/>
    <w:rsid w:val="00146ED6"/>
    <w:rsid w:val="001515AE"/>
    <w:rsid w:val="001536C0"/>
    <w:rsid w:val="00154853"/>
    <w:rsid w:val="0015536A"/>
    <w:rsid w:val="00155910"/>
    <w:rsid w:val="00160E93"/>
    <w:rsid w:val="001610A6"/>
    <w:rsid w:val="001615BA"/>
    <w:rsid w:val="001616B1"/>
    <w:rsid w:val="001624B4"/>
    <w:rsid w:val="00162AF8"/>
    <w:rsid w:val="00162DB1"/>
    <w:rsid w:val="00164241"/>
    <w:rsid w:val="00164E89"/>
    <w:rsid w:val="00165F3A"/>
    <w:rsid w:val="001664EA"/>
    <w:rsid w:val="001673ED"/>
    <w:rsid w:val="00167996"/>
    <w:rsid w:val="00167B8B"/>
    <w:rsid w:val="00167D5E"/>
    <w:rsid w:val="001718FA"/>
    <w:rsid w:val="00171E18"/>
    <w:rsid w:val="001720C8"/>
    <w:rsid w:val="001723A4"/>
    <w:rsid w:val="0017253C"/>
    <w:rsid w:val="001736FC"/>
    <w:rsid w:val="0017464F"/>
    <w:rsid w:val="00174A44"/>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04D"/>
    <w:rsid w:val="00192AB2"/>
    <w:rsid w:val="001936D7"/>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A7E52"/>
    <w:rsid w:val="001B3986"/>
    <w:rsid w:val="001B39B9"/>
    <w:rsid w:val="001B566F"/>
    <w:rsid w:val="001B5829"/>
    <w:rsid w:val="001B684B"/>
    <w:rsid w:val="001B79A2"/>
    <w:rsid w:val="001B7D87"/>
    <w:rsid w:val="001C01D9"/>
    <w:rsid w:val="001C0BAE"/>
    <w:rsid w:val="001C1378"/>
    <w:rsid w:val="001C13C5"/>
    <w:rsid w:val="001C28C6"/>
    <w:rsid w:val="001C4638"/>
    <w:rsid w:val="001C4D67"/>
    <w:rsid w:val="001C6781"/>
    <w:rsid w:val="001C729A"/>
    <w:rsid w:val="001C7989"/>
    <w:rsid w:val="001C7F30"/>
    <w:rsid w:val="001D0957"/>
    <w:rsid w:val="001D0F93"/>
    <w:rsid w:val="001D1930"/>
    <w:rsid w:val="001D3536"/>
    <w:rsid w:val="001D3830"/>
    <w:rsid w:val="001D3C26"/>
    <w:rsid w:val="001D51C6"/>
    <w:rsid w:val="001D687F"/>
    <w:rsid w:val="001D69F2"/>
    <w:rsid w:val="001D70B8"/>
    <w:rsid w:val="001D773E"/>
    <w:rsid w:val="001D7AE5"/>
    <w:rsid w:val="001D7D9C"/>
    <w:rsid w:val="001E078F"/>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42"/>
    <w:rsid w:val="001F0265"/>
    <w:rsid w:val="001F1100"/>
    <w:rsid w:val="001F1E6F"/>
    <w:rsid w:val="001F2415"/>
    <w:rsid w:val="001F3F4B"/>
    <w:rsid w:val="001F43DF"/>
    <w:rsid w:val="001F5333"/>
    <w:rsid w:val="001F5B86"/>
    <w:rsid w:val="001F696B"/>
    <w:rsid w:val="00200CA7"/>
    <w:rsid w:val="00200E9D"/>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46AE"/>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EE2"/>
    <w:rsid w:val="00240C67"/>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4FFC"/>
    <w:rsid w:val="0027527C"/>
    <w:rsid w:val="00276C2A"/>
    <w:rsid w:val="002774E0"/>
    <w:rsid w:val="00277D24"/>
    <w:rsid w:val="002822EF"/>
    <w:rsid w:val="00282906"/>
    <w:rsid w:val="00282B7C"/>
    <w:rsid w:val="00283D76"/>
    <w:rsid w:val="00284903"/>
    <w:rsid w:val="002864C3"/>
    <w:rsid w:val="002864C9"/>
    <w:rsid w:val="00286F43"/>
    <w:rsid w:val="0028745E"/>
    <w:rsid w:val="0029062D"/>
    <w:rsid w:val="00290738"/>
    <w:rsid w:val="00290F59"/>
    <w:rsid w:val="00291F8E"/>
    <w:rsid w:val="002920C3"/>
    <w:rsid w:val="002927A0"/>
    <w:rsid w:val="0029373C"/>
    <w:rsid w:val="00293E8A"/>
    <w:rsid w:val="00293FF9"/>
    <w:rsid w:val="0029478E"/>
    <w:rsid w:val="00295242"/>
    <w:rsid w:val="00296EA8"/>
    <w:rsid w:val="002A20A4"/>
    <w:rsid w:val="002A254B"/>
    <w:rsid w:val="002A2E63"/>
    <w:rsid w:val="002A382D"/>
    <w:rsid w:val="002A3A79"/>
    <w:rsid w:val="002A50FA"/>
    <w:rsid w:val="002A6A01"/>
    <w:rsid w:val="002A7515"/>
    <w:rsid w:val="002B0355"/>
    <w:rsid w:val="002B0C7A"/>
    <w:rsid w:val="002B13BE"/>
    <w:rsid w:val="002C01A9"/>
    <w:rsid w:val="002C05C7"/>
    <w:rsid w:val="002C05D4"/>
    <w:rsid w:val="002C195F"/>
    <w:rsid w:val="002C1E40"/>
    <w:rsid w:val="002C1EDC"/>
    <w:rsid w:val="002C23F4"/>
    <w:rsid w:val="002C3462"/>
    <w:rsid w:val="002C3AAD"/>
    <w:rsid w:val="002C5EF4"/>
    <w:rsid w:val="002C61E7"/>
    <w:rsid w:val="002D0340"/>
    <w:rsid w:val="002D074E"/>
    <w:rsid w:val="002D0D14"/>
    <w:rsid w:val="002D2599"/>
    <w:rsid w:val="002D30EB"/>
    <w:rsid w:val="002D4443"/>
    <w:rsid w:val="002D48E6"/>
    <w:rsid w:val="002E1F9F"/>
    <w:rsid w:val="002E236B"/>
    <w:rsid w:val="002E46CC"/>
    <w:rsid w:val="002E472A"/>
    <w:rsid w:val="002E4A28"/>
    <w:rsid w:val="002E74BB"/>
    <w:rsid w:val="002F00DE"/>
    <w:rsid w:val="002F020C"/>
    <w:rsid w:val="002F02F2"/>
    <w:rsid w:val="002F4634"/>
    <w:rsid w:val="002F556E"/>
    <w:rsid w:val="002F6A83"/>
    <w:rsid w:val="002F6F2C"/>
    <w:rsid w:val="002F7A3A"/>
    <w:rsid w:val="00302EE8"/>
    <w:rsid w:val="00303E62"/>
    <w:rsid w:val="00304336"/>
    <w:rsid w:val="00304DF7"/>
    <w:rsid w:val="003057A9"/>
    <w:rsid w:val="003057AA"/>
    <w:rsid w:val="00310591"/>
    <w:rsid w:val="003106C8"/>
    <w:rsid w:val="00311B5F"/>
    <w:rsid w:val="00313C02"/>
    <w:rsid w:val="00314964"/>
    <w:rsid w:val="00315707"/>
    <w:rsid w:val="00316397"/>
    <w:rsid w:val="00320A83"/>
    <w:rsid w:val="00320DE8"/>
    <w:rsid w:val="00320F8B"/>
    <w:rsid w:val="00320F94"/>
    <w:rsid w:val="00321E5F"/>
    <w:rsid w:val="00322425"/>
    <w:rsid w:val="003224EF"/>
    <w:rsid w:val="00322D57"/>
    <w:rsid w:val="00324920"/>
    <w:rsid w:val="00325A36"/>
    <w:rsid w:val="00326BA1"/>
    <w:rsid w:val="00326FE9"/>
    <w:rsid w:val="0033078F"/>
    <w:rsid w:val="00331577"/>
    <w:rsid w:val="00331CE2"/>
    <w:rsid w:val="003322DA"/>
    <w:rsid w:val="003326AC"/>
    <w:rsid w:val="003328D3"/>
    <w:rsid w:val="003333BA"/>
    <w:rsid w:val="00335A74"/>
    <w:rsid w:val="00335EE9"/>
    <w:rsid w:val="00336540"/>
    <w:rsid w:val="00336D32"/>
    <w:rsid w:val="00337716"/>
    <w:rsid w:val="003407C8"/>
    <w:rsid w:val="003409BF"/>
    <w:rsid w:val="00340C79"/>
    <w:rsid w:val="003414AF"/>
    <w:rsid w:val="00341DC6"/>
    <w:rsid w:val="00342B76"/>
    <w:rsid w:val="00343F35"/>
    <w:rsid w:val="003442DF"/>
    <w:rsid w:val="003449BC"/>
    <w:rsid w:val="00344FDE"/>
    <w:rsid w:val="00345236"/>
    <w:rsid w:val="00345BBA"/>
    <w:rsid w:val="00345D4A"/>
    <w:rsid w:val="00347D3D"/>
    <w:rsid w:val="00351976"/>
    <w:rsid w:val="00351B79"/>
    <w:rsid w:val="00351C86"/>
    <w:rsid w:val="00353207"/>
    <w:rsid w:val="0035326C"/>
    <w:rsid w:val="00355548"/>
    <w:rsid w:val="00355A43"/>
    <w:rsid w:val="00355B8D"/>
    <w:rsid w:val="0035644D"/>
    <w:rsid w:val="00360286"/>
    <w:rsid w:val="00360A2E"/>
    <w:rsid w:val="003617BB"/>
    <w:rsid w:val="00361CCA"/>
    <w:rsid w:val="00362359"/>
    <w:rsid w:val="003626AB"/>
    <w:rsid w:val="00363C96"/>
    <w:rsid w:val="00365D41"/>
    <w:rsid w:val="00366FF7"/>
    <w:rsid w:val="00367295"/>
    <w:rsid w:val="00367BD9"/>
    <w:rsid w:val="003702A2"/>
    <w:rsid w:val="00370548"/>
    <w:rsid w:val="00373660"/>
    <w:rsid w:val="00373FDD"/>
    <w:rsid w:val="00374C92"/>
    <w:rsid w:val="003750D7"/>
    <w:rsid w:val="00375549"/>
    <w:rsid w:val="00375D91"/>
    <w:rsid w:val="00376679"/>
    <w:rsid w:val="0037682D"/>
    <w:rsid w:val="00376ACD"/>
    <w:rsid w:val="00377055"/>
    <w:rsid w:val="0038010C"/>
    <w:rsid w:val="00380F4F"/>
    <w:rsid w:val="00382F4F"/>
    <w:rsid w:val="00383C2F"/>
    <w:rsid w:val="00383DD9"/>
    <w:rsid w:val="003847B6"/>
    <w:rsid w:val="003875CC"/>
    <w:rsid w:val="00391533"/>
    <w:rsid w:val="003915E7"/>
    <w:rsid w:val="003918EF"/>
    <w:rsid w:val="0039269C"/>
    <w:rsid w:val="00394B61"/>
    <w:rsid w:val="0039562D"/>
    <w:rsid w:val="003A05A6"/>
    <w:rsid w:val="003A2303"/>
    <w:rsid w:val="003A40BD"/>
    <w:rsid w:val="003A4611"/>
    <w:rsid w:val="003A4D7B"/>
    <w:rsid w:val="003A4F86"/>
    <w:rsid w:val="003A602F"/>
    <w:rsid w:val="003A63F0"/>
    <w:rsid w:val="003B124D"/>
    <w:rsid w:val="003B1BF9"/>
    <w:rsid w:val="003B3509"/>
    <w:rsid w:val="003B4988"/>
    <w:rsid w:val="003B4B36"/>
    <w:rsid w:val="003B5804"/>
    <w:rsid w:val="003B5F1D"/>
    <w:rsid w:val="003B6368"/>
    <w:rsid w:val="003C0758"/>
    <w:rsid w:val="003C099B"/>
    <w:rsid w:val="003C1958"/>
    <w:rsid w:val="003C3A82"/>
    <w:rsid w:val="003C3C36"/>
    <w:rsid w:val="003C5A56"/>
    <w:rsid w:val="003C679A"/>
    <w:rsid w:val="003C72CD"/>
    <w:rsid w:val="003C7772"/>
    <w:rsid w:val="003C7E76"/>
    <w:rsid w:val="003D0ED4"/>
    <w:rsid w:val="003D137D"/>
    <w:rsid w:val="003D18C2"/>
    <w:rsid w:val="003D1D72"/>
    <w:rsid w:val="003D1FAE"/>
    <w:rsid w:val="003D4242"/>
    <w:rsid w:val="003D42C9"/>
    <w:rsid w:val="003D556D"/>
    <w:rsid w:val="003D5B31"/>
    <w:rsid w:val="003D6490"/>
    <w:rsid w:val="003D667F"/>
    <w:rsid w:val="003D7258"/>
    <w:rsid w:val="003D7A2D"/>
    <w:rsid w:val="003E008E"/>
    <w:rsid w:val="003E0403"/>
    <w:rsid w:val="003E0684"/>
    <w:rsid w:val="003E38A1"/>
    <w:rsid w:val="003E3C34"/>
    <w:rsid w:val="003E55E2"/>
    <w:rsid w:val="003E70EF"/>
    <w:rsid w:val="003F02AA"/>
    <w:rsid w:val="003F0AAB"/>
    <w:rsid w:val="003F2651"/>
    <w:rsid w:val="003F3782"/>
    <w:rsid w:val="003F4F02"/>
    <w:rsid w:val="003F5812"/>
    <w:rsid w:val="003F5DF5"/>
    <w:rsid w:val="003F60D2"/>
    <w:rsid w:val="003F6396"/>
    <w:rsid w:val="003F6A45"/>
    <w:rsid w:val="003F6E5E"/>
    <w:rsid w:val="003F7859"/>
    <w:rsid w:val="003F7B9C"/>
    <w:rsid w:val="004006D3"/>
    <w:rsid w:val="00401340"/>
    <w:rsid w:val="0040161E"/>
    <w:rsid w:val="00402142"/>
    <w:rsid w:val="0040258F"/>
    <w:rsid w:val="00402891"/>
    <w:rsid w:val="0040589D"/>
    <w:rsid w:val="00406869"/>
    <w:rsid w:val="00406A32"/>
    <w:rsid w:val="004070A8"/>
    <w:rsid w:val="00410077"/>
    <w:rsid w:val="00410BFB"/>
    <w:rsid w:val="00411766"/>
    <w:rsid w:val="00412786"/>
    <w:rsid w:val="00414A40"/>
    <w:rsid w:val="0041508C"/>
    <w:rsid w:val="00416381"/>
    <w:rsid w:val="0041695E"/>
    <w:rsid w:val="00416FD4"/>
    <w:rsid w:val="00417F46"/>
    <w:rsid w:val="00420E99"/>
    <w:rsid w:val="0042204F"/>
    <w:rsid w:val="00423235"/>
    <w:rsid w:val="00423FFF"/>
    <w:rsid w:val="00425A88"/>
    <w:rsid w:val="00425E2D"/>
    <w:rsid w:val="00426027"/>
    <w:rsid w:val="004264B6"/>
    <w:rsid w:val="004269A7"/>
    <w:rsid w:val="00426B26"/>
    <w:rsid w:val="004272B3"/>
    <w:rsid w:val="0042738A"/>
    <w:rsid w:val="004315D9"/>
    <w:rsid w:val="00431774"/>
    <w:rsid w:val="004328EE"/>
    <w:rsid w:val="00432DF3"/>
    <w:rsid w:val="00440880"/>
    <w:rsid w:val="004410A0"/>
    <w:rsid w:val="00442BAE"/>
    <w:rsid w:val="004433AE"/>
    <w:rsid w:val="0044346D"/>
    <w:rsid w:val="00444048"/>
    <w:rsid w:val="00444E36"/>
    <w:rsid w:val="0044503E"/>
    <w:rsid w:val="00445210"/>
    <w:rsid w:val="0044604E"/>
    <w:rsid w:val="00446279"/>
    <w:rsid w:val="004466BB"/>
    <w:rsid w:val="00446D01"/>
    <w:rsid w:val="0044747B"/>
    <w:rsid w:val="004514E8"/>
    <w:rsid w:val="00451AE0"/>
    <w:rsid w:val="00451E05"/>
    <w:rsid w:val="00452821"/>
    <w:rsid w:val="004552E0"/>
    <w:rsid w:val="0045533F"/>
    <w:rsid w:val="00455EEB"/>
    <w:rsid w:val="004561A7"/>
    <w:rsid w:val="00456359"/>
    <w:rsid w:val="004568E4"/>
    <w:rsid w:val="00457404"/>
    <w:rsid w:val="00457BD6"/>
    <w:rsid w:val="004601A6"/>
    <w:rsid w:val="004621BE"/>
    <w:rsid w:val="004625BE"/>
    <w:rsid w:val="0046273E"/>
    <w:rsid w:val="00462B5C"/>
    <w:rsid w:val="0046307E"/>
    <w:rsid w:val="004637C0"/>
    <w:rsid w:val="0046381A"/>
    <w:rsid w:val="0046444A"/>
    <w:rsid w:val="00465FC1"/>
    <w:rsid w:val="00472DF6"/>
    <w:rsid w:val="004731DD"/>
    <w:rsid w:val="0047341F"/>
    <w:rsid w:val="00473B36"/>
    <w:rsid w:val="00473DAA"/>
    <w:rsid w:val="00473E4A"/>
    <w:rsid w:val="00473E6C"/>
    <w:rsid w:val="004756A8"/>
    <w:rsid w:val="0047729D"/>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014"/>
    <w:rsid w:val="00492921"/>
    <w:rsid w:val="004939B8"/>
    <w:rsid w:val="00493B0A"/>
    <w:rsid w:val="00494C03"/>
    <w:rsid w:val="00495203"/>
    <w:rsid w:val="00495A74"/>
    <w:rsid w:val="00495E9C"/>
    <w:rsid w:val="004968E6"/>
    <w:rsid w:val="00496F93"/>
    <w:rsid w:val="004A1E33"/>
    <w:rsid w:val="004A2113"/>
    <w:rsid w:val="004A213F"/>
    <w:rsid w:val="004A27DC"/>
    <w:rsid w:val="004A4366"/>
    <w:rsid w:val="004A5DBE"/>
    <w:rsid w:val="004A5DD6"/>
    <w:rsid w:val="004A60A8"/>
    <w:rsid w:val="004A64DB"/>
    <w:rsid w:val="004A681B"/>
    <w:rsid w:val="004A6B52"/>
    <w:rsid w:val="004A74E7"/>
    <w:rsid w:val="004B1C50"/>
    <w:rsid w:val="004B1E11"/>
    <w:rsid w:val="004B273F"/>
    <w:rsid w:val="004B2E33"/>
    <w:rsid w:val="004B2EA5"/>
    <w:rsid w:val="004B345F"/>
    <w:rsid w:val="004B35E0"/>
    <w:rsid w:val="004B37BE"/>
    <w:rsid w:val="004B5DF4"/>
    <w:rsid w:val="004B65B8"/>
    <w:rsid w:val="004B6A14"/>
    <w:rsid w:val="004B71B8"/>
    <w:rsid w:val="004B7AE3"/>
    <w:rsid w:val="004B7ECB"/>
    <w:rsid w:val="004C051C"/>
    <w:rsid w:val="004C0A15"/>
    <w:rsid w:val="004C2415"/>
    <w:rsid w:val="004C4162"/>
    <w:rsid w:val="004C46C3"/>
    <w:rsid w:val="004C4A99"/>
    <w:rsid w:val="004C54C5"/>
    <w:rsid w:val="004C5A26"/>
    <w:rsid w:val="004C6CEA"/>
    <w:rsid w:val="004C6D55"/>
    <w:rsid w:val="004C6EF5"/>
    <w:rsid w:val="004D1527"/>
    <w:rsid w:val="004D1626"/>
    <w:rsid w:val="004D168D"/>
    <w:rsid w:val="004D1876"/>
    <w:rsid w:val="004D2432"/>
    <w:rsid w:val="004D25A9"/>
    <w:rsid w:val="004D3859"/>
    <w:rsid w:val="004D4CED"/>
    <w:rsid w:val="004D535C"/>
    <w:rsid w:val="004D619E"/>
    <w:rsid w:val="004D689A"/>
    <w:rsid w:val="004D781B"/>
    <w:rsid w:val="004D7E62"/>
    <w:rsid w:val="004E0374"/>
    <w:rsid w:val="004E0384"/>
    <w:rsid w:val="004E0D18"/>
    <w:rsid w:val="004E0EDA"/>
    <w:rsid w:val="004E1E07"/>
    <w:rsid w:val="004E1E51"/>
    <w:rsid w:val="004E214E"/>
    <w:rsid w:val="004E2A2C"/>
    <w:rsid w:val="004E2A4B"/>
    <w:rsid w:val="004E4B41"/>
    <w:rsid w:val="004E4B5E"/>
    <w:rsid w:val="004E5C2F"/>
    <w:rsid w:val="004E6B6C"/>
    <w:rsid w:val="004E6E5C"/>
    <w:rsid w:val="004E716A"/>
    <w:rsid w:val="004E72BA"/>
    <w:rsid w:val="004F1BE2"/>
    <w:rsid w:val="004F2207"/>
    <w:rsid w:val="004F342D"/>
    <w:rsid w:val="004F39FC"/>
    <w:rsid w:val="004F462F"/>
    <w:rsid w:val="004F7DE4"/>
    <w:rsid w:val="00500DA2"/>
    <w:rsid w:val="00502179"/>
    <w:rsid w:val="00503427"/>
    <w:rsid w:val="005034FA"/>
    <w:rsid w:val="00503A5E"/>
    <w:rsid w:val="00503D7C"/>
    <w:rsid w:val="00504A75"/>
    <w:rsid w:val="00505118"/>
    <w:rsid w:val="00505DB9"/>
    <w:rsid w:val="005066FA"/>
    <w:rsid w:val="00507E04"/>
    <w:rsid w:val="00507F02"/>
    <w:rsid w:val="0051008F"/>
    <w:rsid w:val="00510B03"/>
    <w:rsid w:val="005113DA"/>
    <w:rsid w:val="00512E04"/>
    <w:rsid w:val="00513494"/>
    <w:rsid w:val="00513727"/>
    <w:rsid w:val="00515373"/>
    <w:rsid w:val="00515BEB"/>
    <w:rsid w:val="00516378"/>
    <w:rsid w:val="00516A25"/>
    <w:rsid w:val="00517123"/>
    <w:rsid w:val="005173A9"/>
    <w:rsid w:val="00517662"/>
    <w:rsid w:val="0052099E"/>
    <w:rsid w:val="00521265"/>
    <w:rsid w:val="00523425"/>
    <w:rsid w:val="005238ED"/>
    <w:rsid w:val="005240EF"/>
    <w:rsid w:val="005254B3"/>
    <w:rsid w:val="00525776"/>
    <w:rsid w:val="005259DC"/>
    <w:rsid w:val="00525FFC"/>
    <w:rsid w:val="0052767C"/>
    <w:rsid w:val="00530C8D"/>
    <w:rsid w:val="00530E4E"/>
    <w:rsid w:val="005313FB"/>
    <w:rsid w:val="005322D2"/>
    <w:rsid w:val="005342E4"/>
    <w:rsid w:val="005345A7"/>
    <w:rsid w:val="005354CF"/>
    <w:rsid w:val="00535AD5"/>
    <w:rsid w:val="0053611C"/>
    <w:rsid w:val="00536D76"/>
    <w:rsid w:val="005377A4"/>
    <w:rsid w:val="00537940"/>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7DA"/>
    <w:rsid w:val="00555A33"/>
    <w:rsid w:val="00560DF0"/>
    <w:rsid w:val="005622C4"/>
    <w:rsid w:val="0056295A"/>
    <w:rsid w:val="00563075"/>
    <w:rsid w:val="005631DA"/>
    <w:rsid w:val="005637B1"/>
    <w:rsid w:val="00563E91"/>
    <w:rsid w:val="005642D9"/>
    <w:rsid w:val="00564437"/>
    <w:rsid w:val="00564A41"/>
    <w:rsid w:val="00564C74"/>
    <w:rsid w:val="00564FBB"/>
    <w:rsid w:val="0056560D"/>
    <w:rsid w:val="00566665"/>
    <w:rsid w:val="00567283"/>
    <w:rsid w:val="00567663"/>
    <w:rsid w:val="00567C7A"/>
    <w:rsid w:val="005709AB"/>
    <w:rsid w:val="00570ECC"/>
    <w:rsid w:val="00571DFB"/>
    <w:rsid w:val="00572DC5"/>
    <w:rsid w:val="00573139"/>
    <w:rsid w:val="005731D9"/>
    <w:rsid w:val="0057378C"/>
    <w:rsid w:val="00573E23"/>
    <w:rsid w:val="0057538E"/>
    <w:rsid w:val="00575917"/>
    <w:rsid w:val="00582384"/>
    <w:rsid w:val="00582A6E"/>
    <w:rsid w:val="00584D9F"/>
    <w:rsid w:val="005857FF"/>
    <w:rsid w:val="00585AD6"/>
    <w:rsid w:val="00586DC8"/>
    <w:rsid w:val="00590A7C"/>
    <w:rsid w:val="00590E49"/>
    <w:rsid w:val="005918D5"/>
    <w:rsid w:val="00592EAC"/>
    <w:rsid w:val="005934D0"/>
    <w:rsid w:val="005948AC"/>
    <w:rsid w:val="00595B54"/>
    <w:rsid w:val="005A10C4"/>
    <w:rsid w:val="005A1FEC"/>
    <w:rsid w:val="005A2813"/>
    <w:rsid w:val="005A3730"/>
    <w:rsid w:val="005A50AD"/>
    <w:rsid w:val="005A6312"/>
    <w:rsid w:val="005A6866"/>
    <w:rsid w:val="005A69CE"/>
    <w:rsid w:val="005A709E"/>
    <w:rsid w:val="005A73A4"/>
    <w:rsid w:val="005A740E"/>
    <w:rsid w:val="005A74E2"/>
    <w:rsid w:val="005A7BE7"/>
    <w:rsid w:val="005B008F"/>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5A5"/>
    <w:rsid w:val="005D474E"/>
    <w:rsid w:val="005D54A5"/>
    <w:rsid w:val="005D5BF4"/>
    <w:rsid w:val="005D5EF0"/>
    <w:rsid w:val="005D6D21"/>
    <w:rsid w:val="005E0D46"/>
    <w:rsid w:val="005E1E3B"/>
    <w:rsid w:val="005E2F91"/>
    <w:rsid w:val="005E3B35"/>
    <w:rsid w:val="005E4852"/>
    <w:rsid w:val="005E548B"/>
    <w:rsid w:val="005E6A99"/>
    <w:rsid w:val="005F05EB"/>
    <w:rsid w:val="005F0C13"/>
    <w:rsid w:val="005F12DD"/>
    <w:rsid w:val="005F1A30"/>
    <w:rsid w:val="005F21CE"/>
    <w:rsid w:val="005F2C64"/>
    <w:rsid w:val="005F3AC7"/>
    <w:rsid w:val="005F4302"/>
    <w:rsid w:val="005F432A"/>
    <w:rsid w:val="005F4BC3"/>
    <w:rsid w:val="005F54C3"/>
    <w:rsid w:val="005F6B91"/>
    <w:rsid w:val="005F7023"/>
    <w:rsid w:val="005F7D1A"/>
    <w:rsid w:val="00601EA6"/>
    <w:rsid w:val="00602145"/>
    <w:rsid w:val="00602F1F"/>
    <w:rsid w:val="006032EA"/>
    <w:rsid w:val="00603FC2"/>
    <w:rsid w:val="006054AF"/>
    <w:rsid w:val="00605706"/>
    <w:rsid w:val="00605B24"/>
    <w:rsid w:val="00605DA9"/>
    <w:rsid w:val="00605FB4"/>
    <w:rsid w:val="006072C7"/>
    <w:rsid w:val="00607ECC"/>
    <w:rsid w:val="00607F0E"/>
    <w:rsid w:val="00610387"/>
    <w:rsid w:val="0061261E"/>
    <w:rsid w:val="00612C14"/>
    <w:rsid w:val="0061316B"/>
    <w:rsid w:val="00614456"/>
    <w:rsid w:val="00614607"/>
    <w:rsid w:val="006169E1"/>
    <w:rsid w:val="00616A2D"/>
    <w:rsid w:val="0061722D"/>
    <w:rsid w:val="00620060"/>
    <w:rsid w:val="00620FA2"/>
    <w:rsid w:val="0062197C"/>
    <w:rsid w:val="00627349"/>
    <w:rsid w:val="006308E9"/>
    <w:rsid w:val="006309B0"/>
    <w:rsid w:val="00631C04"/>
    <w:rsid w:val="006331D6"/>
    <w:rsid w:val="00633A28"/>
    <w:rsid w:val="00633BE5"/>
    <w:rsid w:val="00634132"/>
    <w:rsid w:val="00636083"/>
    <w:rsid w:val="00636A0B"/>
    <w:rsid w:val="00637091"/>
    <w:rsid w:val="006406DF"/>
    <w:rsid w:val="00641E5D"/>
    <w:rsid w:val="00641F42"/>
    <w:rsid w:val="00642205"/>
    <w:rsid w:val="006426E3"/>
    <w:rsid w:val="00642814"/>
    <w:rsid w:val="00644154"/>
    <w:rsid w:val="00644812"/>
    <w:rsid w:val="006459C6"/>
    <w:rsid w:val="00645BC6"/>
    <w:rsid w:val="006462A7"/>
    <w:rsid w:val="006463B4"/>
    <w:rsid w:val="00647B5E"/>
    <w:rsid w:val="00650375"/>
    <w:rsid w:val="0065224A"/>
    <w:rsid w:val="0065363D"/>
    <w:rsid w:val="00653856"/>
    <w:rsid w:val="00654214"/>
    <w:rsid w:val="00655901"/>
    <w:rsid w:val="0066057C"/>
    <w:rsid w:val="00660F22"/>
    <w:rsid w:val="006621D7"/>
    <w:rsid w:val="006627FB"/>
    <w:rsid w:val="0066281F"/>
    <w:rsid w:val="006632FE"/>
    <w:rsid w:val="00664B14"/>
    <w:rsid w:val="00664C29"/>
    <w:rsid w:val="006658D0"/>
    <w:rsid w:val="0066652D"/>
    <w:rsid w:val="006666FB"/>
    <w:rsid w:val="0066678D"/>
    <w:rsid w:val="0066788F"/>
    <w:rsid w:val="006679D8"/>
    <w:rsid w:val="00667D66"/>
    <w:rsid w:val="00670A77"/>
    <w:rsid w:val="006713CA"/>
    <w:rsid w:val="0067185E"/>
    <w:rsid w:val="00672418"/>
    <w:rsid w:val="00672524"/>
    <w:rsid w:val="0067297F"/>
    <w:rsid w:val="00674914"/>
    <w:rsid w:val="00675155"/>
    <w:rsid w:val="006754A7"/>
    <w:rsid w:val="00676009"/>
    <w:rsid w:val="00676C2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0911"/>
    <w:rsid w:val="006921A6"/>
    <w:rsid w:val="006925E3"/>
    <w:rsid w:val="00692F24"/>
    <w:rsid w:val="006932B3"/>
    <w:rsid w:val="006933CC"/>
    <w:rsid w:val="00693514"/>
    <w:rsid w:val="00694D2C"/>
    <w:rsid w:val="00694DDA"/>
    <w:rsid w:val="00696554"/>
    <w:rsid w:val="00696C89"/>
    <w:rsid w:val="006971E7"/>
    <w:rsid w:val="006A05DE"/>
    <w:rsid w:val="006A060C"/>
    <w:rsid w:val="006A1AB0"/>
    <w:rsid w:val="006A1B3B"/>
    <w:rsid w:val="006A1F12"/>
    <w:rsid w:val="006A27D0"/>
    <w:rsid w:val="006A3A9A"/>
    <w:rsid w:val="006B030A"/>
    <w:rsid w:val="006B096A"/>
    <w:rsid w:val="006B1F14"/>
    <w:rsid w:val="006B3410"/>
    <w:rsid w:val="006B348A"/>
    <w:rsid w:val="006B44F2"/>
    <w:rsid w:val="006B4ED3"/>
    <w:rsid w:val="006B575D"/>
    <w:rsid w:val="006B578C"/>
    <w:rsid w:val="006B6F02"/>
    <w:rsid w:val="006C0CEA"/>
    <w:rsid w:val="006C1D04"/>
    <w:rsid w:val="006C37F7"/>
    <w:rsid w:val="006C4AD8"/>
    <w:rsid w:val="006C5F25"/>
    <w:rsid w:val="006C7037"/>
    <w:rsid w:val="006C71F3"/>
    <w:rsid w:val="006D0863"/>
    <w:rsid w:val="006D094C"/>
    <w:rsid w:val="006D1E34"/>
    <w:rsid w:val="006D400F"/>
    <w:rsid w:val="006D436E"/>
    <w:rsid w:val="006D509C"/>
    <w:rsid w:val="006D7FFE"/>
    <w:rsid w:val="006E0015"/>
    <w:rsid w:val="006E080A"/>
    <w:rsid w:val="006E0FDF"/>
    <w:rsid w:val="006E1C57"/>
    <w:rsid w:val="006E1F31"/>
    <w:rsid w:val="006E30ED"/>
    <w:rsid w:val="006E4050"/>
    <w:rsid w:val="006E46D8"/>
    <w:rsid w:val="006E4C9D"/>
    <w:rsid w:val="006E532B"/>
    <w:rsid w:val="006E5799"/>
    <w:rsid w:val="006E5A8D"/>
    <w:rsid w:val="006E63D9"/>
    <w:rsid w:val="006E6643"/>
    <w:rsid w:val="006E73AC"/>
    <w:rsid w:val="006E7A7E"/>
    <w:rsid w:val="006F0394"/>
    <w:rsid w:val="006F052F"/>
    <w:rsid w:val="006F0B54"/>
    <w:rsid w:val="006F19B5"/>
    <w:rsid w:val="006F1C82"/>
    <w:rsid w:val="006F2FB1"/>
    <w:rsid w:val="006F45FA"/>
    <w:rsid w:val="006F6375"/>
    <w:rsid w:val="006F67CD"/>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1B99"/>
    <w:rsid w:val="00722261"/>
    <w:rsid w:val="0072314F"/>
    <w:rsid w:val="0072383E"/>
    <w:rsid w:val="00726666"/>
    <w:rsid w:val="00727099"/>
    <w:rsid w:val="00727492"/>
    <w:rsid w:val="00727E94"/>
    <w:rsid w:val="007300EE"/>
    <w:rsid w:val="00730CCA"/>
    <w:rsid w:val="00732108"/>
    <w:rsid w:val="0073235D"/>
    <w:rsid w:val="007327CC"/>
    <w:rsid w:val="007339AA"/>
    <w:rsid w:val="00734D4B"/>
    <w:rsid w:val="00737309"/>
    <w:rsid w:val="00740E94"/>
    <w:rsid w:val="0074124C"/>
    <w:rsid w:val="007416E9"/>
    <w:rsid w:val="00741AFD"/>
    <w:rsid w:val="00743268"/>
    <w:rsid w:val="00744822"/>
    <w:rsid w:val="00745055"/>
    <w:rsid w:val="007452E2"/>
    <w:rsid w:val="0075031C"/>
    <w:rsid w:val="00751747"/>
    <w:rsid w:val="00752953"/>
    <w:rsid w:val="00754B9F"/>
    <w:rsid w:val="00755127"/>
    <w:rsid w:val="00756554"/>
    <w:rsid w:val="007565CE"/>
    <w:rsid w:val="0076194D"/>
    <w:rsid w:val="00761BF9"/>
    <w:rsid w:val="00761C0E"/>
    <w:rsid w:val="00762315"/>
    <w:rsid w:val="00762514"/>
    <w:rsid w:val="00762A06"/>
    <w:rsid w:val="00763C9B"/>
    <w:rsid w:val="00763E6B"/>
    <w:rsid w:val="0076568E"/>
    <w:rsid w:val="00765BA9"/>
    <w:rsid w:val="00766181"/>
    <w:rsid w:val="007662BE"/>
    <w:rsid w:val="00766C9B"/>
    <w:rsid w:val="007676E1"/>
    <w:rsid w:val="007676EB"/>
    <w:rsid w:val="00767B43"/>
    <w:rsid w:val="00767E3C"/>
    <w:rsid w:val="00770A4A"/>
    <w:rsid w:val="00770CA1"/>
    <w:rsid w:val="0077129F"/>
    <w:rsid w:val="0077144C"/>
    <w:rsid w:val="00771CC3"/>
    <w:rsid w:val="00774A56"/>
    <w:rsid w:val="0077755E"/>
    <w:rsid w:val="007775DC"/>
    <w:rsid w:val="00777C66"/>
    <w:rsid w:val="007802C6"/>
    <w:rsid w:val="007809A5"/>
    <w:rsid w:val="00781323"/>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58A8"/>
    <w:rsid w:val="00796545"/>
    <w:rsid w:val="0079702D"/>
    <w:rsid w:val="007A011F"/>
    <w:rsid w:val="007A0F01"/>
    <w:rsid w:val="007A1358"/>
    <w:rsid w:val="007A1CC6"/>
    <w:rsid w:val="007A2CA8"/>
    <w:rsid w:val="007A2F59"/>
    <w:rsid w:val="007A3940"/>
    <w:rsid w:val="007A3DDE"/>
    <w:rsid w:val="007A3EC2"/>
    <w:rsid w:val="007A3ECA"/>
    <w:rsid w:val="007A527F"/>
    <w:rsid w:val="007A5CFF"/>
    <w:rsid w:val="007A7981"/>
    <w:rsid w:val="007A7D4B"/>
    <w:rsid w:val="007B0B4B"/>
    <w:rsid w:val="007B0C8E"/>
    <w:rsid w:val="007B5151"/>
    <w:rsid w:val="007B6578"/>
    <w:rsid w:val="007B7027"/>
    <w:rsid w:val="007B797E"/>
    <w:rsid w:val="007C1214"/>
    <w:rsid w:val="007C18BE"/>
    <w:rsid w:val="007C18FC"/>
    <w:rsid w:val="007C1A1E"/>
    <w:rsid w:val="007C20D9"/>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6BE8"/>
    <w:rsid w:val="007D7176"/>
    <w:rsid w:val="007E0AC5"/>
    <w:rsid w:val="007E1CC2"/>
    <w:rsid w:val="007E3042"/>
    <w:rsid w:val="007E45A5"/>
    <w:rsid w:val="007E5278"/>
    <w:rsid w:val="007E6060"/>
    <w:rsid w:val="007E635B"/>
    <w:rsid w:val="007E76A9"/>
    <w:rsid w:val="007E7FE7"/>
    <w:rsid w:val="007F09E7"/>
    <w:rsid w:val="007F138C"/>
    <w:rsid w:val="007F179E"/>
    <w:rsid w:val="007F2F40"/>
    <w:rsid w:val="007F5C74"/>
    <w:rsid w:val="007F5E3F"/>
    <w:rsid w:val="007F5F90"/>
    <w:rsid w:val="007F5F9C"/>
    <w:rsid w:val="007F7170"/>
    <w:rsid w:val="007F72BB"/>
    <w:rsid w:val="007F75F4"/>
    <w:rsid w:val="007F790A"/>
    <w:rsid w:val="007F7BB7"/>
    <w:rsid w:val="00800817"/>
    <w:rsid w:val="00800B0F"/>
    <w:rsid w:val="00800F12"/>
    <w:rsid w:val="008020D5"/>
    <w:rsid w:val="00803B03"/>
    <w:rsid w:val="00803C3C"/>
    <w:rsid w:val="008055E3"/>
    <w:rsid w:val="00805DEE"/>
    <w:rsid w:val="0080611C"/>
    <w:rsid w:val="008066DB"/>
    <w:rsid w:val="00806797"/>
    <w:rsid w:val="00807134"/>
    <w:rsid w:val="00807745"/>
    <w:rsid w:val="00811315"/>
    <w:rsid w:val="008115AB"/>
    <w:rsid w:val="00811687"/>
    <w:rsid w:val="00811F91"/>
    <w:rsid w:val="008122A4"/>
    <w:rsid w:val="008126C0"/>
    <w:rsid w:val="00814134"/>
    <w:rsid w:val="00814BE5"/>
    <w:rsid w:val="008158EA"/>
    <w:rsid w:val="0081726E"/>
    <w:rsid w:val="00817348"/>
    <w:rsid w:val="008211B9"/>
    <w:rsid w:val="00822A2A"/>
    <w:rsid w:val="008231FF"/>
    <w:rsid w:val="008242DA"/>
    <w:rsid w:val="00824466"/>
    <w:rsid w:val="00824EF5"/>
    <w:rsid w:val="008262CA"/>
    <w:rsid w:val="008270E5"/>
    <w:rsid w:val="00827667"/>
    <w:rsid w:val="00830204"/>
    <w:rsid w:val="00830722"/>
    <w:rsid w:val="0083174B"/>
    <w:rsid w:val="0083208C"/>
    <w:rsid w:val="008354BC"/>
    <w:rsid w:val="00835A2A"/>
    <w:rsid w:val="00835C05"/>
    <w:rsid w:val="00836692"/>
    <w:rsid w:val="008372F4"/>
    <w:rsid w:val="00837459"/>
    <w:rsid w:val="0084029E"/>
    <w:rsid w:val="00840E74"/>
    <w:rsid w:val="00842721"/>
    <w:rsid w:val="00843BD4"/>
    <w:rsid w:val="00843DA5"/>
    <w:rsid w:val="00844093"/>
    <w:rsid w:val="00844FA1"/>
    <w:rsid w:val="00845407"/>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6C0"/>
    <w:rsid w:val="00860DCC"/>
    <w:rsid w:val="00860F09"/>
    <w:rsid w:val="00861047"/>
    <w:rsid w:val="00861CD0"/>
    <w:rsid w:val="00862081"/>
    <w:rsid w:val="008629D9"/>
    <w:rsid w:val="0086374A"/>
    <w:rsid w:val="00863C25"/>
    <w:rsid w:val="00863E39"/>
    <w:rsid w:val="008649E2"/>
    <w:rsid w:val="00865F82"/>
    <w:rsid w:val="0086615B"/>
    <w:rsid w:val="00866DA9"/>
    <w:rsid w:val="00867C64"/>
    <w:rsid w:val="008701C5"/>
    <w:rsid w:val="00870251"/>
    <w:rsid w:val="008704A3"/>
    <w:rsid w:val="00870690"/>
    <w:rsid w:val="00870CE9"/>
    <w:rsid w:val="00871B2E"/>
    <w:rsid w:val="00871CD4"/>
    <w:rsid w:val="00871D8A"/>
    <w:rsid w:val="0087270F"/>
    <w:rsid w:val="0087295B"/>
    <w:rsid w:val="00874FBA"/>
    <w:rsid w:val="00880D58"/>
    <w:rsid w:val="00880E47"/>
    <w:rsid w:val="0088124A"/>
    <w:rsid w:val="00883B95"/>
    <w:rsid w:val="00885893"/>
    <w:rsid w:val="00887BE4"/>
    <w:rsid w:val="00890562"/>
    <w:rsid w:val="00891095"/>
    <w:rsid w:val="00891A01"/>
    <w:rsid w:val="00892884"/>
    <w:rsid w:val="00892F3C"/>
    <w:rsid w:val="008937B0"/>
    <w:rsid w:val="008948E3"/>
    <w:rsid w:val="00894CC9"/>
    <w:rsid w:val="008951C4"/>
    <w:rsid w:val="0089557A"/>
    <w:rsid w:val="008955AD"/>
    <w:rsid w:val="00896AB4"/>
    <w:rsid w:val="00896ACB"/>
    <w:rsid w:val="008973DC"/>
    <w:rsid w:val="008A1728"/>
    <w:rsid w:val="008A33DA"/>
    <w:rsid w:val="008A39BD"/>
    <w:rsid w:val="008A5401"/>
    <w:rsid w:val="008A7E12"/>
    <w:rsid w:val="008B1518"/>
    <w:rsid w:val="008B1D35"/>
    <w:rsid w:val="008B2078"/>
    <w:rsid w:val="008B296B"/>
    <w:rsid w:val="008B4EA9"/>
    <w:rsid w:val="008B534E"/>
    <w:rsid w:val="008B5472"/>
    <w:rsid w:val="008B6A7D"/>
    <w:rsid w:val="008B6C0C"/>
    <w:rsid w:val="008C45F5"/>
    <w:rsid w:val="008C50A2"/>
    <w:rsid w:val="008C5107"/>
    <w:rsid w:val="008C5FBB"/>
    <w:rsid w:val="008D1EBA"/>
    <w:rsid w:val="008D23CB"/>
    <w:rsid w:val="008D2A08"/>
    <w:rsid w:val="008D3892"/>
    <w:rsid w:val="008D42C5"/>
    <w:rsid w:val="008D43B0"/>
    <w:rsid w:val="008D47DE"/>
    <w:rsid w:val="008D53A8"/>
    <w:rsid w:val="008D5740"/>
    <w:rsid w:val="008D6AC0"/>
    <w:rsid w:val="008D7426"/>
    <w:rsid w:val="008D75A2"/>
    <w:rsid w:val="008E047A"/>
    <w:rsid w:val="008E1021"/>
    <w:rsid w:val="008E319E"/>
    <w:rsid w:val="008E47B4"/>
    <w:rsid w:val="008E4CCC"/>
    <w:rsid w:val="008F0629"/>
    <w:rsid w:val="008F1789"/>
    <w:rsid w:val="008F3FDE"/>
    <w:rsid w:val="008F41FD"/>
    <w:rsid w:val="008F517F"/>
    <w:rsid w:val="008F7587"/>
    <w:rsid w:val="00901210"/>
    <w:rsid w:val="00901AD4"/>
    <w:rsid w:val="00903799"/>
    <w:rsid w:val="00904001"/>
    <w:rsid w:val="00904451"/>
    <w:rsid w:val="00904529"/>
    <w:rsid w:val="00904777"/>
    <w:rsid w:val="0090519E"/>
    <w:rsid w:val="00907611"/>
    <w:rsid w:val="00907B67"/>
    <w:rsid w:val="009103D2"/>
    <w:rsid w:val="00913C30"/>
    <w:rsid w:val="009144C6"/>
    <w:rsid w:val="009157F3"/>
    <w:rsid w:val="0091668E"/>
    <w:rsid w:val="00916850"/>
    <w:rsid w:val="00917D0A"/>
    <w:rsid w:val="00920460"/>
    <w:rsid w:val="0092285E"/>
    <w:rsid w:val="00922993"/>
    <w:rsid w:val="00923775"/>
    <w:rsid w:val="009245F0"/>
    <w:rsid w:val="00924636"/>
    <w:rsid w:val="00924F42"/>
    <w:rsid w:val="009268D0"/>
    <w:rsid w:val="00926B87"/>
    <w:rsid w:val="00926CAC"/>
    <w:rsid w:val="00927082"/>
    <w:rsid w:val="009273A2"/>
    <w:rsid w:val="00927521"/>
    <w:rsid w:val="00930517"/>
    <w:rsid w:val="00930D48"/>
    <w:rsid w:val="00931417"/>
    <w:rsid w:val="00931532"/>
    <w:rsid w:val="00932AD8"/>
    <w:rsid w:val="009330D6"/>
    <w:rsid w:val="0093318B"/>
    <w:rsid w:val="00933473"/>
    <w:rsid w:val="00933598"/>
    <w:rsid w:val="00934701"/>
    <w:rsid w:val="00934EBA"/>
    <w:rsid w:val="00936675"/>
    <w:rsid w:val="009370E5"/>
    <w:rsid w:val="0093732F"/>
    <w:rsid w:val="0093777E"/>
    <w:rsid w:val="009377D8"/>
    <w:rsid w:val="009402D2"/>
    <w:rsid w:val="009410F8"/>
    <w:rsid w:val="0094123D"/>
    <w:rsid w:val="009419F8"/>
    <w:rsid w:val="00941CE2"/>
    <w:rsid w:val="00942B59"/>
    <w:rsid w:val="00943350"/>
    <w:rsid w:val="00944908"/>
    <w:rsid w:val="00945B57"/>
    <w:rsid w:val="0094797E"/>
    <w:rsid w:val="0095011F"/>
    <w:rsid w:val="00952004"/>
    <w:rsid w:val="009530D5"/>
    <w:rsid w:val="009540C8"/>
    <w:rsid w:val="0095489D"/>
    <w:rsid w:val="00955500"/>
    <w:rsid w:val="00955F9C"/>
    <w:rsid w:val="009561CC"/>
    <w:rsid w:val="009564C7"/>
    <w:rsid w:val="00956585"/>
    <w:rsid w:val="00956A4A"/>
    <w:rsid w:val="00956E34"/>
    <w:rsid w:val="00961ACB"/>
    <w:rsid w:val="00962C57"/>
    <w:rsid w:val="00962D65"/>
    <w:rsid w:val="00962DF7"/>
    <w:rsid w:val="00962F82"/>
    <w:rsid w:val="009647FA"/>
    <w:rsid w:val="00965728"/>
    <w:rsid w:val="00965E47"/>
    <w:rsid w:val="00966C11"/>
    <w:rsid w:val="00966CDE"/>
    <w:rsid w:val="0096730A"/>
    <w:rsid w:val="00967689"/>
    <w:rsid w:val="00970FAA"/>
    <w:rsid w:val="0097316B"/>
    <w:rsid w:val="009731BD"/>
    <w:rsid w:val="0097427B"/>
    <w:rsid w:val="00974CB6"/>
    <w:rsid w:val="00977310"/>
    <w:rsid w:val="00977349"/>
    <w:rsid w:val="00977742"/>
    <w:rsid w:val="00977EC0"/>
    <w:rsid w:val="00980510"/>
    <w:rsid w:val="00981837"/>
    <w:rsid w:val="0098455D"/>
    <w:rsid w:val="00984AF7"/>
    <w:rsid w:val="00985519"/>
    <w:rsid w:val="00985E5A"/>
    <w:rsid w:val="00987AAB"/>
    <w:rsid w:val="00987B96"/>
    <w:rsid w:val="00990140"/>
    <w:rsid w:val="009916E4"/>
    <w:rsid w:val="00991986"/>
    <w:rsid w:val="00992556"/>
    <w:rsid w:val="00993060"/>
    <w:rsid w:val="009934B1"/>
    <w:rsid w:val="00993615"/>
    <w:rsid w:val="009962A7"/>
    <w:rsid w:val="0099736A"/>
    <w:rsid w:val="009A09D8"/>
    <w:rsid w:val="009A1B3D"/>
    <w:rsid w:val="009A1CBC"/>
    <w:rsid w:val="009A273D"/>
    <w:rsid w:val="009A2D08"/>
    <w:rsid w:val="009A48CD"/>
    <w:rsid w:val="009A59CC"/>
    <w:rsid w:val="009A6875"/>
    <w:rsid w:val="009A6927"/>
    <w:rsid w:val="009B0C3F"/>
    <w:rsid w:val="009B25CB"/>
    <w:rsid w:val="009B26F4"/>
    <w:rsid w:val="009B2A25"/>
    <w:rsid w:val="009B367B"/>
    <w:rsid w:val="009B3BF4"/>
    <w:rsid w:val="009B3FBD"/>
    <w:rsid w:val="009B3FEF"/>
    <w:rsid w:val="009B4954"/>
    <w:rsid w:val="009B5691"/>
    <w:rsid w:val="009B623E"/>
    <w:rsid w:val="009B6BFF"/>
    <w:rsid w:val="009B7EE8"/>
    <w:rsid w:val="009B7F16"/>
    <w:rsid w:val="009C00C7"/>
    <w:rsid w:val="009C058D"/>
    <w:rsid w:val="009C135A"/>
    <w:rsid w:val="009C1B3A"/>
    <w:rsid w:val="009C1FEF"/>
    <w:rsid w:val="009C27B9"/>
    <w:rsid w:val="009C3167"/>
    <w:rsid w:val="009C37D6"/>
    <w:rsid w:val="009C5530"/>
    <w:rsid w:val="009C591C"/>
    <w:rsid w:val="009C5A12"/>
    <w:rsid w:val="009C6AD9"/>
    <w:rsid w:val="009D015A"/>
    <w:rsid w:val="009D01F6"/>
    <w:rsid w:val="009D0E6B"/>
    <w:rsid w:val="009D14CB"/>
    <w:rsid w:val="009D1F07"/>
    <w:rsid w:val="009D2087"/>
    <w:rsid w:val="009D28EC"/>
    <w:rsid w:val="009D3D1F"/>
    <w:rsid w:val="009D5D25"/>
    <w:rsid w:val="009D69D6"/>
    <w:rsid w:val="009D7788"/>
    <w:rsid w:val="009E1454"/>
    <w:rsid w:val="009E3D7D"/>
    <w:rsid w:val="009E4ABB"/>
    <w:rsid w:val="009E671C"/>
    <w:rsid w:val="009F12BC"/>
    <w:rsid w:val="009F2725"/>
    <w:rsid w:val="009F2C21"/>
    <w:rsid w:val="009F2C83"/>
    <w:rsid w:val="009F3170"/>
    <w:rsid w:val="009F33AB"/>
    <w:rsid w:val="009F4D93"/>
    <w:rsid w:val="009F50DA"/>
    <w:rsid w:val="009F661C"/>
    <w:rsid w:val="009F6743"/>
    <w:rsid w:val="009F73C8"/>
    <w:rsid w:val="009F74D1"/>
    <w:rsid w:val="009F77C8"/>
    <w:rsid w:val="009F7AD6"/>
    <w:rsid w:val="00A000B5"/>
    <w:rsid w:val="00A00341"/>
    <w:rsid w:val="00A00C5C"/>
    <w:rsid w:val="00A00C72"/>
    <w:rsid w:val="00A0122E"/>
    <w:rsid w:val="00A012EA"/>
    <w:rsid w:val="00A02C65"/>
    <w:rsid w:val="00A03B04"/>
    <w:rsid w:val="00A03D5F"/>
    <w:rsid w:val="00A07753"/>
    <w:rsid w:val="00A10AB0"/>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0F04"/>
    <w:rsid w:val="00A21057"/>
    <w:rsid w:val="00A22ED4"/>
    <w:rsid w:val="00A2373F"/>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78A6"/>
    <w:rsid w:val="00A406EF"/>
    <w:rsid w:val="00A41D93"/>
    <w:rsid w:val="00A42590"/>
    <w:rsid w:val="00A440D1"/>
    <w:rsid w:val="00A45C25"/>
    <w:rsid w:val="00A471F0"/>
    <w:rsid w:val="00A50713"/>
    <w:rsid w:val="00A50C1E"/>
    <w:rsid w:val="00A511D7"/>
    <w:rsid w:val="00A51A87"/>
    <w:rsid w:val="00A51F06"/>
    <w:rsid w:val="00A52226"/>
    <w:rsid w:val="00A530EB"/>
    <w:rsid w:val="00A5415F"/>
    <w:rsid w:val="00A54E70"/>
    <w:rsid w:val="00A551B1"/>
    <w:rsid w:val="00A556F7"/>
    <w:rsid w:val="00A55F4D"/>
    <w:rsid w:val="00A56CBC"/>
    <w:rsid w:val="00A56D13"/>
    <w:rsid w:val="00A56EA7"/>
    <w:rsid w:val="00A5711B"/>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2FF"/>
    <w:rsid w:val="00A8346D"/>
    <w:rsid w:val="00A838BE"/>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6D4"/>
    <w:rsid w:val="00AA4912"/>
    <w:rsid w:val="00AA4E0C"/>
    <w:rsid w:val="00AA6697"/>
    <w:rsid w:val="00AA6D23"/>
    <w:rsid w:val="00AB06C7"/>
    <w:rsid w:val="00AB170D"/>
    <w:rsid w:val="00AB2556"/>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3730"/>
    <w:rsid w:val="00AC5580"/>
    <w:rsid w:val="00AC61BE"/>
    <w:rsid w:val="00AC6577"/>
    <w:rsid w:val="00AC69B2"/>
    <w:rsid w:val="00AC77F8"/>
    <w:rsid w:val="00AD0700"/>
    <w:rsid w:val="00AD11A6"/>
    <w:rsid w:val="00AD1607"/>
    <w:rsid w:val="00AD17DA"/>
    <w:rsid w:val="00AD21FA"/>
    <w:rsid w:val="00AD248A"/>
    <w:rsid w:val="00AD51A4"/>
    <w:rsid w:val="00AD56EA"/>
    <w:rsid w:val="00AD6B64"/>
    <w:rsid w:val="00AD70DA"/>
    <w:rsid w:val="00AD72D6"/>
    <w:rsid w:val="00AE1B1C"/>
    <w:rsid w:val="00AE1BB4"/>
    <w:rsid w:val="00AE1C9F"/>
    <w:rsid w:val="00AE234A"/>
    <w:rsid w:val="00AE2653"/>
    <w:rsid w:val="00AE27A4"/>
    <w:rsid w:val="00AE31BC"/>
    <w:rsid w:val="00AE31CC"/>
    <w:rsid w:val="00AE3F76"/>
    <w:rsid w:val="00AE6A57"/>
    <w:rsid w:val="00AE6DC3"/>
    <w:rsid w:val="00AE7362"/>
    <w:rsid w:val="00AE7AA6"/>
    <w:rsid w:val="00AF01E9"/>
    <w:rsid w:val="00AF09D0"/>
    <w:rsid w:val="00AF1201"/>
    <w:rsid w:val="00AF1EA3"/>
    <w:rsid w:val="00AF215E"/>
    <w:rsid w:val="00AF22ED"/>
    <w:rsid w:val="00AF43E8"/>
    <w:rsid w:val="00AF5191"/>
    <w:rsid w:val="00AF59E5"/>
    <w:rsid w:val="00AF5DDC"/>
    <w:rsid w:val="00AF6692"/>
    <w:rsid w:val="00AF79CB"/>
    <w:rsid w:val="00B0002B"/>
    <w:rsid w:val="00B0106C"/>
    <w:rsid w:val="00B02CB2"/>
    <w:rsid w:val="00B037BA"/>
    <w:rsid w:val="00B03818"/>
    <w:rsid w:val="00B041D1"/>
    <w:rsid w:val="00B0452A"/>
    <w:rsid w:val="00B04D47"/>
    <w:rsid w:val="00B05941"/>
    <w:rsid w:val="00B065D1"/>
    <w:rsid w:val="00B06984"/>
    <w:rsid w:val="00B06BE4"/>
    <w:rsid w:val="00B10BF9"/>
    <w:rsid w:val="00B12261"/>
    <w:rsid w:val="00B12A99"/>
    <w:rsid w:val="00B142E7"/>
    <w:rsid w:val="00B159C1"/>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4B74"/>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1E1D"/>
    <w:rsid w:val="00B62E45"/>
    <w:rsid w:val="00B6587C"/>
    <w:rsid w:val="00B66B11"/>
    <w:rsid w:val="00B66D0C"/>
    <w:rsid w:val="00B6780C"/>
    <w:rsid w:val="00B71C08"/>
    <w:rsid w:val="00B739EC"/>
    <w:rsid w:val="00B73B52"/>
    <w:rsid w:val="00B7455B"/>
    <w:rsid w:val="00B75B0B"/>
    <w:rsid w:val="00B75BB0"/>
    <w:rsid w:val="00B76E89"/>
    <w:rsid w:val="00B77FDA"/>
    <w:rsid w:val="00B809F8"/>
    <w:rsid w:val="00B80A97"/>
    <w:rsid w:val="00B80FF5"/>
    <w:rsid w:val="00B812CD"/>
    <w:rsid w:val="00B81693"/>
    <w:rsid w:val="00B81FF2"/>
    <w:rsid w:val="00B82836"/>
    <w:rsid w:val="00B82B32"/>
    <w:rsid w:val="00B833E5"/>
    <w:rsid w:val="00B842C7"/>
    <w:rsid w:val="00B85133"/>
    <w:rsid w:val="00B8769A"/>
    <w:rsid w:val="00B9237B"/>
    <w:rsid w:val="00B93129"/>
    <w:rsid w:val="00B93E8D"/>
    <w:rsid w:val="00B945B6"/>
    <w:rsid w:val="00B95A89"/>
    <w:rsid w:val="00B95D80"/>
    <w:rsid w:val="00B96FFE"/>
    <w:rsid w:val="00B97C98"/>
    <w:rsid w:val="00BA0C37"/>
    <w:rsid w:val="00BA1118"/>
    <w:rsid w:val="00BA1A99"/>
    <w:rsid w:val="00BA1C12"/>
    <w:rsid w:val="00BA22E1"/>
    <w:rsid w:val="00BA335D"/>
    <w:rsid w:val="00BA4247"/>
    <w:rsid w:val="00BA4442"/>
    <w:rsid w:val="00BA4DCF"/>
    <w:rsid w:val="00BA534F"/>
    <w:rsid w:val="00BA5A28"/>
    <w:rsid w:val="00BA5C2B"/>
    <w:rsid w:val="00BA5F35"/>
    <w:rsid w:val="00BA6451"/>
    <w:rsid w:val="00BA6520"/>
    <w:rsid w:val="00BB1441"/>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2AA8"/>
    <w:rsid w:val="00BD373B"/>
    <w:rsid w:val="00BD3A4D"/>
    <w:rsid w:val="00BD4AEB"/>
    <w:rsid w:val="00BD59C8"/>
    <w:rsid w:val="00BD5F6D"/>
    <w:rsid w:val="00BD67BF"/>
    <w:rsid w:val="00BD6880"/>
    <w:rsid w:val="00BD6FF4"/>
    <w:rsid w:val="00BD7BFD"/>
    <w:rsid w:val="00BD7F34"/>
    <w:rsid w:val="00BE0BBA"/>
    <w:rsid w:val="00BE11FF"/>
    <w:rsid w:val="00BE1633"/>
    <w:rsid w:val="00BE218E"/>
    <w:rsid w:val="00BE2C1F"/>
    <w:rsid w:val="00BE48B4"/>
    <w:rsid w:val="00BE4A40"/>
    <w:rsid w:val="00BE501A"/>
    <w:rsid w:val="00BE578B"/>
    <w:rsid w:val="00BE5E0A"/>
    <w:rsid w:val="00BE67B6"/>
    <w:rsid w:val="00BE6877"/>
    <w:rsid w:val="00BE6C55"/>
    <w:rsid w:val="00BE7774"/>
    <w:rsid w:val="00BF04C3"/>
    <w:rsid w:val="00BF0A01"/>
    <w:rsid w:val="00BF36A0"/>
    <w:rsid w:val="00BF3FFF"/>
    <w:rsid w:val="00BF4E1F"/>
    <w:rsid w:val="00BF52F8"/>
    <w:rsid w:val="00BF5865"/>
    <w:rsid w:val="00BF58B4"/>
    <w:rsid w:val="00BF6321"/>
    <w:rsid w:val="00BF6FB8"/>
    <w:rsid w:val="00BF796B"/>
    <w:rsid w:val="00BF7EDF"/>
    <w:rsid w:val="00C016A1"/>
    <w:rsid w:val="00C01F6F"/>
    <w:rsid w:val="00C02652"/>
    <w:rsid w:val="00C03F39"/>
    <w:rsid w:val="00C04F7F"/>
    <w:rsid w:val="00C05D24"/>
    <w:rsid w:val="00C06920"/>
    <w:rsid w:val="00C06FB5"/>
    <w:rsid w:val="00C07635"/>
    <w:rsid w:val="00C079F1"/>
    <w:rsid w:val="00C07A81"/>
    <w:rsid w:val="00C07ED3"/>
    <w:rsid w:val="00C10650"/>
    <w:rsid w:val="00C10A86"/>
    <w:rsid w:val="00C10E94"/>
    <w:rsid w:val="00C11690"/>
    <w:rsid w:val="00C126C0"/>
    <w:rsid w:val="00C13330"/>
    <w:rsid w:val="00C13F7C"/>
    <w:rsid w:val="00C141AB"/>
    <w:rsid w:val="00C14ECF"/>
    <w:rsid w:val="00C15176"/>
    <w:rsid w:val="00C201CD"/>
    <w:rsid w:val="00C21010"/>
    <w:rsid w:val="00C214D4"/>
    <w:rsid w:val="00C223D0"/>
    <w:rsid w:val="00C22509"/>
    <w:rsid w:val="00C22C85"/>
    <w:rsid w:val="00C23F54"/>
    <w:rsid w:val="00C23FE3"/>
    <w:rsid w:val="00C24CB7"/>
    <w:rsid w:val="00C25156"/>
    <w:rsid w:val="00C25F57"/>
    <w:rsid w:val="00C25FC5"/>
    <w:rsid w:val="00C26547"/>
    <w:rsid w:val="00C270C2"/>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6DE4"/>
    <w:rsid w:val="00C4702D"/>
    <w:rsid w:val="00C470C7"/>
    <w:rsid w:val="00C50B1B"/>
    <w:rsid w:val="00C513C8"/>
    <w:rsid w:val="00C5231E"/>
    <w:rsid w:val="00C52455"/>
    <w:rsid w:val="00C53A4A"/>
    <w:rsid w:val="00C53D07"/>
    <w:rsid w:val="00C54313"/>
    <w:rsid w:val="00C56425"/>
    <w:rsid w:val="00C56BBE"/>
    <w:rsid w:val="00C56F25"/>
    <w:rsid w:val="00C606DD"/>
    <w:rsid w:val="00C62AFA"/>
    <w:rsid w:val="00C62F0B"/>
    <w:rsid w:val="00C63100"/>
    <w:rsid w:val="00C64E1C"/>
    <w:rsid w:val="00C663BF"/>
    <w:rsid w:val="00C70485"/>
    <w:rsid w:val="00C7131A"/>
    <w:rsid w:val="00C71708"/>
    <w:rsid w:val="00C73473"/>
    <w:rsid w:val="00C753C5"/>
    <w:rsid w:val="00C7599A"/>
    <w:rsid w:val="00C759F4"/>
    <w:rsid w:val="00C771EC"/>
    <w:rsid w:val="00C800C7"/>
    <w:rsid w:val="00C80117"/>
    <w:rsid w:val="00C80443"/>
    <w:rsid w:val="00C806A5"/>
    <w:rsid w:val="00C8089D"/>
    <w:rsid w:val="00C81B03"/>
    <w:rsid w:val="00C82FFA"/>
    <w:rsid w:val="00C8386A"/>
    <w:rsid w:val="00C83FA3"/>
    <w:rsid w:val="00C845FA"/>
    <w:rsid w:val="00C8706A"/>
    <w:rsid w:val="00C873F6"/>
    <w:rsid w:val="00C87ED8"/>
    <w:rsid w:val="00C90BCD"/>
    <w:rsid w:val="00C91B1E"/>
    <w:rsid w:val="00C92271"/>
    <w:rsid w:val="00C9285F"/>
    <w:rsid w:val="00C929A4"/>
    <w:rsid w:val="00C93074"/>
    <w:rsid w:val="00C939BD"/>
    <w:rsid w:val="00C93A09"/>
    <w:rsid w:val="00C93D43"/>
    <w:rsid w:val="00C94A0D"/>
    <w:rsid w:val="00CA0664"/>
    <w:rsid w:val="00CA1569"/>
    <w:rsid w:val="00CA1F9B"/>
    <w:rsid w:val="00CA2D1C"/>
    <w:rsid w:val="00CA3666"/>
    <w:rsid w:val="00CA4494"/>
    <w:rsid w:val="00CA4977"/>
    <w:rsid w:val="00CA4E82"/>
    <w:rsid w:val="00CA596A"/>
    <w:rsid w:val="00CA68E9"/>
    <w:rsid w:val="00CA77B2"/>
    <w:rsid w:val="00CB2407"/>
    <w:rsid w:val="00CB39D8"/>
    <w:rsid w:val="00CB3BEB"/>
    <w:rsid w:val="00CB3D52"/>
    <w:rsid w:val="00CB434F"/>
    <w:rsid w:val="00CB7C30"/>
    <w:rsid w:val="00CC110F"/>
    <w:rsid w:val="00CC1378"/>
    <w:rsid w:val="00CC2728"/>
    <w:rsid w:val="00CC2F64"/>
    <w:rsid w:val="00CC396B"/>
    <w:rsid w:val="00CC4BA4"/>
    <w:rsid w:val="00CC4BBC"/>
    <w:rsid w:val="00CC637B"/>
    <w:rsid w:val="00CC63BF"/>
    <w:rsid w:val="00CC6871"/>
    <w:rsid w:val="00CC6D8F"/>
    <w:rsid w:val="00CD0D88"/>
    <w:rsid w:val="00CD1452"/>
    <w:rsid w:val="00CD1780"/>
    <w:rsid w:val="00CD1BCF"/>
    <w:rsid w:val="00CD1FEA"/>
    <w:rsid w:val="00CD25F5"/>
    <w:rsid w:val="00CD3707"/>
    <w:rsid w:val="00CD37C5"/>
    <w:rsid w:val="00CD44C7"/>
    <w:rsid w:val="00CD48E9"/>
    <w:rsid w:val="00CD4D75"/>
    <w:rsid w:val="00CD5BCD"/>
    <w:rsid w:val="00CD63C2"/>
    <w:rsid w:val="00CD6A2B"/>
    <w:rsid w:val="00CD6A41"/>
    <w:rsid w:val="00CD6BC0"/>
    <w:rsid w:val="00CD6F3D"/>
    <w:rsid w:val="00CD77A0"/>
    <w:rsid w:val="00CE088C"/>
    <w:rsid w:val="00CE08A8"/>
    <w:rsid w:val="00CE0EF0"/>
    <w:rsid w:val="00CE12EE"/>
    <w:rsid w:val="00CE1648"/>
    <w:rsid w:val="00CE3F81"/>
    <w:rsid w:val="00CE6A47"/>
    <w:rsid w:val="00CE6F40"/>
    <w:rsid w:val="00CF1AF9"/>
    <w:rsid w:val="00CF1CDF"/>
    <w:rsid w:val="00CF27AD"/>
    <w:rsid w:val="00CF329B"/>
    <w:rsid w:val="00CF3C65"/>
    <w:rsid w:val="00CF4CB8"/>
    <w:rsid w:val="00CF546C"/>
    <w:rsid w:val="00CF5C20"/>
    <w:rsid w:val="00CF5DF2"/>
    <w:rsid w:val="00D010D5"/>
    <w:rsid w:val="00D010ED"/>
    <w:rsid w:val="00D01499"/>
    <w:rsid w:val="00D03F09"/>
    <w:rsid w:val="00D046E7"/>
    <w:rsid w:val="00D04EF1"/>
    <w:rsid w:val="00D065D9"/>
    <w:rsid w:val="00D06D42"/>
    <w:rsid w:val="00D1032E"/>
    <w:rsid w:val="00D10F5E"/>
    <w:rsid w:val="00D120A3"/>
    <w:rsid w:val="00D128B2"/>
    <w:rsid w:val="00D12C84"/>
    <w:rsid w:val="00D13889"/>
    <w:rsid w:val="00D13DB6"/>
    <w:rsid w:val="00D14098"/>
    <w:rsid w:val="00D149AC"/>
    <w:rsid w:val="00D15396"/>
    <w:rsid w:val="00D160D5"/>
    <w:rsid w:val="00D162EC"/>
    <w:rsid w:val="00D17524"/>
    <w:rsid w:val="00D209BF"/>
    <w:rsid w:val="00D211C1"/>
    <w:rsid w:val="00D21B6D"/>
    <w:rsid w:val="00D22B6A"/>
    <w:rsid w:val="00D22DA4"/>
    <w:rsid w:val="00D22EA8"/>
    <w:rsid w:val="00D23080"/>
    <w:rsid w:val="00D234B1"/>
    <w:rsid w:val="00D23503"/>
    <w:rsid w:val="00D2356D"/>
    <w:rsid w:val="00D2571C"/>
    <w:rsid w:val="00D25DE2"/>
    <w:rsid w:val="00D26502"/>
    <w:rsid w:val="00D26BB0"/>
    <w:rsid w:val="00D26D5D"/>
    <w:rsid w:val="00D26E31"/>
    <w:rsid w:val="00D2785D"/>
    <w:rsid w:val="00D308D2"/>
    <w:rsid w:val="00D31448"/>
    <w:rsid w:val="00D35653"/>
    <w:rsid w:val="00D36037"/>
    <w:rsid w:val="00D367DF"/>
    <w:rsid w:val="00D36CD8"/>
    <w:rsid w:val="00D36F4A"/>
    <w:rsid w:val="00D372CC"/>
    <w:rsid w:val="00D41565"/>
    <w:rsid w:val="00D4191A"/>
    <w:rsid w:val="00D435C5"/>
    <w:rsid w:val="00D45B39"/>
    <w:rsid w:val="00D45B6C"/>
    <w:rsid w:val="00D47866"/>
    <w:rsid w:val="00D47F12"/>
    <w:rsid w:val="00D516D9"/>
    <w:rsid w:val="00D53C12"/>
    <w:rsid w:val="00D53F1E"/>
    <w:rsid w:val="00D54D05"/>
    <w:rsid w:val="00D55967"/>
    <w:rsid w:val="00D573AA"/>
    <w:rsid w:val="00D57504"/>
    <w:rsid w:val="00D57769"/>
    <w:rsid w:val="00D60385"/>
    <w:rsid w:val="00D61DF9"/>
    <w:rsid w:val="00D61E07"/>
    <w:rsid w:val="00D61F19"/>
    <w:rsid w:val="00D63819"/>
    <w:rsid w:val="00D63B63"/>
    <w:rsid w:val="00D658EC"/>
    <w:rsid w:val="00D65FF7"/>
    <w:rsid w:val="00D66B00"/>
    <w:rsid w:val="00D66C19"/>
    <w:rsid w:val="00D66F62"/>
    <w:rsid w:val="00D7068E"/>
    <w:rsid w:val="00D70DF7"/>
    <w:rsid w:val="00D71320"/>
    <w:rsid w:val="00D7240D"/>
    <w:rsid w:val="00D729FA"/>
    <w:rsid w:val="00D74BE6"/>
    <w:rsid w:val="00D75053"/>
    <w:rsid w:val="00D75772"/>
    <w:rsid w:val="00D757F0"/>
    <w:rsid w:val="00D757F1"/>
    <w:rsid w:val="00D7728E"/>
    <w:rsid w:val="00D7781E"/>
    <w:rsid w:val="00D7799E"/>
    <w:rsid w:val="00D77EFD"/>
    <w:rsid w:val="00D80B68"/>
    <w:rsid w:val="00D80D43"/>
    <w:rsid w:val="00D80E7B"/>
    <w:rsid w:val="00D8104A"/>
    <w:rsid w:val="00D81CCE"/>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6FE"/>
    <w:rsid w:val="00D96980"/>
    <w:rsid w:val="00D97539"/>
    <w:rsid w:val="00D978DE"/>
    <w:rsid w:val="00D97CF4"/>
    <w:rsid w:val="00DA0125"/>
    <w:rsid w:val="00DA022A"/>
    <w:rsid w:val="00DA041D"/>
    <w:rsid w:val="00DA0529"/>
    <w:rsid w:val="00DA0704"/>
    <w:rsid w:val="00DA0B08"/>
    <w:rsid w:val="00DA1A4D"/>
    <w:rsid w:val="00DA2962"/>
    <w:rsid w:val="00DA2F56"/>
    <w:rsid w:val="00DA55E8"/>
    <w:rsid w:val="00DA5988"/>
    <w:rsid w:val="00DA60D1"/>
    <w:rsid w:val="00DA6503"/>
    <w:rsid w:val="00DA6C00"/>
    <w:rsid w:val="00DA7E61"/>
    <w:rsid w:val="00DB124D"/>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4FDF"/>
    <w:rsid w:val="00DD60DD"/>
    <w:rsid w:val="00DD6133"/>
    <w:rsid w:val="00DE105F"/>
    <w:rsid w:val="00DE1193"/>
    <w:rsid w:val="00DE1411"/>
    <w:rsid w:val="00DE5041"/>
    <w:rsid w:val="00DE59FC"/>
    <w:rsid w:val="00DE5A0D"/>
    <w:rsid w:val="00DE613C"/>
    <w:rsid w:val="00DE64D5"/>
    <w:rsid w:val="00DF0072"/>
    <w:rsid w:val="00DF235C"/>
    <w:rsid w:val="00DF255A"/>
    <w:rsid w:val="00DF274E"/>
    <w:rsid w:val="00DF2908"/>
    <w:rsid w:val="00DF2D33"/>
    <w:rsid w:val="00DF3015"/>
    <w:rsid w:val="00DF4347"/>
    <w:rsid w:val="00DF454E"/>
    <w:rsid w:val="00DF4C09"/>
    <w:rsid w:val="00DF72B4"/>
    <w:rsid w:val="00DF74FC"/>
    <w:rsid w:val="00E00298"/>
    <w:rsid w:val="00E01BFC"/>
    <w:rsid w:val="00E023A6"/>
    <w:rsid w:val="00E02AD0"/>
    <w:rsid w:val="00E02D04"/>
    <w:rsid w:val="00E033E3"/>
    <w:rsid w:val="00E04320"/>
    <w:rsid w:val="00E04CAC"/>
    <w:rsid w:val="00E055C6"/>
    <w:rsid w:val="00E06450"/>
    <w:rsid w:val="00E0688D"/>
    <w:rsid w:val="00E06EB9"/>
    <w:rsid w:val="00E07FDA"/>
    <w:rsid w:val="00E10DD7"/>
    <w:rsid w:val="00E10EC6"/>
    <w:rsid w:val="00E11E6D"/>
    <w:rsid w:val="00E1326D"/>
    <w:rsid w:val="00E13E48"/>
    <w:rsid w:val="00E15124"/>
    <w:rsid w:val="00E15DEE"/>
    <w:rsid w:val="00E16045"/>
    <w:rsid w:val="00E16C5B"/>
    <w:rsid w:val="00E17D59"/>
    <w:rsid w:val="00E17F0C"/>
    <w:rsid w:val="00E2073F"/>
    <w:rsid w:val="00E21227"/>
    <w:rsid w:val="00E21E02"/>
    <w:rsid w:val="00E22071"/>
    <w:rsid w:val="00E2316B"/>
    <w:rsid w:val="00E233B9"/>
    <w:rsid w:val="00E234F4"/>
    <w:rsid w:val="00E25AB6"/>
    <w:rsid w:val="00E25F5A"/>
    <w:rsid w:val="00E26065"/>
    <w:rsid w:val="00E278D4"/>
    <w:rsid w:val="00E308D0"/>
    <w:rsid w:val="00E308F4"/>
    <w:rsid w:val="00E30C5B"/>
    <w:rsid w:val="00E324F6"/>
    <w:rsid w:val="00E326B4"/>
    <w:rsid w:val="00E33F26"/>
    <w:rsid w:val="00E34ABC"/>
    <w:rsid w:val="00E34B6D"/>
    <w:rsid w:val="00E35740"/>
    <w:rsid w:val="00E373D9"/>
    <w:rsid w:val="00E37511"/>
    <w:rsid w:val="00E3797C"/>
    <w:rsid w:val="00E37EA8"/>
    <w:rsid w:val="00E409F1"/>
    <w:rsid w:val="00E40A4E"/>
    <w:rsid w:val="00E4184F"/>
    <w:rsid w:val="00E45A6F"/>
    <w:rsid w:val="00E4618C"/>
    <w:rsid w:val="00E46BF5"/>
    <w:rsid w:val="00E46DA8"/>
    <w:rsid w:val="00E46F57"/>
    <w:rsid w:val="00E4721E"/>
    <w:rsid w:val="00E475C1"/>
    <w:rsid w:val="00E47DC8"/>
    <w:rsid w:val="00E518B8"/>
    <w:rsid w:val="00E51DAE"/>
    <w:rsid w:val="00E5273B"/>
    <w:rsid w:val="00E52A75"/>
    <w:rsid w:val="00E545D4"/>
    <w:rsid w:val="00E546A6"/>
    <w:rsid w:val="00E55E56"/>
    <w:rsid w:val="00E56D14"/>
    <w:rsid w:val="00E5749A"/>
    <w:rsid w:val="00E57A39"/>
    <w:rsid w:val="00E60209"/>
    <w:rsid w:val="00E61682"/>
    <w:rsid w:val="00E616E2"/>
    <w:rsid w:val="00E617CF"/>
    <w:rsid w:val="00E6385F"/>
    <w:rsid w:val="00E648A9"/>
    <w:rsid w:val="00E6557E"/>
    <w:rsid w:val="00E6595D"/>
    <w:rsid w:val="00E66937"/>
    <w:rsid w:val="00E6788E"/>
    <w:rsid w:val="00E6797A"/>
    <w:rsid w:val="00E67EE6"/>
    <w:rsid w:val="00E7088C"/>
    <w:rsid w:val="00E72D2A"/>
    <w:rsid w:val="00E74EBA"/>
    <w:rsid w:val="00E759D3"/>
    <w:rsid w:val="00E761CC"/>
    <w:rsid w:val="00E76DF0"/>
    <w:rsid w:val="00E77E84"/>
    <w:rsid w:val="00E80E6C"/>
    <w:rsid w:val="00E81211"/>
    <w:rsid w:val="00E82548"/>
    <w:rsid w:val="00E829BA"/>
    <w:rsid w:val="00E829CB"/>
    <w:rsid w:val="00E83241"/>
    <w:rsid w:val="00E84C8A"/>
    <w:rsid w:val="00E86BB2"/>
    <w:rsid w:val="00E87978"/>
    <w:rsid w:val="00E9099A"/>
    <w:rsid w:val="00E90FFD"/>
    <w:rsid w:val="00E915CF"/>
    <w:rsid w:val="00E94D34"/>
    <w:rsid w:val="00E9568A"/>
    <w:rsid w:val="00E96EBA"/>
    <w:rsid w:val="00E970A4"/>
    <w:rsid w:val="00E97CDD"/>
    <w:rsid w:val="00EA03DF"/>
    <w:rsid w:val="00EA0BF7"/>
    <w:rsid w:val="00EA2D82"/>
    <w:rsid w:val="00EA3801"/>
    <w:rsid w:val="00EA4B75"/>
    <w:rsid w:val="00EA5BA8"/>
    <w:rsid w:val="00EA6758"/>
    <w:rsid w:val="00EA712F"/>
    <w:rsid w:val="00EA7844"/>
    <w:rsid w:val="00EA7E86"/>
    <w:rsid w:val="00EB0FB1"/>
    <w:rsid w:val="00EB17E3"/>
    <w:rsid w:val="00EB2786"/>
    <w:rsid w:val="00EB2D70"/>
    <w:rsid w:val="00EB3DB9"/>
    <w:rsid w:val="00EB56CF"/>
    <w:rsid w:val="00EB6007"/>
    <w:rsid w:val="00EC0747"/>
    <w:rsid w:val="00EC31F1"/>
    <w:rsid w:val="00EC3776"/>
    <w:rsid w:val="00EC56CF"/>
    <w:rsid w:val="00EC5E0F"/>
    <w:rsid w:val="00EC5E6F"/>
    <w:rsid w:val="00EC606C"/>
    <w:rsid w:val="00EC6E50"/>
    <w:rsid w:val="00EC6EDC"/>
    <w:rsid w:val="00EC7883"/>
    <w:rsid w:val="00ED0CAB"/>
    <w:rsid w:val="00ED0FD6"/>
    <w:rsid w:val="00ED221B"/>
    <w:rsid w:val="00ED3A73"/>
    <w:rsid w:val="00ED3F9A"/>
    <w:rsid w:val="00ED5B60"/>
    <w:rsid w:val="00ED6138"/>
    <w:rsid w:val="00EE06CD"/>
    <w:rsid w:val="00EE2869"/>
    <w:rsid w:val="00EE3852"/>
    <w:rsid w:val="00EE3C5D"/>
    <w:rsid w:val="00EE3DF9"/>
    <w:rsid w:val="00EE6BEF"/>
    <w:rsid w:val="00EE6E77"/>
    <w:rsid w:val="00EE70AA"/>
    <w:rsid w:val="00EE7725"/>
    <w:rsid w:val="00EF21AF"/>
    <w:rsid w:val="00EF2F35"/>
    <w:rsid w:val="00EF3314"/>
    <w:rsid w:val="00EF49C5"/>
    <w:rsid w:val="00EF6026"/>
    <w:rsid w:val="00EF6AE7"/>
    <w:rsid w:val="00EF7CA6"/>
    <w:rsid w:val="00F01608"/>
    <w:rsid w:val="00F023C6"/>
    <w:rsid w:val="00F02B36"/>
    <w:rsid w:val="00F02C0B"/>
    <w:rsid w:val="00F02DA3"/>
    <w:rsid w:val="00F02DA7"/>
    <w:rsid w:val="00F0397C"/>
    <w:rsid w:val="00F054C1"/>
    <w:rsid w:val="00F054DE"/>
    <w:rsid w:val="00F0559F"/>
    <w:rsid w:val="00F05ABD"/>
    <w:rsid w:val="00F07AA3"/>
    <w:rsid w:val="00F117B9"/>
    <w:rsid w:val="00F13F59"/>
    <w:rsid w:val="00F15234"/>
    <w:rsid w:val="00F16E06"/>
    <w:rsid w:val="00F17F5B"/>
    <w:rsid w:val="00F20003"/>
    <w:rsid w:val="00F20F39"/>
    <w:rsid w:val="00F2183E"/>
    <w:rsid w:val="00F2188A"/>
    <w:rsid w:val="00F21CD8"/>
    <w:rsid w:val="00F25679"/>
    <w:rsid w:val="00F25CA0"/>
    <w:rsid w:val="00F27F7C"/>
    <w:rsid w:val="00F30E0D"/>
    <w:rsid w:val="00F32117"/>
    <w:rsid w:val="00F33232"/>
    <w:rsid w:val="00F33BDF"/>
    <w:rsid w:val="00F3469A"/>
    <w:rsid w:val="00F34972"/>
    <w:rsid w:val="00F35612"/>
    <w:rsid w:val="00F35B6A"/>
    <w:rsid w:val="00F36BC5"/>
    <w:rsid w:val="00F36DA8"/>
    <w:rsid w:val="00F37411"/>
    <w:rsid w:val="00F37B55"/>
    <w:rsid w:val="00F40AD3"/>
    <w:rsid w:val="00F40CF7"/>
    <w:rsid w:val="00F41505"/>
    <w:rsid w:val="00F44D02"/>
    <w:rsid w:val="00F45E53"/>
    <w:rsid w:val="00F45F35"/>
    <w:rsid w:val="00F503BC"/>
    <w:rsid w:val="00F527D9"/>
    <w:rsid w:val="00F530A3"/>
    <w:rsid w:val="00F5397D"/>
    <w:rsid w:val="00F5525D"/>
    <w:rsid w:val="00F55E12"/>
    <w:rsid w:val="00F56515"/>
    <w:rsid w:val="00F56649"/>
    <w:rsid w:val="00F57064"/>
    <w:rsid w:val="00F576DD"/>
    <w:rsid w:val="00F613FD"/>
    <w:rsid w:val="00F61C22"/>
    <w:rsid w:val="00F61C2F"/>
    <w:rsid w:val="00F62B11"/>
    <w:rsid w:val="00F6328C"/>
    <w:rsid w:val="00F638EA"/>
    <w:rsid w:val="00F63915"/>
    <w:rsid w:val="00F652E9"/>
    <w:rsid w:val="00F664CD"/>
    <w:rsid w:val="00F67096"/>
    <w:rsid w:val="00F67E1F"/>
    <w:rsid w:val="00F701A8"/>
    <w:rsid w:val="00F70805"/>
    <w:rsid w:val="00F709C9"/>
    <w:rsid w:val="00F70A4D"/>
    <w:rsid w:val="00F71A73"/>
    <w:rsid w:val="00F71C14"/>
    <w:rsid w:val="00F72585"/>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30D2"/>
    <w:rsid w:val="00F85201"/>
    <w:rsid w:val="00F86FAE"/>
    <w:rsid w:val="00F912C7"/>
    <w:rsid w:val="00F92928"/>
    <w:rsid w:val="00F92A82"/>
    <w:rsid w:val="00F93D48"/>
    <w:rsid w:val="00F93D77"/>
    <w:rsid w:val="00F942D9"/>
    <w:rsid w:val="00F97973"/>
    <w:rsid w:val="00F97BB3"/>
    <w:rsid w:val="00FA0101"/>
    <w:rsid w:val="00FA048C"/>
    <w:rsid w:val="00FA0737"/>
    <w:rsid w:val="00FA2978"/>
    <w:rsid w:val="00FA29F9"/>
    <w:rsid w:val="00FA2F32"/>
    <w:rsid w:val="00FA403E"/>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245E"/>
    <w:rsid w:val="00FC3251"/>
    <w:rsid w:val="00FC3261"/>
    <w:rsid w:val="00FC3755"/>
    <w:rsid w:val="00FC3A68"/>
    <w:rsid w:val="00FC3C80"/>
    <w:rsid w:val="00FC3F1F"/>
    <w:rsid w:val="00FC3F69"/>
    <w:rsid w:val="00FC438C"/>
    <w:rsid w:val="00FC6A67"/>
    <w:rsid w:val="00FD01F1"/>
    <w:rsid w:val="00FD0A04"/>
    <w:rsid w:val="00FD260E"/>
    <w:rsid w:val="00FD2C7D"/>
    <w:rsid w:val="00FD33EE"/>
    <w:rsid w:val="00FD343A"/>
    <w:rsid w:val="00FD3E89"/>
    <w:rsid w:val="00FD46C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E72"/>
    <w:rsid w:val="00FF1E7C"/>
    <w:rsid w:val="00FF2C27"/>
    <w:rsid w:val="00FF3680"/>
    <w:rsid w:val="00FF56B5"/>
    <w:rsid w:val="00FF5FC3"/>
    <w:rsid w:val="00FF6121"/>
    <w:rsid w:val="00FF6691"/>
    <w:rsid w:val="00FF725B"/>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1"/>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uiPriority w:val="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aliases w:val=" Знак14"/>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1"/>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1"/>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1"/>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1"/>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Название Знак"/>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EF2F35"/>
    <w:pPr>
      <w:tabs>
        <w:tab w:val="right" w:leader="dot" w:pos="9781"/>
      </w:tabs>
      <w:spacing w:after="100"/>
      <w:ind w:right="283"/>
      <w:jc w:val="both"/>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after="0"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affffffd">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e">
    <w:name w:val="Основной текст_"/>
    <w:link w:val="1f"/>
    <w:rsid w:val="001515AE"/>
    <w:rPr>
      <w:shd w:val="clear" w:color="auto" w:fill="FFFFFF"/>
    </w:rPr>
  </w:style>
  <w:style w:type="paragraph" w:customStyle="1" w:styleId="1f">
    <w:name w:val="Основной текст1"/>
    <w:basedOn w:val="a4"/>
    <w:link w:val="affffffe"/>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f">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0">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d">
    <w:name w:val="Знак Знак Знак Знак Знак Знак Знак Знак Знак Знак Знак Знак Знак Знак Знак2"/>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21">
    <w:name w:val="Знак Знак12"/>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3">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4">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5">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22">
    <w:name w:val="Знак Знак1 Знак Знак Знак Знак Знак Знак Знак Знак2"/>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3b">
    <w:name w:val="Знак3"/>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6">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9">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0">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d"/>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a">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7">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b">
    <w:name w:val="Обычный (ПЗ)"/>
    <w:basedOn w:val="a4"/>
    <w:link w:val="1f8"/>
    <w:rsid w:val="006C4AD8"/>
    <w:pPr>
      <w:spacing w:after="0" w:line="240" w:lineRule="auto"/>
      <w:ind w:firstLine="720"/>
      <w:jc w:val="both"/>
    </w:pPr>
    <w:rPr>
      <w:rFonts w:ascii="Arial" w:eastAsia="Times New Roman" w:hAnsi="Arial" w:cs="Times New Roman"/>
      <w:sz w:val="24"/>
      <w:szCs w:val="20"/>
    </w:rPr>
  </w:style>
  <w:style w:type="character" w:customStyle="1" w:styleId="1f8">
    <w:name w:val="Обычный (ПЗ) Знак1"/>
    <w:link w:val="afffffffb"/>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c">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9">
    <w:name w:val="Заголовок №1_"/>
    <w:link w:val="1fa"/>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a">
    <w:name w:val="Заголовок №1"/>
    <w:basedOn w:val="a4"/>
    <w:link w:val="1f9"/>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b">
    <w:name w:val="Нет списка1"/>
    <w:next w:val="a7"/>
    <w:semiHidden/>
    <w:rsid w:val="00545BA7"/>
  </w:style>
  <w:style w:type="paragraph" w:customStyle="1" w:styleId="afffffffd">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e">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4">
    <w:name w:val="Нет списка2"/>
    <w:next w:val="a7"/>
    <w:uiPriority w:val="99"/>
    <w:semiHidden/>
    <w:unhideWhenUsed/>
    <w:rsid w:val="00545BA7"/>
  </w:style>
  <w:style w:type="paragraph" w:customStyle="1" w:styleId="111">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c">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0">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3">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1">
    <w:name w:val="endnote reference"/>
    <w:rsid w:val="00545BA7"/>
    <w:rPr>
      <w:vertAlign w:val="superscript"/>
    </w:rPr>
  </w:style>
  <w:style w:type="paragraph" w:customStyle="1" w:styleId="1fc">
    <w:name w:val="Верхний колонтитул1"/>
    <w:basedOn w:val="16"/>
    <w:rsid w:val="00545BA7"/>
    <w:pPr>
      <w:tabs>
        <w:tab w:val="center" w:pos="4153"/>
        <w:tab w:val="right" w:pos="8306"/>
      </w:tabs>
    </w:pPr>
    <w:rPr>
      <w:snapToGrid/>
    </w:rPr>
  </w:style>
  <w:style w:type="paragraph" w:customStyle="1" w:styleId="1fd">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d">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6">
    <w:name w:val="Основной текст2"/>
    <w:basedOn w:val="29"/>
    <w:rsid w:val="00545BA7"/>
    <w:pPr>
      <w:spacing w:before="0" w:after="0"/>
      <w:jc w:val="both"/>
    </w:pPr>
    <w:rPr>
      <w:snapToGrid/>
      <w:sz w:val="28"/>
    </w:rPr>
  </w:style>
  <w:style w:type="paragraph" w:customStyle="1" w:styleId="2f7">
    <w:name w:val="Верхний колонтитул2"/>
    <w:basedOn w:val="29"/>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e">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f">
    <w:name w:val="Подпись к таблице (3)"/>
    <w:basedOn w:val="3e"/>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e"/>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2">
    <w:name w:val="Подпись к картинке_"/>
    <w:basedOn w:val="a5"/>
    <w:link w:val="1fe"/>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2"/>
    <w:uiPriority w:val="99"/>
    <w:rsid w:val="00545BA7"/>
    <w:rPr>
      <w:rFonts w:ascii="Times New Roman" w:hAnsi="Times New Roman" w:cs="Times New Roman"/>
      <w:i/>
      <w:iCs/>
      <w:sz w:val="20"/>
      <w:szCs w:val="20"/>
      <w:shd w:val="clear" w:color="auto" w:fill="FFFFFF"/>
    </w:rPr>
  </w:style>
  <w:style w:type="paragraph" w:customStyle="1" w:styleId="1fe">
    <w:name w:val="Подпись к картинке1"/>
    <w:basedOn w:val="a4"/>
    <w:link w:val="affffffff2"/>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0">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0"/>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3">
    <w:name w:val="Основной текст + Полужирный"/>
    <w:basedOn w:val="1ff"/>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
    <w:uiPriority w:val="99"/>
    <w:rsid w:val="00545BA7"/>
    <w:rPr>
      <w:rFonts w:ascii="Times New Roman" w:hAnsi="Times New Roman" w:cs="Times New Roman"/>
      <w:b/>
      <w:bCs/>
      <w:smallCaps/>
      <w:sz w:val="18"/>
      <w:szCs w:val="18"/>
      <w:u w:val="none"/>
    </w:rPr>
  </w:style>
  <w:style w:type="character" w:customStyle="1" w:styleId="affffffff4">
    <w:name w:val="Подпись к таблице_"/>
    <w:basedOn w:val="a5"/>
    <w:link w:val="1ff0"/>
    <w:uiPriority w:val="99"/>
    <w:locked/>
    <w:rsid w:val="00545BA7"/>
    <w:rPr>
      <w:rFonts w:ascii="Times New Roman" w:hAnsi="Times New Roman" w:cs="Times New Roman"/>
      <w:sz w:val="28"/>
      <w:szCs w:val="28"/>
      <w:shd w:val="clear" w:color="auto" w:fill="FFFFFF"/>
    </w:rPr>
  </w:style>
  <w:style w:type="character" w:customStyle="1" w:styleId="affffffff5">
    <w:name w:val="Подпись к таблице"/>
    <w:basedOn w:val="affffffff4"/>
    <w:uiPriority w:val="99"/>
    <w:rsid w:val="00545BA7"/>
    <w:rPr>
      <w:rFonts w:ascii="Times New Roman" w:hAnsi="Times New Roman" w:cs="Times New Roman"/>
      <w:sz w:val="28"/>
      <w:szCs w:val="28"/>
      <w:u w:val="single"/>
      <w:shd w:val="clear" w:color="auto" w:fill="FFFFFF"/>
    </w:rPr>
  </w:style>
  <w:style w:type="paragraph" w:customStyle="1" w:styleId="1ff0">
    <w:name w:val="Подпись к таблице1"/>
    <w:basedOn w:val="a4"/>
    <w:link w:val="affffffff4"/>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
    <w:uiPriority w:val="99"/>
    <w:rsid w:val="00545BA7"/>
    <w:rPr>
      <w:rFonts w:ascii="Times New Roman" w:hAnsi="Times New Roman" w:cs="Times New Roman"/>
      <w:i/>
      <w:iCs/>
      <w:noProof/>
      <w:sz w:val="20"/>
      <w:szCs w:val="20"/>
      <w:u w:val="none"/>
    </w:rPr>
  </w:style>
  <w:style w:type="character" w:customStyle="1" w:styleId="affffffff6">
    <w:name w:val="Ариал Знак"/>
    <w:basedOn w:val="a5"/>
    <w:link w:val="affffffff7"/>
    <w:locked/>
    <w:rsid w:val="00545BA7"/>
    <w:rPr>
      <w:rFonts w:ascii="Arial" w:hAnsi="Arial" w:cs="Arial"/>
    </w:rPr>
  </w:style>
  <w:style w:type="paragraph" w:customStyle="1" w:styleId="affffffff7">
    <w:name w:val="Ариал"/>
    <w:basedOn w:val="a4"/>
    <w:link w:val="affffffff6"/>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
    <w:uiPriority w:val="99"/>
    <w:rsid w:val="00545BA7"/>
    <w:rPr>
      <w:rFonts w:ascii="Times New Roman" w:hAnsi="Times New Roman" w:cs="Times New Roman"/>
      <w:i/>
      <w:iCs/>
      <w:sz w:val="22"/>
      <w:szCs w:val="22"/>
      <w:u w:val="none"/>
      <w:lang w:val="en-US" w:eastAsia="en-US"/>
    </w:rPr>
  </w:style>
  <w:style w:type="character" w:customStyle="1" w:styleId="affffffff8">
    <w:name w:val="АРИАЛ Знак"/>
    <w:basedOn w:val="a5"/>
    <w:link w:val="affffffff9"/>
    <w:locked/>
    <w:rsid w:val="00FC6A67"/>
    <w:rPr>
      <w:rFonts w:ascii="Arial" w:hAnsi="Arial" w:cs="Arial"/>
    </w:rPr>
  </w:style>
  <w:style w:type="paragraph" w:customStyle="1" w:styleId="affffffff9">
    <w:name w:val="АРИАЛ"/>
    <w:basedOn w:val="a4"/>
    <w:link w:val="affffffff8"/>
    <w:qFormat/>
    <w:rsid w:val="00FC6A67"/>
    <w:pPr>
      <w:spacing w:after="0" w:line="240" w:lineRule="auto"/>
      <w:jc w:val="both"/>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a">
    <w:name w:val="Новый абзац"/>
    <w:basedOn w:val="a4"/>
    <w:link w:val="2fb"/>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b">
    <w:name w:val="Новый абзац Знак2"/>
    <w:basedOn w:val="a5"/>
    <w:link w:val="affffffffa"/>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b">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c">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d"/>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d">
    <w:name w:val="СПИСОК Знак"/>
    <w:basedOn w:val="a5"/>
    <w:link w:val="a0"/>
    <w:rsid w:val="004315D9"/>
    <w:rPr>
      <w:rFonts w:ascii="Times New Roman" w:eastAsia="Times New Roman" w:hAnsi="Times New Roman" w:cs="Times New Roman"/>
      <w:sz w:val="26"/>
      <w:szCs w:val="26"/>
    </w:rPr>
  </w:style>
  <w:style w:type="paragraph" w:customStyle="1" w:styleId="affffffffe">
    <w:name w:val="Пояснительная"/>
    <w:basedOn w:val="a4"/>
    <w:link w:val="afffffffff"/>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
    <w:name w:val="Пояснительная Знак"/>
    <w:basedOn w:val="a5"/>
    <w:link w:val="affffffffe"/>
    <w:rsid w:val="004315D9"/>
    <w:rPr>
      <w:rFonts w:ascii="Times New Roman" w:eastAsia="Times New Roman" w:hAnsi="Times New Roman" w:cs="Times New Roman"/>
      <w:sz w:val="28"/>
      <w:szCs w:val="20"/>
    </w:rPr>
  </w:style>
  <w:style w:type="paragraph" w:customStyle="1" w:styleId="afffffffff0">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1"/>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1">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2">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2">
    <w:name w:val="Body Text First Indent"/>
    <w:aliases w:val=" Знак7"/>
    <w:basedOn w:val="ae"/>
    <w:link w:val="afffffffff3"/>
    <w:rsid w:val="004315D9"/>
    <w:pPr>
      <w:spacing w:line="240" w:lineRule="auto"/>
      <w:ind w:firstLine="210"/>
    </w:pPr>
    <w:rPr>
      <w:rFonts w:ascii="Times New Roman" w:eastAsia="Times New Roman" w:hAnsi="Times New Roman"/>
      <w:sz w:val="20"/>
      <w:szCs w:val="20"/>
    </w:rPr>
  </w:style>
  <w:style w:type="character" w:customStyle="1" w:styleId="afffffffff3">
    <w:name w:val="Красная строка Знак"/>
    <w:aliases w:val=" Знак7 Знак"/>
    <w:basedOn w:val="af"/>
    <w:link w:val="afffffffff2"/>
    <w:rsid w:val="004315D9"/>
    <w:rPr>
      <w:rFonts w:ascii="Times New Roman" w:eastAsia="Times New Roman" w:hAnsi="Times New Roman" w:cs="Times New Roman"/>
      <w:sz w:val="20"/>
      <w:szCs w:val="20"/>
    </w:rPr>
  </w:style>
  <w:style w:type="paragraph" w:styleId="2fc">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4">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1">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5">
    <w:name w:val="index heading"/>
    <w:basedOn w:val="a4"/>
    <w:next w:val="1ff1"/>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6">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2">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7">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3">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4">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8">
    <w:name w:val="пояснилка"/>
    <w:basedOn w:val="a4"/>
    <w:link w:val="afffffffff9"/>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9">
    <w:name w:val="пояснилка Знак"/>
    <w:basedOn w:val="a5"/>
    <w:link w:val="afffffffff8"/>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3">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5">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1">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2">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3">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a">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6">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b">
    <w:name w:val="?????? ?????????"/>
    <w:rsid w:val="004315D9"/>
    <w:rPr>
      <w:b w:val="0"/>
    </w:rPr>
  </w:style>
  <w:style w:type="character" w:customStyle="1" w:styleId="afffffffffc">
    <w:name w:val="??????? ??????"/>
    <w:rsid w:val="004315D9"/>
    <w:rPr>
      <w:rFonts w:ascii="StarSymbol" w:hAnsi="StarSymbol"/>
      <w:sz w:val="18"/>
    </w:rPr>
  </w:style>
  <w:style w:type="character" w:customStyle="1" w:styleId="1ff7">
    <w:name w:val="???????? ????? ??????1"/>
    <w:rsid w:val="004315D9"/>
  </w:style>
  <w:style w:type="character" w:customStyle="1" w:styleId="afffffffffd">
    <w:name w:val="??????? ???????? ??????"/>
    <w:basedOn w:val="1ff7"/>
    <w:rsid w:val="004315D9"/>
    <w:rPr>
      <w:vertAlign w:val="superscript"/>
    </w:rPr>
  </w:style>
  <w:style w:type="character" w:customStyle="1" w:styleId="afffffffffe">
    <w:name w:val="???????? ????? ??????"/>
    <w:rsid w:val="004315D9"/>
  </w:style>
  <w:style w:type="character" w:customStyle="1" w:styleId="affffffffff">
    <w:name w:val="???? ???????? ??????"/>
    <w:basedOn w:val="afffffffffe"/>
    <w:rsid w:val="004315D9"/>
    <w:rPr>
      <w:vertAlign w:val="superscript"/>
    </w:rPr>
  </w:style>
  <w:style w:type="character" w:customStyle="1" w:styleId="14pt0">
    <w:name w:val="????? 14 pt"/>
    <w:basedOn w:val="1ff7"/>
    <w:rsid w:val="004315D9"/>
    <w:rPr>
      <w:sz w:val="28"/>
    </w:rPr>
  </w:style>
  <w:style w:type="paragraph" w:customStyle="1" w:styleId="affffffffff0">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1">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2">
    <w:name w:val="????????? ???????"/>
    <w:basedOn w:val="affffffffff1"/>
    <w:rsid w:val="004315D9"/>
    <w:pPr>
      <w:jc w:val="center"/>
    </w:pPr>
    <w:rPr>
      <w:b/>
      <w:i/>
    </w:rPr>
  </w:style>
  <w:style w:type="paragraph" w:customStyle="1" w:styleId="affffffffff3">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8">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9">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4">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d">
    <w:name w:val="???????? ????? 2"/>
    <w:basedOn w:val="a4"/>
    <w:rsid w:val="004315D9"/>
    <w:pPr>
      <w:spacing w:after="0" w:line="240" w:lineRule="auto"/>
    </w:pPr>
    <w:rPr>
      <w:rFonts w:ascii="SchoolBook" w:eastAsia="Times New Roman" w:hAnsi="SchoolBook" w:cs="Times New Roman"/>
      <w:sz w:val="24"/>
      <w:szCs w:val="20"/>
    </w:rPr>
  </w:style>
  <w:style w:type="paragraph" w:customStyle="1" w:styleId="3f4">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e">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5">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a">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4">
    <w:name w:val="Знак Знак11"/>
    <w:rsid w:val="004315D9"/>
    <w:rPr>
      <w:sz w:val="24"/>
      <w:lang w:val="ru-RU" w:eastAsia="ar-SA" w:bidi="ar-SA"/>
    </w:rPr>
  </w:style>
  <w:style w:type="paragraph" w:customStyle="1" w:styleId="115">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basedOn w:val="a6"/>
    <w:next w:val="aff"/>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1">
    <w:name w:val="Body Text First Indent 2"/>
    <w:basedOn w:val="af8"/>
    <w:link w:val="2ff2"/>
    <w:rsid w:val="00890562"/>
    <w:pPr>
      <w:spacing w:line="240" w:lineRule="auto"/>
      <w:ind w:firstLine="210"/>
    </w:pPr>
    <w:rPr>
      <w:rFonts w:ascii="Times New Roman" w:eastAsia="Times New Roman" w:hAnsi="Times New Roman" w:cs="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5">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6"/>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b">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20">
    <w:name w:val="Знак Знак112"/>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c">
    <w:name w:val="Список 1"/>
    <w:basedOn w:val="aff8"/>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7">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d">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10">
    <w:name w:val="Знак Знак221"/>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10">
    <w:name w:val="Знак Знак111"/>
    <w:rsid w:val="005F7D1A"/>
    <w:rPr>
      <w:sz w:val="24"/>
    </w:rPr>
  </w:style>
  <w:style w:type="character" w:customStyle="1" w:styleId="116">
    <w:name w:val="Знак1 Знак Знак Знак1"/>
    <w:basedOn w:val="a5"/>
    <w:rsid w:val="005F7D1A"/>
  </w:style>
  <w:style w:type="character" w:customStyle="1" w:styleId="1310">
    <w:name w:val="Знак Знак131"/>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7">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8">
    <w:name w:val="Placeholder Text"/>
    <w:semiHidden/>
    <w:rsid w:val="005F7D1A"/>
    <w:rPr>
      <w:color w:val="808080"/>
    </w:rPr>
  </w:style>
  <w:style w:type="character" w:customStyle="1" w:styleId="1ffe">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9">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6">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5"/>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 w:type="paragraph" w:customStyle="1" w:styleId="affffffffffa">
    <w:name w:val="Îáû÷íûé"/>
    <w:uiPriority w:val="99"/>
    <w:rsid w:val="00AD72D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351">
    <w:name w:val="Основной текст с отступом 35"/>
    <w:basedOn w:val="a4"/>
    <w:rsid w:val="0012645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60">
    <w:name w:val="Основной текст 26"/>
    <w:basedOn w:val="a4"/>
    <w:rsid w:val="0012645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74">
    <w:name w:val="Обычный7"/>
    <w:rsid w:val="0012645C"/>
    <w:pPr>
      <w:widowControl w:val="0"/>
      <w:spacing w:after="0" w:line="240" w:lineRule="auto"/>
    </w:pPr>
    <w:rPr>
      <w:rFonts w:ascii="Arial" w:eastAsia="Times New Roman" w:hAnsi="Arial" w:cs="Times New Roman"/>
      <w:snapToGrid w:val="0"/>
      <w:sz w:val="20"/>
      <w:szCs w:val="20"/>
    </w:rPr>
  </w:style>
  <w:style w:type="paragraph" w:customStyle="1" w:styleId="360">
    <w:name w:val="Основной текст 36"/>
    <w:basedOn w:val="a4"/>
    <w:rsid w:val="0012645C"/>
    <w:pPr>
      <w:spacing w:after="0" w:line="240" w:lineRule="auto"/>
    </w:pPr>
    <w:rPr>
      <w:rFonts w:ascii="Times New Roman" w:eastAsia="Times New Roman" w:hAnsi="Times New Roman" w:cs="Times New Roman"/>
      <w:sz w:val="28"/>
      <w:szCs w:val="20"/>
      <w:lang w:val="en-US"/>
    </w:rPr>
  </w:style>
  <w:style w:type="character" w:customStyle="1" w:styleId="124">
    <w:name w:val="Заголовок_12"/>
    <w:semiHidden/>
    <w:rsid w:val="0012645C"/>
    <w:rPr>
      <w:b/>
    </w:rPr>
  </w:style>
  <w:style w:type="paragraph" w:customStyle="1" w:styleId="affffffffffb">
    <w:name w:val="Обычный в таблице"/>
    <w:basedOn w:val="a4"/>
    <w:link w:val="affffffffffc"/>
    <w:semiHidden/>
    <w:rsid w:val="0012645C"/>
    <w:pPr>
      <w:spacing w:after="0" w:line="360" w:lineRule="auto"/>
      <w:ind w:hanging="6"/>
      <w:jc w:val="center"/>
    </w:pPr>
    <w:rPr>
      <w:rFonts w:ascii="Times New Roman" w:eastAsia="Times New Roman" w:hAnsi="Times New Roman" w:cs="Times New Roman"/>
      <w:sz w:val="24"/>
      <w:szCs w:val="24"/>
    </w:rPr>
  </w:style>
  <w:style w:type="character" w:customStyle="1" w:styleId="affffffffffc">
    <w:name w:val="Обычный в таблице Знак"/>
    <w:link w:val="affffffffffb"/>
    <w:semiHidden/>
    <w:rsid w:val="0012645C"/>
    <w:rPr>
      <w:rFonts w:ascii="Times New Roman" w:eastAsia="Times New Roman" w:hAnsi="Times New Roman" w:cs="Times New Roman"/>
      <w:sz w:val="24"/>
      <w:szCs w:val="24"/>
    </w:rPr>
  </w:style>
  <w:style w:type="character" w:customStyle="1" w:styleId="671">
    <w:name w:val="стиль671"/>
    <w:rsid w:val="0012645C"/>
    <w:rPr>
      <w:rFonts w:ascii="Verdana" w:hAnsi="Verdana" w:hint="default"/>
    </w:rPr>
  </w:style>
  <w:style w:type="character" w:customStyle="1" w:styleId="blue">
    <w:name w:val="blue"/>
    <w:basedOn w:val="a5"/>
    <w:rsid w:val="0012645C"/>
  </w:style>
  <w:style w:type="character" w:customStyle="1" w:styleId="shtext3">
    <w:name w:val="shtext3"/>
    <w:rsid w:val="0012645C"/>
    <w:rPr>
      <w:rFonts w:ascii="Arial" w:hAnsi="Arial" w:cs="Arial" w:hint="default"/>
      <w:color w:val="4B2700"/>
      <w:sz w:val="18"/>
      <w:szCs w:val="18"/>
    </w:rPr>
  </w:style>
  <w:style w:type="character" w:customStyle="1" w:styleId="ntext1">
    <w:name w:val="ntext1"/>
    <w:rsid w:val="0012645C"/>
    <w:rPr>
      <w:rFonts w:ascii="Verdana" w:hAnsi="Verdana" w:hint="default"/>
      <w:strike w:val="0"/>
      <w:dstrike w:val="0"/>
      <w:color w:val="000000"/>
      <w:sz w:val="18"/>
      <w:szCs w:val="18"/>
      <w:u w:val="none"/>
      <w:effect w:val="none"/>
    </w:rPr>
  </w:style>
  <w:style w:type="paragraph" w:customStyle="1" w:styleId="textstend">
    <w:name w:val="textstend"/>
    <w:basedOn w:val="a4"/>
    <w:rsid w:val="001264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subcap">
    <w:name w:val="artsubcap"/>
    <w:basedOn w:val="a4"/>
    <w:rsid w:val="0012645C"/>
    <w:pPr>
      <w:spacing w:before="105" w:after="100" w:afterAutospacing="1" w:line="240" w:lineRule="auto"/>
    </w:pPr>
    <w:rPr>
      <w:rFonts w:ascii="Times New Roman" w:eastAsia="Times New Roman" w:hAnsi="Times New Roman" w:cs="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2645C"/>
    <w:rPr>
      <w:b/>
      <w:bCs/>
      <w:color w:val="4F81BD" w:themeColor="accent1"/>
      <w:sz w:val="18"/>
      <w:szCs w:val="18"/>
    </w:rPr>
  </w:style>
  <w:style w:type="paragraph" w:customStyle="1" w:styleId="FR2">
    <w:name w:val="FR2"/>
    <w:rsid w:val="0012645C"/>
    <w:pPr>
      <w:widowControl w:val="0"/>
      <w:autoSpaceDE w:val="0"/>
      <w:autoSpaceDN w:val="0"/>
      <w:adjustRightInd w:val="0"/>
      <w:spacing w:after="0" w:line="420" w:lineRule="auto"/>
      <w:ind w:left="1200" w:firstLine="700"/>
    </w:pPr>
    <w:rPr>
      <w:rFonts w:ascii="Arial" w:eastAsia="Times New Roman" w:hAnsi="Arial" w:cs="Arial"/>
      <w:sz w:val="28"/>
      <w:szCs w:val="28"/>
    </w:rPr>
  </w:style>
  <w:style w:type="paragraph" w:customStyle="1" w:styleId="Textbodyindent">
    <w:name w:val="Text body indent"/>
    <w:basedOn w:val="Standard"/>
    <w:rsid w:val="0012645C"/>
    <w:pPr>
      <w:ind w:left="-40"/>
    </w:pPr>
    <w:rPr>
      <w:rFonts w:ascii="SchoolBook, 'Times New Roman'" w:eastAsia="Arial Unicode MS" w:hAnsi="SchoolBook, 'Times New Roman'"/>
      <w:lang w:val="ru-RU" w:eastAsia="ru-RU" w:bidi="ar-SA"/>
    </w:rPr>
  </w:style>
  <w:style w:type="paragraph" w:customStyle="1" w:styleId="361">
    <w:name w:val="Основной текст с отступом 36"/>
    <w:basedOn w:val="a4"/>
    <w:rsid w:val="00C126C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70">
    <w:name w:val="Основной текст 27"/>
    <w:basedOn w:val="a4"/>
    <w:rsid w:val="00C126C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85">
    <w:name w:val="Обычный8"/>
    <w:rsid w:val="00C126C0"/>
    <w:pPr>
      <w:widowControl w:val="0"/>
      <w:spacing w:after="0" w:line="240" w:lineRule="auto"/>
    </w:pPr>
    <w:rPr>
      <w:rFonts w:ascii="Arial" w:eastAsia="Times New Roman" w:hAnsi="Arial" w:cs="Times New Roman"/>
      <w:snapToGrid w:val="0"/>
      <w:sz w:val="20"/>
      <w:szCs w:val="20"/>
    </w:rPr>
  </w:style>
  <w:style w:type="paragraph" w:customStyle="1" w:styleId="370">
    <w:name w:val="Основной текст 37"/>
    <w:basedOn w:val="a4"/>
    <w:rsid w:val="00C126C0"/>
    <w:pPr>
      <w:spacing w:after="0" w:line="240" w:lineRule="auto"/>
    </w:pPr>
    <w:rPr>
      <w:rFonts w:ascii="Times New Roman" w:eastAsia="Times New Roman" w:hAnsi="Times New Roman" w:cs="Times New Roman"/>
      <w:sz w:val="28"/>
      <w:szCs w:val="20"/>
      <w:lang w:val="en-US"/>
    </w:rPr>
  </w:style>
  <w:style w:type="character" w:customStyle="1" w:styleId="2Verdana">
    <w:name w:val="Основной текст (2) + Verdana"/>
    <w:rsid w:val="000A38AD"/>
    <w:rPr>
      <w:rFonts w:ascii="Verdana" w:eastAsia="Verdana" w:hAnsi="Verdana" w:cs="Verdana"/>
      <w:b w:val="0"/>
      <w:bCs w:val="0"/>
      <w:i w:val="0"/>
      <w:iCs w:val="0"/>
      <w:smallCaps w:val="0"/>
      <w:strike w:val="0"/>
      <w:color w:val="000000"/>
      <w:spacing w:val="0"/>
      <w:w w:val="100"/>
      <w:position w:val="0"/>
      <w:sz w:val="20"/>
      <w:szCs w:val="20"/>
      <w:u w:val="none"/>
      <w:lang w:val="ru-RU" w:eastAsia="ru-RU" w:bidi="ru-RU"/>
    </w:rPr>
  </w:style>
  <w:style w:type="paragraph" w:customStyle="1" w:styleId="117">
    <w:name w:val="Табличный_боковик_11"/>
    <w:link w:val="118"/>
    <w:qFormat/>
    <w:rsid w:val="00E648A9"/>
    <w:pPr>
      <w:spacing w:after="0" w:line="240" w:lineRule="auto"/>
    </w:pPr>
    <w:rPr>
      <w:rFonts w:ascii="Times New Roman" w:eastAsia="Times New Roman" w:hAnsi="Times New Roman" w:cs="Times New Roman"/>
      <w:szCs w:val="24"/>
    </w:rPr>
  </w:style>
  <w:style w:type="character" w:customStyle="1" w:styleId="118">
    <w:name w:val="Табличный_боковик_11 Знак"/>
    <w:link w:val="117"/>
    <w:rsid w:val="00E648A9"/>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74784578">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546651624">
          <w:marLeft w:val="0"/>
          <w:marRight w:val="0"/>
          <w:marTop w:val="0"/>
          <w:marBottom w:val="0"/>
          <w:divBdr>
            <w:top w:val="none" w:sz="0" w:space="0" w:color="auto"/>
            <w:left w:val="none" w:sz="0" w:space="0" w:color="auto"/>
            <w:bottom w:val="none" w:sz="0" w:space="0" w:color="auto"/>
            <w:right w:val="none" w:sz="0" w:space="0" w:color="auto"/>
          </w:divBdr>
        </w:div>
        <w:div w:id="1604874682">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49067118">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11204516">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146943961">
          <w:marLeft w:val="0"/>
          <w:marRight w:val="0"/>
          <w:marTop w:val="0"/>
          <w:marBottom w:val="0"/>
          <w:divBdr>
            <w:top w:val="none" w:sz="0" w:space="0" w:color="auto"/>
            <w:left w:val="none" w:sz="0" w:space="0" w:color="auto"/>
            <w:bottom w:val="none" w:sz="0" w:space="0" w:color="auto"/>
            <w:right w:val="none" w:sz="0" w:space="0" w:color="auto"/>
          </w:divBdr>
        </w:div>
        <w:div w:id="44323742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505507476">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27797281">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838892052">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925769118">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2039574964">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571235565">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78E11-80B5-42F4-ADC2-1A8CC25DC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3953</TotalTime>
  <Pages>20</Pages>
  <Words>3748</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198</cp:revision>
  <cp:lastPrinted>2017-03-22T08:30:00Z</cp:lastPrinted>
  <dcterms:created xsi:type="dcterms:W3CDTF">2017-11-10T11:20:00Z</dcterms:created>
  <dcterms:modified xsi:type="dcterms:W3CDTF">2019-11-28T15:55:00Z</dcterms:modified>
</cp:coreProperties>
</file>